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58E" w:rsidRDefault="001E758E" w:rsidP="001E758E">
      <w:pPr>
        <w:tabs>
          <w:tab w:val="left" w:pos="5529"/>
        </w:tabs>
        <w:suppressAutoHyphens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1E758E" w:rsidRDefault="001E758E" w:rsidP="001E758E">
      <w:pPr>
        <w:pStyle w:val="afff8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E758E" w:rsidRDefault="001E758E" w:rsidP="001E758E">
      <w:pPr>
        <w:pStyle w:val="afff8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1E758E" w:rsidRDefault="001E758E" w:rsidP="001E758E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Златоустовского городского округа</w:t>
      </w:r>
    </w:p>
    <w:p w:rsidR="001E758E" w:rsidRDefault="001E758E" w:rsidP="001E758E">
      <w:pPr>
        <w:pStyle w:val="aff8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87816">
        <w:rPr>
          <w:rFonts w:ascii="Times New Roman" w:hAnsi="Times New Roman"/>
          <w:sz w:val="28"/>
          <w:szCs w:val="28"/>
        </w:rPr>
        <w:t>06.12.2023 г.</w:t>
      </w:r>
      <w:r>
        <w:rPr>
          <w:rFonts w:ascii="Times New Roman" w:hAnsi="Times New Roman"/>
          <w:sz w:val="28"/>
          <w:szCs w:val="28"/>
        </w:rPr>
        <w:t xml:space="preserve"> № </w:t>
      </w:r>
      <w:r w:rsidR="00087816">
        <w:rPr>
          <w:rFonts w:ascii="Times New Roman" w:hAnsi="Times New Roman"/>
          <w:sz w:val="28"/>
          <w:szCs w:val="28"/>
        </w:rPr>
        <w:t>3915-р/АДМ</w:t>
      </w:r>
    </w:p>
    <w:p w:rsidR="00C67DBD" w:rsidRPr="004F1720" w:rsidRDefault="001E758E" w:rsidP="001E758E">
      <w:pPr>
        <w:ind w:left="4536"/>
        <w:jc w:val="center"/>
        <w:rPr>
          <w:sz w:val="20"/>
          <w:szCs w:val="20"/>
        </w:rPr>
      </w:pPr>
      <w:r>
        <w:rPr>
          <w:sz w:val="28"/>
          <w:szCs w:val="28"/>
        </w:rPr>
        <w:tab/>
      </w:r>
    </w:p>
    <w:p w:rsidR="00A95355" w:rsidRPr="003E37F7" w:rsidRDefault="00A95355" w:rsidP="00FC4DC9">
      <w:pPr>
        <w:pStyle w:val="aff8"/>
      </w:pPr>
    </w:p>
    <w:p w:rsidR="00BD23FA" w:rsidRDefault="005746E8" w:rsidP="00A95355">
      <w:pPr>
        <w:tabs>
          <w:tab w:val="left" w:pos="709"/>
        </w:tabs>
        <w:spacing w:before="120"/>
        <w:jc w:val="center"/>
        <w:rPr>
          <w:bCs/>
          <w:sz w:val="20"/>
          <w:szCs w:val="20"/>
          <w:lang w:eastAsia="ar-SA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1541145</wp:posOffset>
            </wp:positionH>
            <wp:positionV relativeFrom="paragraph">
              <wp:posOffset>31115</wp:posOffset>
            </wp:positionV>
            <wp:extent cx="3169920" cy="739140"/>
            <wp:effectExtent l="19050" t="0" r="0" b="0"/>
            <wp:wrapNone/>
            <wp:docPr id="46" name="Рисунок 3" descr="Описание: ЛОГОТИП_посл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ЛОГОТИП_посл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23FA" w:rsidRPr="003E37F7" w:rsidRDefault="00BD23FA" w:rsidP="00A95355">
      <w:pPr>
        <w:tabs>
          <w:tab w:val="left" w:pos="709"/>
        </w:tabs>
        <w:spacing w:before="120"/>
        <w:jc w:val="center"/>
        <w:rPr>
          <w:bCs/>
          <w:sz w:val="20"/>
          <w:szCs w:val="20"/>
          <w:lang w:eastAsia="ar-SA"/>
        </w:rPr>
      </w:pPr>
    </w:p>
    <w:p w:rsidR="004C49E7" w:rsidRPr="003E37F7" w:rsidRDefault="004C49E7" w:rsidP="004C49E7">
      <w:pPr>
        <w:suppressAutoHyphens/>
        <w:snapToGrid w:val="0"/>
        <w:rPr>
          <w:bCs/>
          <w:sz w:val="26"/>
          <w:szCs w:val="26"/>
          <w:lang w:eastAsia="ar-SA"/>
        </w:rPr>
      </w:pPr>
      <w:bookmarkStart w:id="0" w:name="_GoBack"/>
      <w:bookmarkEnd w:id="0"/>
    </w:p>
    <w:p w:rsidR="003E37F7" w:rsidRPr="003E37F7" w:rsidRDefault="003E37F7" w:rsidP="002D0202">
      <w:pPr>
        <w:pStyle w:val="12"/>
        <w:tabs>
          <w:tab w:val="left" w:pos="709"/>
        </w:tabs>
        <w:ind w:hanging="284"/>
        <w:jc w:val="center"/>
        <w:rPr>
          <w:rFonts w:ascii="Times New Roman" w:hAnsi="Times New Roman" w:cs="Times New Roman"/>
          <w:bCs/>
          <w:sz w:val="26"/>
        </w:rPr>
      </w:pPr>
    </w:p>
    <w:p w:rsidR="003E37F7" w:rsidRPr="003E37F7" w:rsidRDefault="003E37F7" w:rsidP="002D0202">
      <w:pPr>
        <w:pStyle w:val="12"/>
        <w:tabs>
          <w:tab w:val="left" w:pos="709"/>
        </w:tabs>
        <w:ind w:hanging="284"/>
        <w:jc w:val="center"/>
        <w:rPr>
          <w:rFonts w:ascii="Times New Roman" w:hAnsi="Times New Roman" w:cs="Times New Roman"/>
          <w:bCs/>
          <w:sz w:val="26"/>
        </w:rPr>
      </w:pPr>
    </w:p>
    <w:p w:rsidR="003E37F7" w:rsidRPr="003E37F7" w:rsidRDefault="003E37F7" w:rsidP="002D0202">
      <w:pPr>
        <w:pStyle w:val="12"/>
        <w:tabs>
          <w:tab w:val="left" w:pos="709"/>
        </w:tabs>
        <w:ind w:hanging="284"/>
        <w:jc w:val="center"/>
        <w:rPr>
          <w:rFonts w:ascii="Times New Roman" w:hAnsi="Times New Roman" w:cs="Times New Roman"/>
          <w:bCs/>
          <w:sz w:val="26"/>
        </w:rPr>
      </w:pPr>
    </w:p>
    <w:p w:rsidR="002D0202" w:rsidRPr="003E37F7" w:rsidRDefault="002D0202" w:rsidP="002D0202">
      <w:pPr>
        <w:ind w:left="567"/>
        <w:jc w:val="center"/>
      </w:pPr>
    </w:p>
    <w:p w:rsidR="004C49E7" w:rsidRPr="003E37F7" w:rsidRDefault="004C49E7" w:rsidP="002D0202">
      <w:pPr>
        <w:ind w:left="567"/>
        <w:jc w:val="center"/>
      </w:pPr>
    </w:p>
    <w:p w:rsidR="0096790A" w:rsidRDefault="0096790A" w:rsidP="0096790A">
      <w:pPr>
        <w:tabs>
          <w:tab w:val="left" w:pos="709"/>
        </w:tabs>
        <w:spacing w:after="12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ПРОЕКТ ПЛАНИРОВКИ ТЕРРИТОРИИ, РАСПОЛОЖЕННОЙ                       В ЮГО-ВОСТОЧНОМ ПЛАНИРОВОЧНОМ РАЙОНЕ                                                       В КАДАСТРОВОМ КВАРТАЛЕ 74:25:0308101</w:t>
      </w:r>
    </w:p>
    <w:p w:rsidR="00692151" w:rsidRPr="00457BEF" w:rsidRDefault="00692151" w:rsidP="00457BEF">
      <w:pPr>
        <w:pStyle w:val="12"/>
        <w:tabs>
          <w:tab w:val="left" w:pos="709"/>
        </w:tabs>
        <w:rPr>
          <w:rFonts w:ascii="Times New Roman" w:hAnsi="Times New Roman" w:cs="Times New Roman"/>
          <w:b/>
          <w:sz w:val="28"/>
          <w:szCs w:val="28"/>
          <w:shd w:val="clear" w:color="auto" w:fill="FF0000"/>
        </w:rPr>
      </w:pPr>
    </w:p>
    <w:tbl>
      <w:tblPr>
        <w:tblW w:w="8363" w:type="dxa"/>
        <w:tblInd w:w="534" w:type="dxa"/>
        <w:tblLayout w:type="fixed"/>
        <w:tblLook w:val="04A0"/>
      </w:tblPr>
      <w:tblGrid>
        <w:gridCol w:w="1984"/>
        <w:gridCol w:w="6379"/>
      </w:tblGrid>
      <w:tr w:rsidR="009A584F" w:rsidRPr="003E37F7" w:rsidTr="009A584F">
        <w:tc>
          <w:tcPr>
            <w:tcW w:w="1984" w:type="dxa"/>
          </w:tcPr>
          <w:p w:rsidR="009A584F" w:rsidRPr="00A20D04" w:rsidRDefault="009A584F" w:rsidP="000C33AC">
            <w:pPr>
              <w:tabs>
                <w:tab w:val="left" w:pos="709"/>
              </w:tabs>
              <w:suppressAutoHyphens/>
              <w:snapToGrid w:val="0"/>
              <w:spacing w:before="120"/>
              <w:rPr>
                <w:sz w:val="28"/>
                <w:szCs w:val="28"/>
                <w:lang w:eastAsia="zh-CN"/>
              </w:rPr>
            </w:pPr>
            <w:r w:rsidRPr="00A20D04">
              <w:rPr>
                <w:sz w:val="28"/>
                <w:szCs w:val="28"/>
                <w:lang w:eastAsia="zh-CN"/>
              </w:rPr>
              <w:t xml:space="preserve">Часть 1 </w:t>
            </w:r>
          </w:p>
        </w:tc>
        <w:tc>
          <w:tcPr>
            <w:tcW w:w="6379" w:type="dxa"/>
          </w:tcPr>
          <w:p w:rsidR="009A584F" w:rsidRPr="00A20D04" w:rsidRDefault="009A584F" w:rsidP="000C33AC">
            <w:pPr>
              <w:widowControl w:val="0"/>
              <w:snapToGrid w:val="0"/>
              <w:spacing w:before="120"/>
              <w:ind w:left="-57" w:right="-57"/>
              <w:rPr>
                <w:sz w:val="28"/>
                <w:szCs w:val="28"/>
                <w:lang w:eastAsia="zh-CN"/>
              </w:rPr>
            </w:pPr>
            <w:r w:rsidRPr="00A20D04">
              <w:rPr>
                <w:sz w:val="28"/>
                <w:szCs w:val="28"/>
                <w:lang w:eastAsia="zh-CN"/>
              </w:rPr>
              <w:t>Основная часть</w:t>
            </w:r>
          </w:p>
        </w:tc>
      </w:tr>
      <w:tr w:rsidR="009A584F" w:rsidRPr="003E37F7" w:rsidTr="009A584F">
        <w:tc>
          <w:tcPr>
            <w:tcW w:w="1984" w:type="dxa"/>
          </w:tcPr>
          <w:p w:rsidR="009A584F" w:rsidRPr="00A20D04" w:rsidRDefault="009A584F" w:rsidP="000C33AC">
            <w:pPr>
              <w:tabs>
                <w:tab w:val="left" w:pos="709"/>
              </w:tabs>
              <w:suppressAutoHyphens/>
              <w:snapToGrid w:val="0"/>
              <w:spacing w:before="120"/>
              <w:rPr>
                <w:sz w:val="28"/>
                <w:szCs w:val="28"/>
                <w:lang w:eastAsia="zh-CN"/>
              </w:rPr>
            </w:pPr>
            <w:r w:rsidRPr="00A20D04">
              <w:rPr>
                <w:sz w:val="28"/>
                <w:szCs w:val="28"/>
                <w:lang w:eastAsia="zh-CN"/>
              </w:rPr>
              <w:t xml:space="preserve">Раздел 1 </w:t>
            </w:r>
          </w:p>
        </w:tc>
        <w:tc>
          <w:tcPr>
            <w:tcW w:w="6379" w:type="dxa"/>
          </w:tcPr>
          <w:p w:rsidR="009A584F" w:rsidRPr="00A20D04" w:rsidRDefault="009A584F" w:rsidP="000C33AC">
            <w:pPr>
              <w:widowControl w:val="0"/>
              <w:snapToGrid w:val="0"/>
              <w:spacing w:before="120"/>
              <w:ind w:left="-57" w:right="-57"/>
              <w:rPr>
                <w:sz w:val="28"/>
                <w:szCs w:val="28"/>
                <w:lang w:eastAsia="zh-CN"/>
              </w:rPr>
            </w:pPr>
            <w:r w:rsidRPr="00A20D04">
              <w:rPr>
                <w:sz w:val="28"/>
                <w:szCs w:val="28"/>
                <w:lang w:eastAsia="zh-CN"/>
              </w:rPr>
              <w:t xml:space="preserve">Проект планировки территории. Текстовая часть </w:t>
            </w:r>
          </w:p>
        </w:tc>
      </w:tr>
      <w:tr w:rsidR="009A584F" w:rsidRPr="003E37F7" w:rsidTr="009A584F">
        <w:tc>
          <w:tcPr>
            <w:tcW w:w="1984" w:type="dxa"/>
          </w:tcPr>
          <w:p w:rsidR="009A584F" w:rsidRPr="00A20D04" w:rsidRDefault="009A584F" w:rsidP="000C33AC">
            <w:pPr>
              <w:tabs>
                <w:tab w:val="left" w:pos="709"/>
              </w:tabs>
              <w:suppressAutoHyphens/>
              <w:snapToGrid w:val="0"/>
              <w:spacing w:before="120"/>
              <w:rPr>
                <w:sz w:val="28"/>
                <w:szCs w:val="28"/>
                <w:lang w:eastAsia="zh-CN"/>
              </w:rPr>
            </w:pPr>
            <w:r w:rsidRPr="00A20D04">
              <w:rPr>
                <w:sz w:val="28"/>
                <w:szCs w:val="28"/>
                <w:lang w:eastAsia="zh-CN"/>
              </w:rPr>
              <w:t>Раздел 2</w:t>
            </w:r>
          </w:p>
        </w:tc>
        <w:tc>
          <w:tcPr>
            <w:tcW w:w="6379" w:type="dxa"/>
          </w:tcPr>
          <w:p w:rsidR="009A584F" w:rsidRPr="00A20D04" w:rsidRDefault="009A584F" w:rsidP="000C33AC">
            <w:pPr>
              <w:widowControl w:val="0"/>
              <w:snapToGrid w:val="0"/>
              <w:spacing w:before="120"/>
              <w:ind w:left="-57" w:right="-57"/>
              <w:rPr>
                <w:sz w:val="28"/>
                <w:szCs w:val="28"/>
                <w:lang w:eastAsia="zh-CN"/>
              </w:rPr>
            </w:pPr>
            <w:r w:rsidRPr="00A20D04">
              <w:rPr>
                <w:sz w:val="28"/>
                <w:szCs w:val="28"/>
                <w:lang w:eastAsia="zh-CN"/>
              </w:rPr>
              <w:t>Проект планировки территории. Графическая часть</w:t>
            </w:r>
          </w:p>
        </w:tc>
      </w:tr>
    </w:tbl>
    <w:p w:rsidR="00AD6654" w:rsidRPr="003E37F7" w:rsidRDefault="00AD6654" w:rsidP="00AD6654">
      <w:pPr>
        <w:jc w:val="center"/>
        <w:rPr>
          <w:b/>
          <w:bCs/>
          <w:sz w:val="28"/>
          <w:szCs w:val="28"/>
          <w:lang w:eastAsia="ar-SA"/>
        </w:rPr>
      </w:pPr>
    </w:p>
    <w:p w:rsidR="009A584F" w:rsidRPr="00A20D04" w:rsidRDefault="009A584F" w:rsidP="009A584F">
      <w:pPr>
        <w:tabs>
          <w:tab w:val="left" w:pos="709"/>
        </w:tabs>
        <w:jc w:val="center"/>
        <w:rPr>
          <w:b/>
          <w:sz w:val="28"/>
          <w:szCs w:val="28"/>
        </w:rPr>
      </w:pPr>
      <w:r w:rsidRPr="00A20D04">
        <w:rPr>
          <w:b/>
          <w:sz w:val="28"/>
          <w:szCs w:val="28"/>
        </w:rPr>
        <w:t>2825</w:t>
      </w:r>
      <w:r w:rsidRPr="00A20D04">
        <w:rPr>
          <w:b/>
          <w:bCs/>
          <w:sz w:val="28"/>
          <w:szCs w:val="28"/>
        </w:rPr>
        <w:t>-ППТ</w:t>
      </w:r>
      <w:r w:rsidRPr="00A20D04">
        <w:rPr>
          <w:b/>
          <w:sz w:val="28"/>
          <w:szCs w:val="28"/>
        </w:rPr>
        <w:t>1</w:t>
      </w:r>
    </w:p>
    <w:p w:rsidR="00714188" w:rsidRPr="003E37F7" w:rsidRDefault="00714188" w:rsidP="00AD6654">
      <w:pPr>
        <w:spacing w:before="120"/>
        <w:jc w:val="center"/>
        <w:rPr>
          <w:b/>
          <w:sz w:val="28"/>
          <w:szCs w:val="28"/>
          <w:lang w:eastAsia="ar-SA"/>
        </w:rPr>
      </w:pPr>
    </w:p>
    <w:p w:rsidR="00647838" w:rsidRPr="003E37F7" w:rsidRDefault="00647838" w:rsidP="0061432C">
      <w:pPr>
        <w:jc w:val="right"/>
        <w:rPr>
          <w:sz w:val="26"/>
          <w:szCs w:val="26"/>
          <w:lang w:eastAsia="ar-SA"/>
        </w:rPr>
      </w:pPr>
    </w:p>
    <w:p w:rsidR="000D4EA9" w:rsidRPr="003E37F7" w:rsidRDefault="000D4EA9" w:rsidP="00194880">
      <w:pPr>
        <w:jc w:val="center"/>
        <w:rPr>
          <w:sz w:val="26"/>
          <w:szCs w:val="26"/>
          <w:lang w:eastAsia="ar-SA"/>
        </w:rPr>
      </w:pPr>
    </w:p>
    <w:p w:rsidR="000D4EA9" w:rsidRPr="003E37F7" w:rsidRDefault="000D4EA9" w:rsidP="00194880">
      <w:pPr>
        <w:jc w:val="center"/>
        <w:rPr>
          <w:sz w:val="26"/>
          <w:szCs w:val="26"/>
          <w:lang w:eastAsia="ar-SA"/>
        </w:rPr>
      </w:pPr>
    </w:p>
    <w:p w:rsidR="003E37F7" w:rsidRPr="003E37F7" w:rsidRDefault="003E37F7" w:rsidP="00194880">
      <w:pPr>
        <w:jc w:val="center"/>
        <w:rPr>
          <w:sz w:val="26"/>
          <w:szCs w:val="26"/>
          <w:lang w:eastAsia="ar-SA"/>
        </w:rPr>
      </w:pPr>
    </w:p>
    <w:p w:rsidR="003E37F7" w:rsidRPr="003E37F7" w:rsidRDefault="003E37F7" w:rsidP="00194880">
      <w:pPr>
        <w:jc w:val="center"/>
        <w:rPr>
          <w:sz w:val="26"/>
          <w:szCs w:val="26"/>
          <w:lang w:eastAsia="ar-SA"/>
        </w:rPr>
      </w:pPr>
    </w:p>
    <w:p w:rsidR="00194880" w:rsidRPr="003E37F7" w:rsidRDefault="00194880" w:rsidP="00194880">
      <w:pPr>
        <w:jc w:val="center"/>
        <w:rPr>
          <w:sz w:val="26"/>
          <w:szCs w:val="26"/>
          <w:lang w:eastAsia="ar-SA"/>
        </w:rPr>
      </w:pPr>
    </w:p>
    <w:tbl>
      <w:tblPr>
        <w:tblW w:w="0" w:type="auto"/>
        <w:tblInd w:w="92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701"/>
        <w:gridCol w:w="2835"/>
      </w:tblGrid>
      <w:tr w:rsidR="00A647C2" w:rsidRPr="003E37F7" w:rsidTr="00922E7F">
        <w:tc>
          <w:tcPr>
            <w:tcW w:w="4111" w:type="dxa"/>
            <w:shd w:val="clear" w:color="auto" w:fill="auto"/>
          </w:tcPr>
          <w:p w:rsidR="00A647C2" w:rsidRPr="003E37F7" w:rsidRDefault="002C51F4" w:rsidP="0077699F">
            <w:pPr>
              <w:tabs>
                <w:tab w:val="left" w:pos="709"/>
              </w:tabs>
              <w:snapToGrid w:val="0"/>
              <w:rPr>
                <w:bCs/>
                <w:sz w:val="26"/>
                <w:szCs w:val="20"/>
                <w:lang w:eastAsia="ar-SA"/>
              </w:rPr>
            </w:pPr>
            <w:r w:rsidRPr="003E37F7">
              <w:rPr>
                <w:bCs/>
                <w:sz w:val="26"/>
                <w:szCs w:val="20"/>
                <w:lang w:eastAsia="ar-SA"/>
              </w:rPr>
              <w:t>Главн</w:t>
            </w:r>
            <w:r w:rsidR="0077699F" w:rsidRPr="003E37F7">
              <w:rPr>
                <w:bCs/>
                <w:sz w:val="26"/>
                <w:szCs w:val="20"/>
                <w:lang w:eastAsia="ar-SA"/>
              </w:rPr>
              <w:t xml:space="preserve">ый </w:t>
            </w:r>
            <w:r w:rsidRPr="003E37F7">
              <w:rPr>
                <w:bCs/>
                <w:sz w:val="26"/>
                <w:szCs w:val="20"/>
                <w:lang w:eastAsia="ar-SA"/>
              </w:rPr>
              <w:t>инженер</w:t>
            </w:r>
          </w:p>
        </w:tc>
        <w:tc>
          <w:tcPr>
            <w:tcW w:w="1701" w:type="dxa"/>
            <w:shd w:val="clear" w:color="auto" w:fill="auto"/>
          </w:tcPr>
          <w:p w:rsidR="00A647C2" w:rsidRPr="003E37F7" w:rsidRDefault="00A647C2" w:rsidP="00922E7F">
            <w:pPr>
              <w:tabs>
                <w:tab w:val="left" w:pos="709"/>
              </w:tabs>
              <w:snapToGrid w:val="0"/>
              <w:rPr>
                <w:bCs/>
                <w:sz w:val="26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A647C2" w:rsidRPr="003E37F7" w:rsidRDefault="002C51F4" w:rsidP="00922E7F">
            <w:pPr>
              <w:tabs>
                <w:tab w:val="left" w:pos="709"/>
              </w:tabs>
              <w:snapToGrid w:val="0"/>
            </w:pPr>
            <w:r w:rsidRPr="003E37F7">
              <w:rPr>
                <w:bCs/>
                <w:sz w:val="26"/>
                <w:szCs w:val="20"/>
                <w:lang w:eastAsia="ar-SA"/>
              </w:rPr>
              <w:t>И.М. Рафиков</w:t>
            </w:r>
          </w:p>
        </w:tc>
      </w:tr>
      <w:tr w:rsidR="00A647C2" w:rsidRPr="003E37F7" w:rsidTr="00922E7F">
        <w:tc>
          <w:tcPr>
            <w:tcW w:w="4111" w:type="dxa"/>
            <w:shd w:val="clear" w:color="auto" w:fill="auto"/>
          </w:tcPr>
          <w:p w:rsidR="00A647C2" w:rsidRPr="003E37F7" w:rsidRDefault="00A647C2" w:rsidP="00922E7F">
            <w:pPr>
              <w:tabs>
                <w:tab w:val="left" w:pos="709"/>
              </w:tabs>
              <w:snapToGrid w:val="0"/>
              <w:rPr>
                <w:b/>
                <w:bCs/>
                <w:sz w:val="26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A647C2" w:rsidRPr="003E37F7" w:rsidRDefault="00A647C2" w:rsidP="00922E7F">
            <w:pPr>
              <w:tabs>
                <w:tab w:val="left" w:pos="709"/>
              </w:tabs>
              <w:snapToGrid w:val="0"/>
              <w:rPr>
                <w:bCs/>
                <w:sz w:val="26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A647C2" w:rsidRPr="003E37F7" w:rsidRDefault="00A647C2" w:rsidP="00922E7F">
            <w:pPr>
              <w:tabs>
                <w:tab w:val="left" w:pos="709"/>
              </w:tabs>
              <w:snapToGrid w:val="0"/>
              <w:rPr>
                <w:bCs/>
                <w:sz w:val="26"/>
                <w:szCs w:val="20"/>
                <w:lang w:eastAsia="ar-SA"/>
              </w:rPr>
            </w:pPr>
          </w:p>
        </w:tc>
      </w:tr>
      <w:tr w:rsidR="004C49E7" w:rsidRPr="003E37F7" w:rsidTr="00922E7F">
        <w:tc>
          <w:tcPr>
            <w:tcW w:w="4111" w:type="dxa"/>
            <w:shd w:val="clear" w:color="auto" w:fill="auto"/>
          </w:tcPr>
          <w:p w:rsidR="004C49E7" w:rsidRPr="003E37F7" w:rsidRDefault="004C49E7" w:rsidP="004C49E7">
            <w:pPr>
              <w:tabs>
                <w:tab w:val="left" w:pos="709"/>
              </w:tabs>
              <w:snapToGrid w:val="0"/>
              <w:rPr>
                <w:bCs/>
                <w:sz w:val="26"/>
                <w:szCs w:val="20"/>
                <w:lang w:eastAsia="ar-SA"/>
              </w:rPr>
            </w:pPr>
            <w:r w:rsidRPr="003E37F7">
              <w:rPr>
                <w:bCs/>
                <w:sz w:val="26"/>
                <w:szCs w:val="20"/>
                <w:lang w:eastAsia="ar-SA"/>
              </w:rPr>
              <w:t>Главный инженер проекта</w:t>
            </w:r>
          </w:p>
        </w:tc>
        <w:tc>
          <w:tcPr>
            <w:tcW w:w="1701" w:type="dxa"/>
            <w:shd w:val="clear" w:color="auto" w:fill="auto"/>
          </w:tcPr>
          <w:p w:rsidR="004C49E7" w:rsidRPr="003E37F7" w:rsidRDefault="004C49E7" w:rsidP="004C49E7">
            <w:pPr>
              <w:tabs>
                <w:tab w:val="left" w:pos="709"/>
              </w:tabs>
              <w:snapToGrid w:val="0"/>
              <w:rPr>
                <w:bCs/>
                <w:sz w:val="26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4C49E7" w:rsidRPr="003E37F7" w:rsidRDefault="009A584F" w:rsidP="004C49E7">
            <w:pPr>
              <w:tabs>
                <w:tab w:val="left" w:pos="709"/>
              </w:tabs>
              <w:snapToGrid w:val="0"/>
            </w:pPr>
            <w:r>
              <w:t xml:space="preserve">Е.В. </w:t>
            </w:r>
            <w:proofErr w:type="spellStart"/>
            <w:r>
              <w:t>Колбин</w:t>
            </w:r>
            <w:proofErr w:type="spellEnd"/>
          </w:p>
        </w:tc>
      </w:tr>
      <w:tr w:rsidR="004C49E7" w:rsidRPr="003E37F7" w:rsidTr="00922E7F">
        <w:tc>
          <w:tcPr>
            <w:tcW w:w="4111" w:type="dxa"/>
            <w:shd w:val="clear" w:color="auto" w:fill="auto"/>
          </w:tcPr>
          <w:p w:rsidR="004C49E7" w:rsidRPr="003E37F7" w:rsidRDefault="004C49E7" w:rsidP="00922E7F">
            <w:pPr>
              <w:tabs>
                <w:tab w:val="left" w:pos="709"/>
              </w:tabs>
              <w:snapToGrid w:val="0"/>
              <w:rPr>
                <w:b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4C49E7" w:rsidRPr="003E37F7" w:rsidRDefault="004C49E7" w:rsidP="00922E7F">
            <w:pPr>
              <w:tabs>
                <w:tab w:val="left" w:pos="709"/>
              </w:tabs>
              <w:snapToGrid w:val="0"/>
              <w:rPr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:rsidR="004C49E7" w:rsidRPr="003E37F7" w:rsidRDefault="004C49E7" w:rsidP="00922E7F">
            <w:pPr>
              <w:tabs>
                <w:tab w:val="left" w:pos="709"/>
              </w:tabs>
              <w:snapToGrid w:val="0"/>
              <w:rPr>
                <w:sz w:val="26"/>
                <w:szCs w:val="26"/>
              </w:rPr>
            </w:pPr>
          </w:p>
        </w:tc>
      </w:tr>
    </w:tbl>
    <w:p w:rsidR="0075457E" w:rsidRPr="003E37F7" w:rsidRDefault="0075457E" w:rsidP="0075457E">
      <w:pPr>
        <w:ind w:firstLine="720"/>
        <w:rPr>
          <w:sz w:val="20"/>
          <w:szCs w:val="20"/>
          <w:lang w:eastAsia="ar-SA"/>
        </w:rPr>
      </w:pPr>
    </w:p>
    <w:p w:rsidR="00BD00A9" w:rsidRPr="003E37F7" w:rsidRDefault="00BD00A9" w:rsidP="0075457E">
      <w:pPr>
        <w:ind w:firstLine="720"/>
        <w:rPr>
          <w:sz w:val="20"/>
          <w:szCs w:val="20"/>
          <w:lang w:eastAsia="ar-SA"/>
        </w:rPr>
      </w:pPr>
    </w:p>
    <w:p w:rsidR="006F3E23" w:rsidRPr="003E37F7" w:rsidRDefault="006F3E23" w:rsidP="00457BEF"/>
    <w:p w:rsidR="003E37F7" w:rsidRPr="003E37F7" w:rsidRDefault="003E37F7" w:rsidP="0007591D">
      <w:pPr>
        <w:jc w:val="center"/>
      </w:pPr>
    </w:p>
    <w:p w:rsidR="00AB3D52" w:rsidRDefault="00AB3D52" w:rsidP="0007591D">
      <w:pPr>
        <w:jc w:val="center"/>
      </w:pPr>
    </w:p>
    <w:p w:rsidR="009A584F" w:rsidRDefault="009A584F" w:rsidP="0007591D">
      <w:pPr>
        <w:jc w:val="center"/>
      </w:pPr>
    </w:p>
    <w:p w:rsidR="009A584F" w:rsidRDefault="009A584F" w:rsidP="0007591D">
      <w:pPr>
        <w:jc w:val="center"/>
      </w:pPr>
    </w:p>
    <w:p w:rsidR="009A584F" w:rsidRDefault="009A584F" w:rsidP="0096790A"/>
    <w:p w:rsidR="009B7878" w:rsidRPr="003E37F7" w:rsidRDefault="009B7878" w:rsidP="0007591D">
      <w:pPr>
        <w:jc w:val="center"/>
      </w:pPr>
    </w:p>
    <w:p w:rsidR="00AD6654" w:rsidRPr="003E37F7" w:rsidRDefault="00AD6654" w:rsidP="003E37F7">
      <w:pPr>
        <w:ind w:left="284"/>
        <w:jc w:val="center"/>
      </w:pPr>
    </w:p>
    <w:p w:rsidR="000B3C9D" w:rsidRPr="003E37F7" w:rsidRDefault="00E31274" w:rsidP="00BD23FA">
      <w:pPr>
        <w:jc w:val="center"/>
        <w:rPr>
          <w:sz w:val="26"/>
          <w:szCs w:val="26"/>
        </w:rPr>
      </w:pPr>
      <w:r w:rsidRPr="003E37F7">
        <w:rPr>
          <w:rFonts w:ascii="Arial" w:hAnsi="Arial" w:cs="Arial"/>
          <w:b/>
          <w:sz w:val="28"/>
          <w:szCs w:val="28"/>
        </w:rPr>
        <w:t>20</w:t>
      </w:r>
      <w:r w:rsidR="00117B6F" w:rsidRPr="003E37F7">
        <w:rPr>
          <w:rFonts w:ascii="Arial" w:hAnsi="Arial" w:cs="Arial"/>
          <w:b/>
          <w:sz w:val="28"/>
          <w:szCs w:val="28"/>
        </w:rPr>
        <w:t>2</w:t>
      </w:r>
      <w:r w:rsidR="00BD23FA">
        <w:rPr>
          <w:rFonts w:ascii="Arial" w:hAnsi="Arial" w:cs="Arial"/>
          <w:b/>
          <w:sz w:val="28"/>
          <w:szCs w:val="28"/>
        </w:rPr>
        <w:t>3</w:t>
      </w:r>
      <w:bookmarkStart w:id="1" w:name="r1"/>
    </w:p>
    <w:bookmarkEnd w:id="1"/>
    <w:p w:rsidR="00E37105" w:rsidRPr="003E37F7" w:rsidRDefault="00E37105">
      <w:pPr>
        <w:sectPr w:rsidR="00E37105" w:rsidRPr="003E37F7" w:rsidSect="00BD62EA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567" w:bottom="726" w:left="1701" w:header="425" w:footer="760" w:gutter="0"/>
          <w:pgNumType w:start="1"/>
          <w:cols w:space="708"/>
          <w:titlePg/>
          <w:docGrid w:linePitch="360"/>
        </w:sectPr>
      </w:pPr>
    </w:p>
    <w:p w:rsidR="00315E07" w:rsidRPr="003E37F7" w:rsidRDefault="00315E07" w:rsidP="0058628D">
      <w:pPr>
        <w:ind w:left="284"/>
        <w:rPr>
          <w:sz w:val="22"/>
          <w:szCs w:val="22"/>
        </w:rPr>
      </w:pPr>
    </w:p>
    <w:tbl>
      <w:tblPr>
        <w:tblW w:w="1041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709"/>
        <w:gridCol w:w="4606"/>
        <w:gridCol w:w="781"/>
        <w:gridCol w:w="920"/>
      </w:tblGrid>
      <w:tr w:rsidR="009A584F" w:rsidRPr="003E37F7" w:rsidTr="001D51D4">
        <w:tc>
          <w:tcPr>
            <w:tcW w:w="3402" w:type="dxa"/>
            <w:shd w:val="clear" w:color="auto" w:fill="auto"/>
          </w:tcPr>
          <w:p w:rsidR="009A584F" w:rsidRPr="00A20D04" w:rsidRDefault="009A584F" w:rsidP="000C33AC">
            <w:pPr>
              <w:widowControl w:val="0"/>
              <w:suppressLineNumbers/>
              <w:suppressAutoHyphens/>
              <w:snapToGrid w:val="0"/>
              <w:spacing w:before="120"/>
              <w:rPr>
                <w:rFonts w:eastAsia="SimSun"/>
                <w:kern w:val="1"/>
                <w:lang w:eastAsia="zh-CN" w:bidi="hi-IN"/>
              </w:rPr>
            </w:pPr>
            <w:bookmarkStart w:id="2" w:name="r2"/>
            <w:bookmarkEnd w:id="2"/>
            <w:r w:rsidRPr="00A20D04">
              <w:rPr>
                <w:rFonts w:eastAsia="SimSun"/>
                <w:kern w:val="1"/>
                <w:sz w:val="26"/>
                <w:lang w:eastAsia="zh-CN" w:bidi="hi-IN"/>
              </w:rPr>
              <w:t>2825-ППТ1-С</w:t>
            </w: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A20D04" w:rsidRDefault="009A584F" w:rsidP="000C33AC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A20D04" w:rsidRDefault="009A584F" w:rsidP="000C33AC">
            <w:pPr>
              <w:snapToGrid w:val="0"/>
              <w:spacing w:before="120"/>
            </w:pPr>
            <w:r w:rsidRPr="00A20D04">
              <w:rPr>
                <w:sz w:val="26"/>
                <w:szCs w:val="26"/>
              </w:rPr>
              <w:t xml:space="preserve">Содержание тома 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3E37F7">
            <w:pPr>
              <w:snapToGrid w:val="0"/>
              <w:spacing w:before="120"/>
              <w:ind w:left="-57" w:right="-57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152"/>
        </w:trPr>
        <w:tc>
          <w:tcPr>
            <w:tcW w:w="3402" w:type="dxa"/>
            <w:shd w:val="clear" w:color="auto" w:fill="auto"/>
          </w:tcPr>
          <w:p w:rsidR="009A584F" w:rsidRPr="00A20D04" w:rsidRDefault="009A584F" w:rsidP="000C33AC">
            <w:pPr>
              <w:widowControl w:val="0"/>
              <w:suppressLineNumbers/>
              <w:suppressAutoHyphens/>
              <w:snapToGrid w:val="0"/>
              <w:spacing w:before="240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A20D04">
              <w:rPr>
                <w:rFonts w:eastAsia="SimSun"/>
                <w:kern w:val="1"/>
                <w:sz w:val="26"/>
                <w:lang w:eastAsia="zh-CN" w:bidi="hi-IN"/>
              </w:rPr>
              <w:t>2825</w:t>
            </w:r>
            <w:r w:rsidRPr="00A20D04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-ППТ1.ТЧ</w:t>
            </w: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A20D04" w:rsidRDefault="009A584F" w:rsidP="000C33AC">
            <w:pPr>
              <w:spacing w:before="240"/>
              <w:ind w:left="-57" w:right="-57"/>
              <w:rPr>
                <w:sz w:val="26"/>
                <w:szCs w:val="26"/>
                <w:lang w:eastAsia="ar-SA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A20D04" w:rsidRDefault="009A584F" w:rsidP="000C33AC">
            <w:pPr>
              <w:spacing w:before="240"/>
              <w:rPr>
                <w:sz w:val="26"/>
                <w:szCs w:val="26"/>
              </w:rPr>
            </w:pPr>
            <w:r w:rsidRPr="00A20D04">
              <w:rPr>
                <w:sz w:val="26"/>
                <w:szCs w:val="26"/>
              </w:rPr>
              <w:t>Текстовая часть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3E37F7">
            <w:pPr>
              <w:snapToGrid w:val="0"/>
              <w:spacing w:before="120"/>
              <w:ind w:left="-57" w:right="-57"/>
              <w:rPr>
                <w:rFonts w:eastAsia="Astra"/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283"/>
        </w:trPr>
        <w:tc>
          <w:tcPr>
            <w:tcW w:w="3402" w:type="dxa"/>
            <w:shd w:val="clear" w:color="auto" w:fill="auto"/>
          </w:tcPr>
          <w:p w:rsidR="009A584F" w:rsidRPr="00A20D04" w:rsidRDefault="009A584F" w:rsidP="000C33AC">
            <w:pPr>
              <w:spacing w:before="240"/>
              <w:rPr>
                <w:rFonts w:eastAsia="MS Mincho"/>
                <w:sz w:val="26"/>
                <w:szCs w:val="26"/>
              </w:rPr>
            </w:pPr>
            <w:r w:rsidRPr="00A20D04">
              <w:rPr>
                <w:sz w:val="26"/>
              </w:rPr>
              <w:t>2825</w:t>
            </w:r>
            <w:r w:rsidRPr="00A20D04">
              <w:rPr>
                <w:sz w:val="26"/>
                <w:szCs w:val="26"/>
              </w:rPr>
              <w:t>-ППТ1.ГЧ</w:t>
            </w: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A20D04" w:rsidRDefault="009A584F" w:rsidP="000C33AC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A20D04" w:rsidRDefault="009A584F" w:rsidP="000C33AC">
            <w:pPr>
              <w:spacing w:before="240"/>
              <w:rPr>
                <w:rFonts w:eastAsia="MS Mincho"/>
                <w:sz w:val="26"/>
                <w:szCs w:val="26"/>
              </w:rPr>
            </w:pPr>
            <w:r w:rsidRPr="00A20D04">
              <w:rPr>
                <w:sz w:val="26"/>
                <w:szCs w:val="26"/>
              </w:rPr>
              <w:t>Графическая часть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3E37F7">
            <w:pPr>
              <w:snapToGrid w:val="0"/>
              <w:spacing w:before="120"/>
              <w:rPr>
                <w:rFonts w:eastAsia="Astra"/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352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pStyle w:val="12"/>
              <w:snapToGrid w:val="0"/>
              <w:spacing w:before="16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60"/>
              <w:ind w:left="289" w:hanging="289"/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widowControl w:val="0"/>
              <w:snapToGrid w:val="0"/>
              <w:spacing w:before="160"/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pacing w:before="160"/>
              <w:jc w:val="center"/>
              <w:rPr>
                <w:rFonts w:eastAsia="MS Mincho"/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A6221E">
        <w:trPr>
          <w:trHeight w:val="575"/>
        </w:trPr>
        <w:tc>
          <w:tcPr>
            <w:tcW w:w="3402" w:type="dxa"/>
            <w:shd w:val="clear" w:color="auto" w:fill="auto"/>
          </w:tcPr>
          <w:p w:rsidR="009A584F" w:rsidRPr="003E37F7" w:rsidRDefault="009A584F" w:rsidP="00A6221E">
            <w:pPr>
              <w:rPr>
                <w:rFonts w:eastAsia="Astra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A6221E">
            <w:pPr>
              <w:snapToGrid w:val="0"/>
              <w:spacing w:before="120"/>
              <w:rPr>
                <w:sz w:val="26"/>
                <w:szCs w:val="26"/>
                <w:lang w:val="en-US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E55B28">
        <w:trPr>
          <w:trHeight w:val="427"/>
        </w:trPr>
        <w:tc>
          <w:tcPr>
            <w:tcW w:w="3402" w:type="dxa"/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rFonts w:eastAsia="Astra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DD6437">
            <w:pPr>
              <w:snapToGrid w:val="0"/>
              <w:spacing w:before="18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19"/>
        </w:trPr>
        <w:tc>
          <w:tcPr>
            <w:tcW w:w="3402" w:type="dxa"/>
            <w:shd w:val="clear" w:color="auto" w:fill="auto"/>
          </w:tcPr>
          <w:p w:rsidR="009A584F" w:rsidRPr="003E37F7" w:rsidRDefault="009A584F" w:rsidP="00A6221E">
            <w:pPr>
              <w:snapToGrid w:val="0"/>
              <w:spacing w:before="120"/>
              <w:rPr>
                <w:rFonts w:eastAsia="Astra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rFonts w:eastAsia="Astra"/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19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19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19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25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pacing w:before="18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pacing w:before="18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pacing w:before="18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25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24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25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25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31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31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27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289" w:hanging="289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jc w:val="both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585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289" w:hanging="289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jc w:val="both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561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jc w:val="both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53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jc w:val="both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53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jc w:val="both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53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jc w:val="both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3E37F7">
        <w:trPr>
          <w:trHeight w:val="1719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b/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3E37F7">
            <w:pPr>
              <w:snapToGrid w:val="0"/>
              <w:spacing w:before="240" w:after="120"/>
              <w:ind w:right="11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b/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b/>
                <w:sz w:val="26"/>
                <w:szCs w:val="26"/>
              </w:rPr>
            </w:pPr>
          </w:p>
        </w:tc>
      </w:tr>
    </w:tbl>
    <w:p w:rsidR="001C7A72" w:rsidRPr="003E37F7" w:rsidRDefault="001C7A72" w:rsidP="001C7A72">
      <w:pPr>
        <w:rPr>
          <w:b/>
        </w:rPr>
      </w:pPr>
    </w:p>
    <w:p w:rsidR="001C7A72" w:rsidRPr="003E37F7" w:rsidRDefault="001C7A72" w:rsidP="001C7A72"/>
    <w:p w:rsidR="001C7A72" w:rsidRPr="003E37F7" w:rsidRDefault="001C7A72" w:rsidP="001C7A72"/>
    <w:p w:rsidR="00BD00A9" w:rsidRPr="003E37F7" w:rsidRDefault="001C7A72" w:rsidP="00CC0904">
      <w:pPr>
        <w:tabs>
          <w:tab w:val="left" w:pos="5710"/>
        </w:tabs>
        <w:sectPr w:rsidR="00BD00A9" w:rsidRPr="003E37F7" w:rsidSect="008940C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567" w:right="567" w:bottom="567" w:left="1134" w:header="709" w:footer="833" w:gutter="0"/>
          <w:pgNumType w:start="1" w:chapStyle="1"/>
          <w:cols w:space="708"/>
          <w:titlePg/>
          <w:docGrid w:linePitch="360"/>
        </w:sectPr>
      </w:pPr>
      <w:r w:rsidRPr="003E37F7">
        <w:tab/>
      </w:r>
    </w:p>
    <w:p w:rsidR="000746AB" w:rsidRPr="003E37F7" w:rsidRDefault="000746AB" w:rsidP="000746AB">
      <w:pPr>
        <w:jc w:val="center"/>
        <w:rPr>
          <w:sz w:val="26"/>
          <w:szCs w:val="26"/>
        </w:rPr>
      </w:pPr>
      <w:bookmarkStart w:id="3" w:name="r3"/>
      <w:bookmarkEnd w:id="3"/>
      <w:r w:rsidRPr="003E37F7">
        <w:rPr>
          <w:sz w:val="26"/>
          <w:szCs w:val="26"/>
        </w:rPr>
        <w:lastRenderedPageBreak/>
        <w:t>Содержание</w:t>
      </w:r>
    </w:p>
    <w:p w:rsidR="00D540C9" w:rsidRPr="003E37F7" w:rsidRDefault="00D540C9" w:rsidP="00CD151B">
      <w:bookmarkStart w:id="4" w:name="_Toc504989074"/>
    </w:p>
    <w:tbl>
      <w:tblPr>
        <w:tblW w:w="10259" w:type="dxa"/>
        <w:tblInd w:w="-318" w:type="dxa"/>
        <w:tblLayout w:type="fixed"/>
        <w:tblLook w:val="0000"/>
      </w:tblPr>
      <w:tblGrid>
        <w:gridCol w:w="567"/>
        <w:gridCol w:w="285"/>
        <w:gridCol w:w="707"/>
        <w:gridCol w:w="7798"/>
        <w:gridCol w:w="850"/>
        <w:gridCol w:w="52"/>
      </w:tblGrid>
      <w:tr w:rsidR="00777189" w:rsidRPr="003E37F7" w:rsidTr="009A584F">
        <w:trPr>
          <w:gridBefore w:val="1"/>
          <w:wBefore w:w="567" w:type="dxa"/>
        </w:trPr>
        <w:tc>
          <w:tcPr>
            <w:tcW w:w="992" w:type="dxa"/>
            <w:gridSpan w:val="2"/>
            <w:shd w:val="clear" w:color="auto" w:fill="auto"/>
          </w:tcPr>
          <w:p w:rsidR="00777189" w:rsidRPr="003E37F7" w:rsidRDefault="00777189" w:rsidP="00777189">
            <w:pPr>
              <w:pStyle w:val="12"/>
              <w:snapToGrid w:val="0"/>
              <w:spacing w:before="120"/>
              <w:ind w:left="-73" w:right="-62"/>
            </w:pPr>
            <w:bookmarkStart w:id="5" w:name="_Toc504989066"/>
          </w:p>
        </w:tc>
        <w:tc>
          <w:tcPr>
            <w:tcW w:w="7798" w:type="dxa"/>
            <w:shd w:val="clear" w:color="auto" w:fill="auto"/>
          </w:tcPr>
          <w:p w:rsidR="00777189" w:rsidRPr="003E37F7" w:rsidRDefault="00777189" w:rsidP="00777189">
            <w:pPr>
              <w:widowControl w:val="0"/>
              <w:suppressAutoHyphens/>
              <w:snapToGrid w:val="0"/>
              <w:spacing w:before="120"/>
              <w:ind w:left="5" w:right="5"/>
            </w:pPr>
          </w:p>
        </w:tc>
        <w:tc>
          <w:tcPr>
            <w:tcW w:w="902" w:type="dxa"/>
            <w:gridSpan w:val="2"/>
            <w:shd w:val="clear" w:color="auto" w:fill="auto"/>
          </w:tcPr>
          <w:p w:rsidR="00777189" w:rsidRPr="003E37F7" w:rsidRDefault="00777189" w:rsidP="005C40CF">
            <w:pPr>
              <w:snapToGrid w:val="0"/>
              <w:spacing w:before="120"/>
            </w:pPr>
            <w:r w:rsidRPr="003E37F7">
              <w:rPr>
                <w:sz w:val="26"/>
                <w:szCs w:val="26"/>
              </w:rPr>
              <w:t>Стр.</w:t>
            </w:r>
          </w:p>
        </w:tc>
      </w:tr>
      <w:tr w:rsidR="009A584F" w:rsidRPr="00AE6017" w:rsidTr="009A584F">
        <w:trPr>
          <w:gridAfter w:val="1"/>
          <w:wAfter w:w="52" w:type="dxa"/>
          <w:trHeight w:val="401"/>
        </w:trPr>
        <w:tc>
          <w:tcPr>
            <w:tcW w:w="852" w:type="dxa"/>
            <w:gridSpan w:val="2"/>
            <w:shd w:val="clear" w:color="auto" w:fill="auto"/>
          </w:tcPr>
          <w:p w:rsidR="009A584F" w:rsidRDefault="009A584F" w:rsidP="000C33AC">
            <w:pPr>
              <w:snapToGrid w:val="0"/>
              <w:spacing w:before="120"/>
              <w:ind w:left="284"/>
              <w:jc w:val="center"/>
              <w:rPr>
                <w:sz w:val="26"/>
                <w:szCs w:val="26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:rsidR="009A584F" w:rsidRPr="00DD5D3F" w:rsidRDefault="009A584F" w:rsidP="000C33AC">
            <w:pPr>
              <w:snapToGrid w:val="0"/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Введение</w:t>
            </w:r>
          </w:p>
        </w:tc>
        <w:tc>
          <w:tcPr>
            <w:tcW w:w="850" w:type="dxa"/>
            <w:shd w:val="clear" w:color="auto" w:fill="auto"/>
          </w:tcPr>
          <w:p w:rsidR="009A584F" w:rsidRPr="00AE6017" w:rsidRDefault="00041889" w:rsidP="00BD23FA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B46CD" w:rsidRPr="00AE6017" w:rsidTr="009A584F">
        <w:trPr>
          <w:gridAfter w:val="1"/>
          <w:wAfter w:w="52" w:type="dxa"/>
          <w:trHeight w:val="401"/>
        </w:trPr>
        <w:tc>
          <w:tcPr>
            <w:tcW w:w="852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jc w:val="both"/>
              <w:rPr>
                <w:sz w:val="26"/>
                <w:szCs w:val="26"/>
              </w:rPr>
            </w:pPr>
            <w:r w:rsidRPr="00DD5D3F">
              <w:rPr>
                <w:sz w:val="26"/>
                <w:szCs w:val="26"/>
              </w:rPr>
              <w:t>Положение о характеристиках планируемого развития территории, в том числе о плотности и параметрах застройки территории (в пределах, уст</w:t>
            </w:r>
            <w:r w:rsidRPr="00DD5D3F">
              <w:rPr>
                <w:sz w:val="26"/>
                <w:szCs w:val="26"/>
              </w:rPr>
              <w:t>а</w:t>
            </w:r>
            <w:r w:rsidRPr="00DD5D3F">
              <w:rPr>
                <w:sz w:val="26"/>
                <w:szCs w:val="26"/>
              </w:rPr>
              <w:t>новленных градостроительным регламентом), о характеристиках объе</w:t>
            </w:r>
            <w:r w:rsidRPr="00DD5D3F">
              <w:rPr>
                <w:sz w:val="26"/>
                <w:szCs w:val="26"/>
              </w:rPr>
              <w:t>к</w:t>
            </w:r>
            <w:r w:rsidRPr="00DD5D3F">
              <w:rPr>
                <w:sz w:val="26"/>
                <w:szCs w:val="26"/>
              </w:rPr>
              <w:t>тов капитального строительства жилого, производственного, обществе</w:t>
            </w:r>
            <w:r w:rsidRPr="00DD5D3F">
              <w:rPr>
                <w:sz w:val="26"/>
                <w:szCs w:val="26"/>
              </w:rPr>
              <w:t>н</w:t>
            </w:r>
            <w:r w:rsidRPr="00DD5D3F">
              <w:rPr>
                <w:sz w:val="26"/>
                <w:szCs w:val="26"/>
              </w:rPr>
              <w:t>но-делового и иного назначения, и необходимых для функционирования таких объектов и обеспечения жизнедеятельности граждан объектов ко</w:t>
            </w:r>
            <w:r w:rsidRPr="00DD5D3F">
              <w:rPr>
                <w:sz w:val="26"/>
                <w:szCs w:val="26"/>
              </w:rPr>
              <w:t>м</w:t>
            </w:r>
            <w:r w:rsidRPr="00DD5D3F">
              <w:rPr>
                <w:sz w:val="26"/>
                <w:szCs w:val="26"/>
              </w:rPr>
              <w:t>мунальной, транспортной, социальной инфраструктур</w:t>
            </w:r>
            <w:r w:rsidRPr="00DD5D3F">
              <w:rPr>
                <w:sz w:val="26"/>
                <w:szCs w:val="26"/>
              </w:rPr>
              <w:tab/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041889" w:rsidP="000C33AC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B46CD" w:rsidRPr="00AE6017" w:rsidTr="009A584F">
        <w:trPr>
          <w:gridAfter w:val="1"/>
          <w:wAfter w:w="52" w:type="dxa"/>
          <w:trHeight w:val="401"/>
        </w:trPr>
        <w:tc>
          <w:tcPr>
            <w:tcW w:w="852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jc w:val="both"/>
              <w:rPr>
                <w:sz w:val="26"/>
                <w:szCs w:val="26"/>
              </w:rPr>
            </w:pPr>
            <w:r w:rsidRPr="00DD5D3F">
              <w:rPr>
                <w:sz w:val="26"/>
                <w:szCs w:val="26"/>
              </w:rPr>
              <w:t>Современное и проектное использование территории</w:t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9B46CD" w:rsidP="000C33AC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B46CD" w:rsidRPr="00AE6017" w:rsidTr="009A584F">
        <w:trPr>
          <w:gridAfter w:val="1"/>
          <w:wAfter w:w="52" w:type="dxa"/>
          <w:trHeight w:val="153"/>
        </w:trPr>
        <w:tc>
          <w:tcPr>
            <w:tcW w:w="852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Красные линии</w:t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9B46CD" w:rsidP="000C33AC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B46CD" w:rsidRPr="00AE6017" w:rsidTr="009A584F">
        <w:trPr>
          <w:gridAfter w:val="1"/>
          <w:wAfter w:w="52" w:type="dxa"/>
          <w:trHeight w:val="401"/>
        </w:trPr>
        <w:tc>
          <w:tcPr>
            <w:tcW w:w="852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jc w:val="both"/>
              <w:rPr>
                <w:sz w:val="26"/>
                <w:szCs w:val="26"/>
              </w:rPr>
            </w:pPr>
            <w:r w:rsidRPr="00DD5D3F">
              <w:rPr>
                <w:sz w:val="26"/>
                <w:szCs w:val="26"/>
              </w:rPr>
              <w:t>Жилищный фонд и учреждения обслуживания</w:t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041889" w:rsidP="000C33AC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9B46CD" w:rsidRPr="00AE6017" w:rsidTr="009A584F">
        <w:trPr>
          <w:gridAfter w:val="1"/>
          <w:wAfter w:w="52" w:type="dxa"/>
          <w:trHeight w:val="401"/>
        </w:trPr>
        <w:tc>
          <w:tcPr>
            <w:tcW w:w="852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jc w:val="both"/>
              <w:rPr>
                <w:sz w:val="26"/>
                <w:szCs w:val="26"/>
              </w:rPr>
            </w:pPr>
            <w:r w:rsidRPr="00DD5D3F">
              <w:rPr>
                <w:sz w:val="26"/>
                <w:szCs w:val="26"/>
              </w:rPr>
              <w:t>Транспортная инфраструктура</w:t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9B46CD" w:rsidP="000C33AC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B46CD" w:rsidRPr="00AE6017" w:rsidTr="009A584F">
        <w:trPr>
          <w:gridAfter w:val="1"/>
          <w:wAfter w:w="52" w:type="dxa"/>
          <w:trHeight w:val="401"/>
        </w:trPr>
        <w:tc>
          <w:tcPr>
            <w:tcW w:w="852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jc w:val="both"/>
              <w:rPr>
                <w:sz w:val="26"/>
                <w:szCs w:val="26"/>
              </w:rPr>
            </w:pPr>
            <w:r w:rsidRPr="00DD5D3F">
              <w:rPr>
                <w:sz w:val="26"/>
                <w:szCs w:val="26"/>
              </w:rPr>
              <w:t>Инженерная инфраструктура</w:t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9B46CD" w:rsidP="000C33AC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B46CD" w:rsidRPr="00AE6017" w:rsidTr="009A584F">
        <w:trPr>
          <w:gridAfter w:val="1"/>
          <w:wAfter w:w="52" w:type="dxa"/>
          <w:trHeight w:val="401"/>
        </w:trPr>
        <w:tc>
          <w:tcPr>
            <w:tcW w:w="852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120"/>
              <w:jc w:val="both"/>
              <w:rPr>
                <w:sz w:val="26"/>
                <w:szCs w:val="26"/>
              </w:rPr>
            </w:pPr>
            <w:r w:rsidRPr="00DD5D3F">
              <w:rPr>
                <w:sz w:val="26"/>
                <w:szCs w:val="26"/>
              </w:rPr>
              <w:t>Инженерная подготовка территории</w:t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041889" w:rsidP="000C33AC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B46CD" w:rsidRPr="00AE6017" w:rsidTr="009A584F">
        <w:trPr>
          <w:gridAfter w:val="1"/>
          <w:wAfter w:w="52" w:type="dxa"/>
          <w:trHeight w:val="401"/>
        </w:trPr>
        <w:tc>
          <w:tcPr>
            <w:tcW w:w="852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60"/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60"/>
              <w:jc w:val="both"/>
              <w:rPr>
                <w:sz w:val="26"/>
                <w:szCs w:val="26"/>
              </w:rPr>
            </w:pPr>
            <w:r w:rsidRPr="00DD5D3F">
              <w:rPr>
                <w:sz w:val="26"/>
                <w:szCs w:val="26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9B46CD" w:rsidP="000C33AC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B46CD" w:rsidRPr="00AE6017" w:rsidTr="009A584F">
        <w:trPr>
          <w:gridAfter w:val="1"/>
          <w:wAfter w:w="52" w:type="dxa"/>
          <w:trHeight w:val="401"/>
        </w:trPr>
        <w:tc>
          <w:tcPr>
            <w:tcW w:w="852" w:type="dxa"/>
            <w:gridSpan w:val="2"/>
            <w:shd w:val="clear" w:color="auto" w:fill="auto"/>
          </w:tcPr>
          <w:p w:rsidR="009B46CD" w:rsidRDefault="009B46CD" w:rsidP="000C33AC">
            <w:pPr>
              <w:snapToGrid w:val="0"/>
              <w:spacing w:before="60"/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1.8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DD5D3F" w:rsidRDefault="009B46CD" w:rsidP="000C33AC">
            <w:pPr>
              <w:snapToGrid w:val="0"/>
              <w:spacing w:before="60"/>
              <w:jc w:val="both"/>
              <w:rPr>
                <w:sz w:val="26"/>
                <w:szCs w:val="26"/>
              </w:rPr>
            </w:pPr>
            <w:r w:rsidRPr="00DD5D3F">
              <w:rPr>
                <w:sz w:val="26"/>
                <w:szCs w:val="26"/>
              </w:rPr>
              <w:t>Санитарная очистка территории</w:t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9B46CD" w:rsidP="000C33AC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9B46CD" w:rsidRPr="00AE6017" w:rsidTr="009A584F">
        <w:trPr>
          <w:gridAfter w:val="1"/>
          <w:wAfter w:w="52" w:type="dxa"/>
          <w:trHeight w:val="401"/>
        </w:trPr>
        <w:tc>
          <w:tcPr>
            <w:tcW w:w="852" w:type="dxa"/>
            <w:gridSpan w:val="2"/>
            <w:shd w:val="clear" w:color="auto" w:fill="auto"/>
          </w:tcPr>
          <w:p w:rsidR="009B46CD" w:rsidRDefault="009B46CD" w:rsidP="000C33AC">
            <w:pPr>
              <w:snapToGrid w:val="0"/>
              <w:spacing w:before="60"/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DD5D3F" w:rsidRDefault="009B46CD" w:rsidP="000C33AC">
            <w:pPr>
              <w:snapToGrid w:val="0"/>
              <w:spacing w:before="60"/>
              <w:jc w:val="both"/>
              <w:rPr>
                <w:sz w:val="26"/>
                <w:szCs w:val="26"/>
              </w:rPr>
            </w:pPr>
            <w:r w:rsidRPr="00DD5D3F">
              <w:rPr>
                <w:sz w:val="26"/>
                <w:szCs w:val="26"/>
              </w:rPr>
              <w:t>Положение об очередности планируемого развития территории, соде</w:t>
            </w:r>
            <w:r w:rsidRPr="00DD5D3F">
              <w:rPr>
                <w:sz w:val="26"/>
                <w:szCs w:val="26"/>
              </w:rPr>
              <w:t>р</w:t>
            </w:r>
            <w:r w:rsidRPr="00DD5D3F">
              <w:rPr>
                <w:sz w:val="26"/>
                <w:szCs w:val="26"/>
              </w:rPr>
              <w:t>жащее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</w:t>
            </w:r>
            <w:r w:rsidRPr="00DD5D3F">
              <w:rPr>
                <w:sz w:val="26"/>
                <w:szCs w:val="26"/>
              </w:rPr>
              <w:t>е</w:t>
            </w:r>
            <w:r w:rsidRPr="00DD5D3F">
              <w:rPr>
                <w:sz w:val="26"/>
                <w:szCs w:val="26"/>
              </w:rPr>
              <w:t>обходимых для функционирования таких объектов и обеспечения жизн</w:t>
            </w:r>
            <w:r w:rsidRPr="00DD5D3F">
              <w:rPr>
                <w:sz w:val="26"/>
                <w:szCs w:val="26"/>
              </w:rPr>
              <w:t>е</w:t>
            </w:r>
            <w:r w:rsidRPr="00DD5D3F">
              <w:rPr>
                <w:sz w:val="26"/>
                <w:szCs w:val="26"/>
              </w:rPr>
              <w:t>деятельности граждан объектов коммунальной, транспортной, социал</w:t>
            </w:r>
            <w:r w:rsidRPr="00DD5D3F">
              <w:rPr>
                <w:sz w:val="26"/>
                <w:szCs w:val="26"/>
              </w:rPr>
              <w:t>ь</w:t>
            </w:r>
            <w:r w:rsidRPr="00DD5D3F">
              <w:rPr>
                <w:sz w:val="26"/>
                <w:szCs w:val="26"/>
              </w:rPr>
              <w:t>ной инфраструктур</w:t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041889" w:rsidP="000C33AC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9B46CD" w:rsidRPr="00AE6017" w:rsidTr="009A584F">
        <w:trPr>
          <w:gridAfter w:val="1"/>
          <w:wAfter w:w="52" w:type="dxa"/>
          <w:trHeight w:val="401"/>
        </w:trPr>
        <w:tc>
          <w:tcPr>
            <w:tcW w:w="852" w:type="dxa"/>
            <w:gridSpan w:val="2"/>
            <w:shd w:val="clear" w:color="auto" w:fill="auto"/>
          </w:tcPr>
          <w:p w:rsidR="009B46CD" w:rsidRDefault="009B46CD" w:rsidP="000C33AC">
            <w:pPr>
              <w:snapToGrid w:val="0"/>
              <w:spacing w:before="60"/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DD5D3F" w:rsidRDefault="009B46CD" w:rsidP="000C33AC">
            <w:pPr>
              <w:snapToGrid w:val="0"/>
              <w:spacing w:before="60"/>
              <w:jc w:val="both"/>
              <w:rPr>
                <w:sz w:val="26"/>
                <w:szCs w:val="26"/>
              </w:rPr>
            </w:pPr>
            <w:r w:rsidRPr="00DD5D3F">
              <w:rPr>
                <w:sz w:val="26"/>
                <w:szCs w:val="26"/>
              </w:rPr>
              <w:t>Технико-экономические показатели проекта планировки</w:t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9B46CD" w:rsidP="000C33AC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9B46CD" w:rsidRPr="00AE6017" w:rsidTr="009A584F">
        <w:trPr>
          <w:gridAfter w:val="1"/>
          <w:wAfter w:w="52" w:type="dxa"/>
          <w:trHeight w:val="401"/>
        </w:trPr>
        <w:tc>
          <w:tcPr>
            <w:tcW w:w="852" w:type="dxa"/>
            <w:gridSpan w:val="2"/>
            <w:shd w:val="clear" w:color="auto" w:fill="auto"/>
          </w:tcPr>
          <w:p w:rsidR="009B46CD" w:rsidRPr="00AE6017" w:rsidRDefault="009B46CD" w:rsidP="009A584F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AE6017" w:rsidRDefault="009B46CD" w:rsidP="00BD23FA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9B46CD" w:rsidRPr="00AE6017" w:rsidRDefault="009B46CD" w:rsidP="00A00D4A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46CD" w:rsidRPr="00AE6017" w:rsidTr="009A584F">
        <w:trPr>
          <w:gridAfter w:val="1"/>
          <w:wAfter w:w="52" w:type="dxa"/>
        </w:trPr>
        <w:tc>
          <w:tcPr>
            <w:tcW w:w="852" w:type="dxa"/>
            <w:gridSpan w:val="2"/>
            <w:shd w:val="clear" w:color="auto" w:fill="auto"/>
          </w:tcPr>
          <w:p w:rsidR="009B46CD" w:rsidRPr="00AE6017" w:rsidRDefault="009B46CD" w:rsidP="007D4F6D">
            <w:pPr>
              <w:snapToGrid w:val="0"/>
              <w:spacing w:before="80"/>
              <w:ind w:left="289" w:hanging="289"/>
              <w:jc w:val="both"/>
              <w:rPr>
                <w:sz w:val="26"/>
                <w:szCs w:val="26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AE6017" w:rsidRDefault="009B46CD" w:rsidP="007D4F6D">
            <w:pPr>
              <w:tabs>
                <w:tab w:val="left" w:pos="709"/>
              </w:tabs>
              <w:snapToGrid w:val="0"/>
              <w:spacing w:before="80"/>
              <w:rPr>
                <w:b/>
                <w:sz w:val="26"/>
                <w:szCs w:val="26"/>
              </w:rPr>
            </w:pPr>
            <w:r w:rsidRPr="00AE6017">
              <w:rPr>
                <w:b/>
                <w:sz w:val="26"/>
                <w:szCs w:val="26"/>
              </w:rPr>
              <w:t>Приложения</w:t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9B46CD" w:rsidP="005B1A60">
            <w:pPr>
              <w:pStyle w:val="31"/>
              <w:snapToGrid w:val="0"/>
              <w:spacing w:before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46CD" w:rsidRPr="00AE6017" w:rsidTr="009A584F">
        <w:trPr>
          <w:gridAfter w:val="1"/>
          <w:wAfter w:w="52" w:type="dxa"/>
        </w:trPr>
        <w:tc>
          <w:tcPr>
            <w:tcW w:w="852" w:type="dxa"/>
            <w:gridSpan w:val="2"/>
            <w:shd w:val="clear" w:color="auto" w:fill="auto"/>
          </w:tcPr>
          <w:p w:rsidR="009B46CD" w:rsidRPr="00D35125" w:rsidRDefault="009B46CD" w:rsidP="000C33AC">
            <w:pPr>
              <w:snapToGrid w:val="0"/>
              <w:spacing w:before="60"/>
              <w:ind w:left="284"/>
              <w:jc w:val="center"/>
              <w:rPr>
                <w:sz w:val="26"/>
                <w:szCs w:val="26"/>
              </w:rPr>
            </w:pPr>
            <w:r w:rsidRPr="00D35125">
              <w:rPr>
                <w:sz w:val="26"/>
                <w:szCs w:val="26"/>
              </w:rPr>
              <w:t>А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D35125" w:rsidRDefault="009B46CD" w:rsidP="000C33AC">
            <w:pPr>
              <w:snapToGrid w:val="0"/>
              <w:spacing w:before="40" w:line="32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Задание на подготовку документации по планировке территории</w:t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9B46CD" w:rsidP="00A00D4A">
            <w:pPr>
              <w:pStyle w:val="31"/>
              <w:snapToGrid w:val="0"/>
              <w:spacing w:before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9B46CD" w:rsidRPr="00AE6017" w:rsidTr="009A584F">
        <w:trPr>
          <w:gridAfter w:val="1"/>
          <w:wAfter w:w="52" w:type="dxa"/>
        </w:trPr>
        <w:tc>
          <w:tcPr>
            <w:tcW w:w="852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40" w:line="320" w:lineRule="exact"/>
              <w:rPr>
                <w:sz w:val="26"/>
                <w:szCs w:val="26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7324F7" w:rsidRDefault="009B46CD" w:rsidP="000C33AC">
            <w:pPr>
              <w:snapToGrid w:val="0"/>
              <w:spacing w:before="40" w:line="320" w:lineRule="exact"/>
              <w:jc w:val="both"/>
              <w:rPr>
                <w:sz w:val="26"/>
                <w:szCs w:val="26"/>
              </w:rPr>
            </w:pPr>
            <w:r w:rsidRPr="007324F7">
              <w:rPr>
                <w:sz w:val="26"/>
                <w:szCs w:val="26"/>
              </w:rPr>
              <w:t>Таблица регистрации изменений</w:t>
            </w:r>
          </w:p>
        </w:tc>
        <w:tc>
          <w:tcPr>
            <w:tcW w:w="850" w:type="dxa"/>
            <w:shd w:val="clear" w:color="auto" w:fill="auto"/>
          </w:tcPr>
          <w:p w:rsidR="009B46CD" w:rsidRPr="00AE6017" w:rsidRDefault="00765221" w:rsidP="008C1C42">
            <w:pPr>
              <w:pStyle w:val="31"/>
              <w:snapToGrid w:val="0"/>
              <w:spacing w:before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C1C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B46CD" w:rsidRPr="00AE6017" w:rsidTr="009A584F">
        <w:trPr>
          <w:gridAfter w:val="1"/>
          <w:wAfter w:w="52" w:type="dxa"/>
        </w:trPr>
        <w:tc>
          <w:tcPr>
            <w:tcW w:w="852" w:type="dxa"/>
            <w:gridSpan w:val="2"/>
            <w:shd w:val="clear" w:color="auto" w:fill="auto"/>
          </w:tcPr>
          <w:p w:rsidR="009B46CD" w:rsidRDefault="009B46CD" w:rsidP="007D4F6D">
            <w:pPr>
              <w:snapToGrid w:val="0"/>
              <w:spacing w:before="80"/>
              <w:ind w:left="289" w:hanging="289"/>
              <w:jc w:val="both"/>
              <w:rPr>
                <w:sz w:val="26"/>
                <w:szCs w:val="26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7E3031" w:rsidRDefault="009B46CD" w:rsidP="009B7878">
            <w:pPr>
              <w:autoSpaceDE w:val="0"/>
              <w:autoSpaceDN w:val="0"/>
              <w:adjustRightIn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9B46CD" w:rsidRDefault="009B46CD" w:rsidP="00A00D4A">
            <w:pPr>
              <w:pStyle w:val="31"/>
              <w:snapToGrid w:val="0"/>
              <w:spacing w:before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46CD" w:rsidRPr="00AE6017" w:rsidTr="009A584F">
        <w:trPr>
          <w:gridAfter w:val="1"/>
          <w:wAfter w:w="52" w:type="dxa"/>
        </w:trPr>
        <w:tc>
          <w:tcPr>
            <w:tcW w:w="852" w:type="dxa"/>
            <w:gridSpan w:val="2"/>
            <w:shd w:val="clear" w:color="auto" w:fill="auto"/>
          </w:tcPr>
          <w:p w:rsidR="009B46CD" w:rsidRPr="007E3031" w:rsidRDefault="009B46CD" w:rsidP="00AC3E03">
            <w:pPr>
              <w:snapToGrid w:val="0"/>
              <w:spacing w:before="120"/>
              <w:jc w:val="both"/>
              <w:rPr>
                <w:sz w:val="26"/>
                <w:szCs w:val="26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7E3031" w:rsidRDefault="009B46CD" w:rsidP="00AC3E03">
            <w:pPr>
              <w:autoSpaceDE w:val="0"/>
              <w:autoSpaceDN w:val="0"/>
              <w:adjustRightIn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9B46CD" w:rsidRPr="00AE6017" w:rsidRDefault="009B46CD" w:rsidP="00AC3E03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46CD" w:rsidRPr="00AE6017" w:rsidTr="009A584F">
        <w:trPr>
          <w:gridAfter w:val="1"/>
          <w:wAfter w:w="52" w:type="dxa"/>
        </w:trPr>
        <w:tc>
          <w:tcPr>
            <w:tcW w:w="852" w:type="dxa"/>
            <w:gridSpan w:val="2"/>
            <w:shd w:val="clear" w:color="auto" w:fill="auto"/>
          </w:tcPr>
          <w:p w:rsidR="009B46CD" w:rsidRPr="00AE6017" w:rsidRDefault="009B46CD" w:rsidP="00AC3E03">
            <w:pPr>
              <w:snapToGrid w:val="0"/>
              <w:spacing w:before="120"/>
              <w:jc w:val="both"/>
              <w:rPr>
                <w:sz w:val="26"/>
                <w:szCs w:val="26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:rsidR="009B46CD" w:rsidRPr="00AE6017" w:rsidRDefault="009B46CD" w:rsidP="00AC3E03">
            <w:pPr>
              <w:autoSpaceDE w:val="0"/>
              <w:autoSpaceDN w:val="0"/>
              <w:adjustRightIn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9B46CD" w:rsidRPr="00AE6017" w:rsidRDefault="009B46CD" w:rsidP="00BF321F">
            <w:pPr>
              <w:pStyle w:val="31"/>
              <w:snapToGrid w:val="0"/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00D4A" w:rsidRPr="00A00D4A" w:rsidRDefault="00A00D4A" w:rsidP="00A00D4A">
      <w:bookmarkStart w:id="6" w:name="_Toc118281229"/>
      <w:bookmarkStart w:id="7" w:name="_Toc118281854"/>
      <w:bookmarkStart w:id="8" w:name="_Toc118282067"/>
      <w:bookmarkStart w:id="9" w:name="_Toc118282387"/>
      <w:bookmarkStart w:id="10" w:name="_Toc119420610"/>
      <w:bookmarkEnd w:id="4"/>
      <w:bookmarkEnd w:id="5"/>
    </w:p>
    <w:bookmarkEnd w:id="6"/>
    <w:bookmarkEnd w:id="7"/>
    <w:bookmarkEnd w:id="8"/>
    <w:bookmarkEnd w:id="9"/>
    <w:bookmarkEnd w:id="10"/>
    <w:p w:rsidR="00BD4DC5" w:rsidRDefault="00BD4DC5" w:rsidP="00BD4DC5">
      <w:pPr>
        <w:widowControl w:val="0"/>
        <w:snapToGrid w:val="0"/>
        <w:spacing w:before="80"/>
        <w:ind w:left="1040"/>
        <w:jc w:val="both"/>
      </w:pPr>
    </w:p>
    <w:p w:rsidR="009A584F" w:rsidRDefault="009A584F" w:rsidP="00BD4DC5">
      <w:pPr>
        <w:widowControl w:val="0"/>
        <w:snapToGrid w:val="0"/>
        <w:spacing w:before="80"/>
        <w:ind w:left="1040"/>
        <w:jc w:val="both"/>
      </w:pPr>
    </w:p>
    <w:p w:rsidR="009A584F" w:rsidRDefault="009A584F" w:rsidP="00BD4DC5">
      <w:pPr>
        <w:widowControl w:val="0"/>
        <w:snapToGrid w:val="0"/>
        <w:spacing w:before="80"/>
        <w:ind w:left="1040"/>
        <w:jc w:val="both"/>
      </w:pPr>
    </w:p>
    <w:p w:rsidR="009A584F" w:rsidRPr="00DD5D3F" w:rsidRDefault="009A584F" w:rsidP="009A584F">
      <w:pPr>
        <w:pStyle w:val="10"/>
      </w:pPr>
      <w:bookmarkStart w:id="11" w:name="_Toc77846253"/>
      <w:r w:rsidRPr="00DD5D3F">
        <w:lastRenderedPageBreak/>
        <w:t>Введение</w:t>
      </w:r>
      <w:bookmarkEnd w:id="11"/>
    </w:p>
    <w:p w:rsidR="009A584F" w:rsidRPr="003A0893" w:rsidRDefault="009A584F" w:rsidP="009A584F">
      <w:pPr>
        <w:spacing w:line="360" w:lineRule="auto"/>
        <w:ind w:firstLine="680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Проект планировки территории разрабатывается в границах земельных уч</w:t>
      </w:r>
      <w:r w:rsidRPr="003A0893">
        <w:rPr>
          <w:sz w:val="26"/>
          <w:szCs w:val="26"/>
        </w:rPr>
        <w:t>а</w:t>
      </w:r>
      <w:r w:rsidRPr="003A0893">
        <w:rPr>
          <w:sz w:val="26"/>
          <w:szCs w:val="26"/>
        </w:rPr>
        <w:t xml:space="preserve">стков с кадастровыми номерами 74:25:0308101:170, 74:25:0308101:172, 74:25:0308101:152, 74:25:0308101:179, 74:25:0308101:499, 74:25:0308101:22, 74:25:0308101:30, 74:25:0308101:168, 74:25:0308101:173, 74:25:0308101:75, 74:25:0308101:9, 74:25:0308101:31, 74:25:0308101:145, 74:25:0308101:169, 74:25:0308101:498, 74:25:0308101:503, 74:25:0308101:7, 74:25:0308101:83, 74:25:0308101:177, 74:25:0308101:32, 74:25:0308101:179, 74:25:0308101:14  и </w:t>
      </w:r>
      <w:r w:rsidR="000E0111" w:rsidRPr="000E0111">
        <w:rPr>
          <w:sz w:val="26"/>
          <w:szCs w:val="26"/>
        </w:rPr>
        <w:t>з</w:t>
      </w:r>
      <w:r w:rsidR="000E0111" w:rsidRPr="000E0111">
        <w:rPr>
          <w:sz w:val="26"/>
          <w:szCs w:val="26"/>
        </w:rPr>
        <w:t>е</w:t>
      </w:r>
      <w:r w:rsidR="000E0111" w:rsidRPr="000E0111">
        <w:rPr>
          <w:sz w:val="26"/>
          <w:szCs w:val="26"/>
        </w:rPr>
        <w:t>мель, находящихся в государственной или муниципальной собственности или гос</w:t>
      </w:r>
      <w:r w:rsidR="000E0111" w:rsidRPr="000E0111">
        <w:rPr>
          <w:sz w:val="26"/>
          <w:szCs w:val="26"/>
        </w:rPr>
        <w:t>у</w:t>
      </w:r>
      <w:r w:rsidR="000E0111" w:rsidRPr="000E0111">
        <w:rPr>
          <w:sz w:val="26"/>
          <w:szCs w:val="26"/>
        </w:rPr>
        <w:t>дарственная собственн</w:t>
      </w:r>
      <w:r w:rsidR="00D40A0C">
        <w:rPr>
          <w:sz w:val="26"/>
          <w:szCs w:val="26"/>
        </w:rPr>
        <w:t>ость на которые не разграничена</w:t>
      </w:r>
      <w:r w:rsidRPr="003A0893">
        <w:rPr>
          <w:sz w:val="26"/>
          <w:szCs w:val="26"/>
        </w:rPr>
        <w:t xml:space="preserve">. </w:t>
      </w:r>
    </w:p>
    <w:p w:rsidR="009A584F" w:rsidRPr="003A0893" w:rsidRDefault="009A584F" w:rsidP="009A584F">
      <w:pPr>
        <w:spacing w:line="360" w:lineRule="auto"/>
        <w:ind w:firstLine="680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Подготовка документации по планировке территории осуществляется в целях обеспечения устойчивого развития территории, выделения элементов планирово</w:t>
      </w:r>
      <w:r w:rsidRPr="003A0893">
        <w:rPr>
          <w:sz w:val="26"/>
          <w:szCs w:val="26"/>
        </w:rPr>
        <w:t>ч</w:t>
      </w:r>
      <w:r w:rsidRPr="003A0893">
        <w:rPr>
          <w:sz w:val="26"/>
          <w:szCs w:val="26"/>
        </w:rPr>
        <w:t>ной структуры, установления параметров планируемого развития элементов план</w:t>
      </w:r>
      <w:r w:rsidRPr="003A0893">
        <w:rPr>
          <w:sz w:val="26"/>
          <w:szCs w:val="26"/>
        </w:rPr>
        <w:t>и</w:t>
      </w:r>
      <w:r w:rsidRPr="003A0893">
        <w:rPr>
          <w:sz w:val="26"/>
          <w:szCs w:val="26"/>
        </w:rPr>
        <w:t xml:space="preserve">ровочной структуры территории. </w:t>
      </w:r>
    </w:p>
    <w:p w:rsidR="009A584F" w:rsidRPr="003A0893" w:rsidRDefault="009A584F" w:rsidP="009A584F">
      <w:pPr>
        <w:spacing w:line="276" w:lineRule="auto"/>
        <w:ind w:firstLine="567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Задачи проекта:</w:t>
      </w:r>
    </w:p>
    <w:p w:rsidR="008961FC" w:rsidRDefault="009A584F" w:rsidP="00041889">
      <w:pPr>
        <w:numPr>
          <w:ilvl w:val="0"/>
          <w:numId w:val="11"/>
        </w:numPr>
        <w:ind w:left="1037" w:hanging="357"/>
        <w:rPr>
          <w:sz w:val="26"/>
          <w:szCs w:val="26"/>
        </w:rPr>
      </w:pPr>
      <w:r w:rsidRPr="008961FC">
        <w:rPr>
          <w:sz w:val="26"/>
          <w:szCs w:val="26"/>
        </w:rPr>
        <w:t>Выделение элементов планировочной структуры.</w:t>
      </w:r>
    </w:p>
    <w:p w:rsidR="009A584F" w:rsidRPr="008961FC" w:rsidRDefault="009A584F" w:rsidP="00041889">
      <w:pPr>
        <w:ind w:left="1134"/>
        <w:rPr>
          <w:sz w:val="26"/>
          <w:szCs w:val="26"/>
        </w:rPr>
      </w:pPr>
      <w:r w:rsidRPr="008961FC">
        <w:rPr>
          <w:sz w:val="26"/>
          <w:szCs w:val="26"/>
        </w:rPr>
        <w:t>Установление зон планируемого размещения объектов капитального строительства</w:t>
      </w:r>
    </w:p>
    <w:p w:rsidR="009A584F" w:rsidRDefault="009A584F" w:rsidP="00041889">
      <w:pPr>
        <w:numPr>
          <w:ilvl w:val="0"/>
          <w:numId w:val="11"/>
        </w:numPr>
        <w:spacing w:before="120"/>
        <w:ind w:left="1037" w:hanging="357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Установление границ территорий общего пользования.</w:t>
      </w:r>
    </w:p>
    <w:p w:rsidR="0063205F" w:rsidRPr="003A0893" w:rsidRDefault="0063205F" w:rsidP="00041889">
      <w:pPr>
        <w:numPr>
          <w:ilvl w:val="0"/>
          <w:numId w:val="11"/>
        </w:numPr>
        <w:spacing w:before="120"/>
        <w:ind w:left="1037" w:hanging="357"/>
        <w:jc w:val="both"/>
        <w:rPr>
          <w:sz w:val="26"/>
          <w:szCs w:val="26"/>
        </w:rPr>
      </w:pPr>
      <w:r>
        <w:rPr>
          <w:sz w:val="26"/>
          <w:szCs w:val="26"/>
        </w:rPr>
        <w:t>Установление границ сервитутов.</w:t>
      </w:r>
    </w:p>
    <w:p w:rsidR="009A584F" w:rsidRPr="003A0893" w:rsidRDefault="009A584F" w:rsidP="00041889">
      <w:pPr>
        <w:numPr>
          <w:ilvl w:val="0"/>
          <w:numId w:val="11"/>
        </w:numPr>
        <w:spacing w:before="120"/>
        <w:ind w:left="1037" w:hanging="357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Определение характеристик и очередности планируемого развития терр</w:t>
      </w:r>
      <w:r w:rsidRPr="003A0893">
        <w:rPr>
          <w:sz w:val="26"/>
          <w:szCs w:val="26"/>
        </w:rPr>
        <w:t>и</w:t>
      </w:r>
      <w:r w:rsidRPr="003A0893">
        <w:rPr>
          <w:sz w:val="26"/>
          <w:szCs w:val="26"/>
        </w:rPr>
        <w:t>тории.</w:t>
      </w:r>
    </w:p>
    <w:p w:rsidR="009A584F" w:rsidRPr="003A0893" w:rsidRDefault="009A584F" w:rsidP="00041889">
      <w:pPr>
        <w:numPr>
          <w:ilvl w:val="0"/>
          <w:numId w:val="11"/>
        </w:numPr>
        <w:spacing w:before="120"/>
        <w:ind w:left="1037" w:hanging="357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Определение местоположения границ проектного земельного участка у</w:t>
      </w:r>
      <w:r w:rsidRPr="003A0893">
        <w:rPr>
          <w:sz w:val="26"/>
          <w:szCs w:val="26"/>
        </w:rPr>
        <w:t>с</w:t>
      </w:r>
      <w:r w:rsidRPr="003A0893">
        <w:rPr>
          <w:sz w:val="26"/>
          <w:szCs w:val="26"/>
        </w:rPr>
        <w:t xml:space="preserve">ловным номером 74:25:0308101::ЗУ1 путем перераспределения участков с номером 74:25:0308101:170 и </w:t>
      </w:r>
      <w:r w:rsidR="003E1D82" w:rsidRPr="003E1D82">
        <w:rPr>
          <w:sz w:val="26"/>
          <w:szCs w:val="26"/>
        </w:rPr>
        <w:t>земель, находящихся в государственной или муниципальной собственности или государственная собственность на к</w:t>
      </w:r>
      <w:r w:rsidR="003E1D82" w:rsidRPr="003E1D82">
        <w:rPr>
          <w:sz w:val="26"/>
          <w:szCs w:val="26"/>
        </w:rPr>
        <w:t>о</w:t>
      </w:r>
      <w:r w:rsidR="003E1D82" w:rsidRPr="003E1D82">
        <w:rPr>
          <w:sz w:val="26"/>
          <w:szCs w:val="26"/>
        </w:rPr>
        <w:t>торые не разграничена.</w:t>
      </w:r>
    </w:p>
    <w:p w:rsidR="009A584F" w:rsidRPr="000E0111" w:rsidRDefault="009A584F" w:rsidP="00041889">
      <w:pPr>
        <w:numPr>
          <w:ilvl w:val="0"/>
          <w:numId w:val="11"/>
        </w:numPr>
        <w:spacing w:before="120"/>
        <w:ind w:left="1037" w:hanging="357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Определение и установление функционального назначения для участка с кадастровым номером 74:25:0308101:ЗУ1.</w:t>
      </w:r>
    </w:p>
    <w:p w:rsidR="009A584F" w:rsidRPr="003A0893" w:rsidRDefault="009A584F" w:rsidP="009A584F">
      <w:pPr>
        <w:pStyle w:val="140"/>
        <w:spacing w:line="360" w:lineRule="auto"/>
        <w:ind w:left="0" w:firstLine="680"/>
        <w:jc w:val="both"/>
        <w:rPr>
          <w:rFonts w:eastAsia="Times New Roman"/>
          <w:sz w:val="26"/>
          <w:szCs w:val="26"/>
        </w:rPr>
      </w:pPr>
      <w:r w:rsidRPr="003A0893">
        <w:rPr>
          <w:rFonts w:eastAsia="Times New Roman"/>
          <w:sz w:val="26"/>
          <w:szCs w:val="26"/>
        </w:rPr>
        <w:t>Основание для подготовки документации – Договор № 2825.</w:t>
      </w:r>
    </w:p>
    <w:p w:rsidR="009A584F" w:rsidRPr="003A0893" w:rsidRDefault="009A584F" w:rsidP="009A584F">
      <w:pPr>
        <w:pStyle w:val="140"/>
        <w:spacing w:line="360" w:lineRule="auto"/>
        <w:ind w:left="0" w:firstLine="680"/>
        <w:jc w:val="both"/>
        <w:rPr>
          <w:rFonts w:eastAsia="Times New Roman"/>
          <w:sz w:val="26"/>
          <w:szCs w:val="26"/>
        </w:rPr>
      </w:pPr>
      <w:r w:rsidRPr="003A0893">
        <w:rPr>
          <w:rFonts w:eastAsia="Times New Roman"/>
          <w:sz w:val="26"/>
          <w:szCs w:val="26"/>
        </w:rPr>
        <w:t>Документация по планировке территории выполнена в соответствии с требованиями действующего законодательства Российской Федерации. При разработке проекта планировки и проекта межевания территории учтены и и</w:t>
      </w:r>
      <w:r w:rsidRPr="003A0893">
        <w:rPr>
          <w:rFonts w:eastAsia="Times New Roman"/>
          <w:sz w:val="26"/>
          <w:szCs w:val="26"/>
        </w:rPr>
        <w:t>с</w:t>
      </w:r>
      <w:r w:rsidRPr="003A0893">
        <w:rPr>
          <w:rFonts w:eastAsia="Times New Roman"/>
          <w:sz w:val="26"/>
          <w:szCs w:val="26"/>
        </w:rPr>
        <w:t>пользованы следующие нормативные правовые акты и документы:</w:t>
      </w:r>
    </w:p>
    <w:p w:rsidR="009A584F" w:rsidRPr="003A0893" w:rsidRDefault="009A584F" w:rsidP="000C33AC">
      <w:pPr>
        <w:numPr>
          <w:ilvl w:val="0"/>
          <w:numId w:val="12"/>
        </w:numPr>
        <w:spacing w:before="120"/>
        <w:ind w:left="1066" w:hanging="357"/>
        <w:rPr>
          <w:sz w:val="26"/>
          <w:szCs w:val="26"/>
        </w:rPr>
      </w:pPr>
      <w:r w:rsidRPr="003A0893">
        <w:rPr>
          <w:sz w:val="26"/>
          <w:szCs w:val="26"/>
        </w:rPr>
        <w:lastRenderedPageBreak/>
        <w:t>градостроительный кодекс Российской Федерации;</w:t>
      </w:r>
    </w:p>
    <w:p w:rsidR="009A584F" w:rsidRPr="003A0893" w:rsidRDefault="009A584F" w:rsidP="000C33AC">
      <w:pPr>
        <w:numPr>
          <w:ilvl w:val="0"/>
          <w:numId w:val="12"/>
        </w:numPr>
        <w:spacing w:before="120"/>
        <w:ind w:left="1066" w:hanging="357"/>
        <w:rPr>
          <w:sz w:val="26"/>
          <w:szCs w:val="26"/>
        </w:rPr>
      </w:pPr>
      <w:r w:rsidRPr="003A0893">
        <w:rPr>
          <w:sz w:val="26"/>
          <w:szCs w:val="26"/>
        </w:rPr>
        <w:t>земельный кодекс Российской Федерации;</w:t>
      </w:r>
    </w:p>
    <w:p w:rsidR="009A584F" w:rsidRPr="003A0893" w:rsidRDefault="009A584F" w:rsidP="000C33AC">
      <w:pPr>
        <w:numPr>
          <w:ilvl w:val="0"/>
          <w:numId w:val="12"/>
        </w:numPr>
        <w:spacing w:before="120"/>
        <w:ind w:left="1066" w:hanging="357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Федеральный закон от 13 июля 2015 года № 218-ФЗ «О государственной регистрации недвижимости»;</w:t>
      </w:r>
    </w:p>
    <w:p w:rsidR="009A584F" w:rsidRPr="003A0893" w:rsidRDefault="009A584F" w:rsidP="000C33AC">
      <w:pPr>
        <w:numPr>
          <w:ilvl w:val="0"/>
          <w:numId w:val="12"/>
        </w:numPr>
        <w:spacing w:before="120"/>
        <w:ind w:left="1066" w:hanging="357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Федеральный закон от 22 июля 2008 года № 123-ФЗ «Технический регл</w:t>
      </w:r>
      <w:r w:rsidRPr="003A0893">
        <w:rPr>
          <w:sz w:val="26"/>
          <w:szCs w:val="26"/>
        </w:rPr>
        <w:t>а</w:t>
      </w:r>
      <w:r w:rsidRPr="003A0893">
        <w:rPr>
          <w:sz w:val="26"/>
          <w:szCs w:val="26"/>
        </w:rPr>
        <w:t>мент о требованиях пожарной безопасности»;</w:t>
      </w:r>
    </w:p>
    <w:p w:rsidR="009A584F" w:rsidRPr="003A0893" w:rsidRDefault="009A584F" w:rsidP="000C33AC">
      <w:pPr>
        <w:numPr>
          <w:ilvl w:val="0"/>
          <w:numId w:val="12"/>
        </w:numPr>
        <w:spacing w:before="120"/>
        <w:ind w:left="1066" w:hanging="357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Федеральный закон от 10 января 2002 года № 7-ФЗ «Об охране окружа</w:t>
      </w:r>
      <w:r w:rsidRPr="003A0893">
        <w:rPr>
          <w:sz w:val="26"/>
          <w:szCs w:val="26"/>
        </w:rPr>
        <w:t>ю</w:t>
      </w:r>
      <w:r w:rsidRPr="003A0893">
        <w:rPr>
          <w:sz w:val="26"/>
          <w:szCs w:val="26"/>
        </w:rPr>
        <w:t>щей среды»;</w:t>
      </w:r>
    </w:p>
    <w:p w:rsidR="009A584F" w:rsidRPr="003A0893" w:rsidRDefault="009A584F" w:rsidP="000C33AC">
      <w:pPr>
        <w:numPr>
          <w:ilvl w:val="0"/>
          <w:numId w:val="12"/>
        </w:numPr>
        <w:spacing w:before="120"/>
        <w:ind w:left="1066" w:hanging="357"/>
        <w:jc w:val="both"/>
        <w:rPr>
          <w:sz w:val="26"/>
          <w:szCs w:val="26"/>
        </w:rPr>
      </w:pPr>
      <w:r w:rsidRPr="003A0893">
        <w:rPr>
          <w:rFonts w:eastAsia="Arial"/>
          <w:sz w:val="26"/>
          <w:szCs w:val="26"/>
        </w:rPr>
        <w:t xml:space="preserve">Постановление Правительства </w:t>
      </w:r>
      <w:r w:rsidRPr="003A0893">
        <w:rPr>
          <w:sz w:val="26"/>
          <w:szCs w:val="26"/>
        </w:rPr>
        <w:t>Российской Федерации от 16.02.2008</w:t>
      </w:r>
      <w:r w:rsidR="00041889">
        <w:rPr>
          <w:sz w:val="26"/>
          <w:szCs w:val="26"/>
        </w:rPr>
        <w:t> </w:t>
      </w:r>
      <w:r w:rsidRPr="003A0893">
        <w:rPr>
          <w:sz w:val="26"/>
          <w:szCs w:val="26"/>
        </w:rPr>
        <w:t>г. №</w:t>
      </w:r>
      <w:r w:rsidR="00041889">
        <w:rPr>
          <w:sz w:val="26"/>
          <w:szCs w:val="26"/>
        </w:rPr>
        <w:t> </w:t>
      </w:r>
      <w:r w:rsidRPr="003A0893">
        <w:rPr>
          <w:sz w:val="26"/>
          <w:szCs w:val="26"/>
        </w:rPr>
        <w:t>87 «О составе разделов проектной документации и требованиях к их содержанию»;</w:t>
      </w:r>
    </w:p>
    <w:p w:rsidR="009A584F" w:rsidRPr="003A0893" w:rsidRDefault="009A584F" w:rsidP="000C33AC">
      <w:pPr>
        <w:numPr>
          <w:ilvl w:val="0"/>
          <w:numId w:val="12"/>
        </w:numPr>
        <w:spacing w:before="120"/>
        <w:ind w:left="1066" w:hanging="357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свод правил СП 42.13330.2016 «Свод правил. Градостроительство. План</w:t>
      </w:r>
      <w:r w:rsidRPr="003A0893">
        <w:rPr>
          <w:sz w:val="26"/>
          <w:szCs w:val="26"/>
        </w:rPr>
        <w:t>и</w:t>
      </w:r>
      <w:r w:rsidRPr="003A0893">
        <w:rPr>
          <w:sz w:val="26"/>
          <w:szCs w:val="26"/>
        </w:rPr>
        <w:t xml:space="preserve">ровка и застройка городских и сельских поселений. Актуализированная редакция СНиП 2.07.01-89*»; </w:t>
      </w:r>
    </w:p>
    <w:p w:rsidR="009A584F" w:rsidRPr="003A0893" w:rsidRDefault="009A584F" w:rsidP="000C33AC">
      <w:pPr>
        <w:numPr>
          <w:ilvl w:val="0"/>
          <w:numId w:val="12"/>
        </w:numPr>
        <w:spacing w:before="120"/>
        <w:ind w:left="1066" w:hanging="357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внесение изменений в генеральный план и правила землепользования и застройки Златоустовского городского округа, утвержденные решением Совета депутатов Златоустовского городского округа № 33-ЗГО от  01.06.2022 г.;</w:t>
      </w:r>
    </w:p>
    <w:p w:rsidR="003A0893" w:rsidRPr="003E1D82" w:rsidRDefault="009A584F" w:rsidP="003E1D82">
      <w:pPr>
        <w:numPr>
          <w:ilvl w:val="0"/>
          <w:numId w:val="12"/>
        </w:numPr>
        <w:spacing w:before="120"/>
        <w:ind w:left="1066" w:hanging="357"/>
        <w:jc w:val="both"/>
        <w:rPr>
          <w:sz w:val="26"/>
          <w:szCs w:val="26"/>
        </w:rPr>
      </w:pPr>
      <w:r w:rsidRPr="003A0893">
        <w:rPr>
          <w:rFonts w:eastAsia="T3Font_0"/>
          <w:sz w:val="26"/>
          <w:szCs w:val="26"/>
        </w:rPr>
        <w:t>иные нормативные правовые акты Российской Федерации, Челябинской области, Златоустовского округа.</w:t>
      </w:r>
    </w:p>
    <w:p w:rsidR="009A584F" w:rsidRPr="003A0893" w:rsidRDefault="009A584F" w:rsidP="003A0893">
      <w:pPr>
        <w:spacing w:line="276" w:lineRule="auto"/>
        <w:ind w:firstLine="567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Исходные данные, используемые при составлении проекта планировки:</w:t>
      </w:r>
    </w:p>
    <w:p w:rsidR="009A584F" w:rsidRPr="003A0893" w:rsidRDefault="009A584F" w:rsidP="000C33AC">
      <w:pPr>
        <w:numPr>
          <w:ilvl w:val="0"/>
          <w:numId w:val="13"/>
        </w:numPr>
        <w:spacing w:before="120"/>
        <w:ind w:left="1066" w:hanging="357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топографический план, предоставленный Заказчиком;</w:t>
      </w:r>
    </w:p>
    <w:p w:rsidR="009A584F" w:rsidRDefault="009A584F" w:rsidP="003E1D82">
      <w:pPr>
        <w:numPr>
          <w:ilvl w:val="0"/>
          <w:numId w:val="13"/>
        </w:numPr>
        <w:spacing w:before="120"/>
        <w:ind w:left="1066" w:hanging="357"/>
        <w:jc w:val="both"/>
        <w:rPr>
          <w:sz w:val="26"/>
          <w:szCs w:val="26"/>
        </w:rPr>
      </w:pPr>
      <w:r w:rsidRPr="003A0893">
        <w:rPr>
          <w:sz w:val="26"/>
          <w:szCs w:val="26"/>
        </w:rPr>
        <w:t>выписка из Единого государственного реестра недвижимости об осно</w:t>
      </w:r>
      <w:r w:rsidRPr="003A0893">
        <w:rPr>
          <w:sz w:val="26"/>
          <w:szCs w:val="26"/>
        </w:rPr>
        <w:t>в</w:t>
      </w:r>
      <w:r w:rsidRPr="003A0893">
        <w:rPr>
          <w:sz w:val="26"/>
          <w:szCs w:val="26"/>
        </w:rPr>
        <w:t>ных характеристиках и зарегистрированных правах на объектнедвижим</w:t>
      </w:r>
      <w:r w:rsidRPr="003A0893">
        <w:rPr>
          <w:sz w:val="26"/>
          <w:szCs w:val="26"/>
        </w:rPr>
        <w:t>о</w:t>
      </w:r>
      <w:r w:rsidRPr="003A0893">
        <w:rPr>
          <w:sz w:val="26"/>
          <w:szCs w:val="26"/>
        </w:rPr>
        <w:t>сти - кадастровый квартал 74:25:0308101.</w:t>
      </w:r>
      <w:bookmarkStart w:id="12" w:name="_Toc77846254"/>
    </w:p>
    <w:p w:rsidR="003E1D82" w:rsidRDefault="003E1D82" w:rsidP="003A0893">
      <w:pPr>
        <w:pStyle w:val="10"/>
      </w:pPr>
    </w:p>
    <w:p w:rsidR="009A584F" w:rsidRPr="003A0893" w:rsidRDefault="009A584F" w:rsidP="003A0893">
      <w:pPr>
        <w:pStyle w:val="10"/>
      </w:pPr>
      <w:r w:rsidRPr="003A0893">
        <w:t>1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назначения,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</w:t>
      </w:r>
      <w:bookmarkEnd w:id="12"/>
    </w:p>
    <w:p w:rsidR="009A584F" w:rsidRPr="00041889" w:rsidRDefault="009A584F" w:rsidP="00041889">
      <w:pPr>
        <w:pStyle w:val="2"/>
        <w:rPr>
          <w:b/>
        </w:rPr>
      </w:pPr>
      <w:bookmarkStart w:id="13" w:name="_Toc77846255"/>
      <w:r w:rsidRPr="00041889">
        <w:rPr>
          <w:b/>
        </w:rPr>
        <w:t>1.1 Современное и проектное использование территории</w:t>
      </w:r>
      <w:bookmarkEnd w:id="13"/>
    </w:p>
    <w:p w:rsidR="003A0893" w:rsidRPr="00DD5D3F" w:rsidRDefault="009A584F" w:rsidP="003E1D82">
      <w:pPr>
        <w:tabs>
          <w:tab w:val="left" w:pos="284"/>
        </w:tabs>
        <w:spacing w:line="360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Проектируемая территория</w:t>
      </w:r>
      <w:r w:rsidR="003A0893">
        <w:rPr>
          <w:sz w:val="26"/>
          <w:szCs w:val="26"/>
        </w:rPr>
        <w:t xml:space="preserve">,  </w:t>
      </w:r>
      <w:r w:rsidRPr="00DD5D3F">
        <w:rPr>
          <w:sz w:val="26"/>
          <w:szCs w:val="26"/>
        </w:rPr>
        <w:t>расположенная в юго-восточном планировочном районе города Златоуст в кадастровом квартале 74:25:0308101 по адресу: Челяби</w:t>
      </w:r>
      <w:r w:rsidRPr="00DD5D3F">
        <w:rPr>
          <w:sz w:val="26"/>
          <w:szCs w:val="26"/>
        </w:rPr>
        <w:t>н</w:t>
      </w:r>
      <w:r w:rsidRPr="00DD5D3F">
        <w:rPr>
          <w:sz w:val="26"/>
          <w:szCs w:val="26"/>
        </w:rPr>
        <w:t>ская область, г. Златоуст, ул. Шоссейная.</w:t>
      </w:r>
    </w:p>
    <w:p w:rsidR="009A584F" w:rsidRPr="00DD5D3F" w:rsidRDefault="009A584F" w:rsidP="00B63D7A">
      <w:pPr>
        <w:tabs>
          <w:tab w:val="left" w:pos="284"/>
        </w:tabs>
        <w:spacing w:line="288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lastRenderedPageBreak/>
        <w:t>П</w:t>
      </w:r>
      <w:r w:rsidRPr="00DD5D3F">
        <w:rPr>
          <w:bCs/>
          <w:spacing w:val="-6"/>
          <w:sz w:val="26"/>
          <w:szCs w:val="26"/>
        </w:rPr>
        <w:t>лощадь территории проектирования составляет 12,6 га.</w:t>
      </w:r>
    </w:p>
    <w:p w:rsidR="009A584F" w:rsidRPr="00DD5D3F" w:rsidRDefault="009A584F" w:rsidP="00B63D7A">
      <w:pPr>
        <w:tabs>
          <w:tab w:val="left" w:pos="284"/>
        </w:tabs>
        <w:spacing w:line="288" w:lineRule="auto"/>
        <w:ind w:firstLine="680"/>
        <w:jc w:val="both"/>
        <w:rPr>
          <w:bCs/>
          <w:spacing w:val="-6"/>
          <w:sz w:val="26"/>
          <w:szCs w:val="26"/>
        </w:rPr>
      </w:pPr>
      <w:r w:rsidRPr="00DD5D3F">
        <w:rPr>
          <w:bCs/>
          <w:spacing w:val="-6"/>
          <w:sz w:val="26"/>
          <w:szCs w:val="26"/>
        </w:rPr>
        <w:t>На момент проектирования территория представляет собой частично застрое</w:t>
      </w:r>
      <w:r w:rsidRPr="00DD5D3F">
        <w:rPr>
          <w:bCs/>
          <w:spacing w:val="-6"/>
          <w:sz w:val="26"/>
          <w:szCs w:val="26"/>
        </w:rPr>
        <w:t>н</w:t>
      </w:r>
      <w:r w:rsidRPr="00DD5D3F">
        <w:rPr>
          <w:bCs/>
          <w:spacing w:val="-6"/>
          <w:sz w:val="26"/>
          <w:szCs w:val="26"/>
        </w:rPr>
        <w:t>ную территорию, расположенную в центральной части города Златоуст на правом бер</w:t>
      </w:r>
      <w:r w:rsidRPr="00DD5D3F">
        <w:rPr>
          <w:bCs/>
          <w:spacing w:val="-6"/>
          <w:sz w:val="26"/>
          <w:szCs w:val="26"/>
        </w:rPr>
        <w:t>е</w:t>
      </w:r>
      <w:r w:rsidRPr="00DD5D3F">
        <w:rPr>
          <w:bCs/>
          <w:spacing w:val="-6"/>
          <w:sz w:val="26"/>
          <w:szCs w:val="26"/>
        </w:rPr>
        <w:t>гу реки Ай, в зоне промышленной застройки. Те</w:t>
      </w:r>
      <w:r>
        <w:rPr>
          <w:bCs/>
          <w:spacing w:val="-6"/>
          <w:sz w:val="26"/>
          <w:szCs w:val="26"/>
        </w:rPr>
        <w:t xml:space="preserve">рритория ограничена </w:t>
      </w:r>
      <w:r w:rsidRPr="00615A37">
        <w:rPr>
          <w:bCs/>
          <w:spacing w:val="-6"/>
          <w:sz w:val="26"/>
          <w:szCs w:val="26"/>
        </w:rPr>
        <w:t>с северо-запада – западной объездной дорогой, с северо-востока – улицей Шоссейной, с юга-востока – территорией гаражных боксов и заболоченной, свободной от застройки территорией, с юго-западной - свободной от застройки территорией.</w:t>
      </w:r>
    </w:p>
    <w:p w:rsidR="009A584F" w:rsidRPr="00B63D7A" w:rsidRDefault="009A584F" w:rsidP="00B63D7A">
      <w:pPr>
        <w:tabs>
          <w:tab w:val="left" w:pos="284"/>
        </w:tabs>
        <w:spacing w:line="288" w:lineRule="auto"/>
        <w:ind w:firstLine="680"/>
        <w:jc w:val="both"/>
        <w:rPr>
          <w:spacing w:val="-6"/>
          <w:sz w:val="26"/>
          <w:szCs w:val="26"/>
        </w:rPr>
      </w:pPr>
      <w:r w:rsidRPr="003A0893">
        <w:rPr>
          <w:spacing w:val="-6"/>
          <w:sz w:val="26"/>
          <w:szCs w:val="26"/>
        </w:rPr>
        <w:t>Проектом предусмотрено определение и установление границ зон планируемого размещения объектов капитального строительства для проектного земельного участка с условным номером  74:25:0308101:ЗУ1, образованного из участка с кадастровым ном</w:t>
      </w:r>
      <w:r w:rsidRPr="003A0893">
        <w:rPr>
          <w:spacing w:val="-6"/>
          <w:sz w:val="26"/>
          <w:szCs w:val="26"/>
        </w:rPr>
        <w:t>е</w:t>
      </w:r>
      <w:r w:rsidRPr="003A0893">
        <w:rPr>
          <w:spacing w:val="-6"/>
          <w:sz w:val="26"/>
          <w:szCs w:val="26"/>
        </w:rPr>
        <w:t>ром 74:25:0308101:170 с установленным градостроительным регламентом, относящег</w:t>
      </w:r>
      <w:r w:rsidRPr="003A0893">
        <w:rPr>
          <w:spacing w:val="-6"/>
          <w:sz w:val="26"/>
          <w:szCs w:val="26"/>
        </w:rPr>
        <w:t>о</w:t>
      </w:r>
      <w:r w:rsidRPr="003A0893">
        <w:rPr>
          <w:spacing w:val="-6"/>
          <w:sz w:val="26"/>
          <w:szCs w:val="26"/>
        </w:rPr>
        <w:t xml:space="preserve">ся к территориальной зоне П.2, и </w:t>
      </w:r>
      <w:r w:rsidR="000E0111" w:rsidRPr="000E0111">
        <w:rPr>
          <w:spacing w:val="-6"/>
          <w:sz w:val="26"/>
          <w:szCs w:val="26"/>
        </w:rPr>
        <w:t>земель, находящихся в государственной или муниц</w:t>
      </w:r>
      <w:r w:rsidR="000E0111" w:rsidRPr="000E0111">
        <w:rPr>
          <w:spacing w:val="-6"/>
          <w:sz w:val="26"/>
          <w:szCs w:val="26"/>
        </w:rPr>
        <w:t>и</w:t>
      </w:r>
      <w:r w:rsidR="000E0111" w:rsidRPr="000E0111">
        <w:rPr>
          <w:spacing w:val="-6"/>
          <w:sz w:val="26"/>
          <w:szCs w:val="26"/>
        </w:rPr>
        <w:t>пальной собственности или государственная собственность на которые не разграниче</w:t>
      </w:r>
      <w:r w:rsidR="00D40A0C">
        <w:rPr>
          <w:spacing w:val="-6"/>
          <w:sz w:val="26"/>
          <w:szCs w:val="26"/>
        </w:rPr>
        <w:t>на</w:t>
      </w:r>
      <w:r w:rsidRPr="003A0893">
        <w:rPr>
          <w:spacing w:val="-6"/>
          <w:sz w:val="26"/>
          <w:szCs w:val="26"/>
        </w:rPr>
        <w:t>, без установленного градостроительного регламента, расположенного в территориальной зоне П.2, согласно карте градостроительного зонирования Златоустовского городского округа</w:t>
      </w:r>
      <w:r w:rsidR="00C96744">
        <w:rPr>
          <w:spacing w:val="-6"/>
          <w:sz w:val="26"/>
          <w:szCs w:val="26"/>
        </w:rPr>
        <w:t>, по границе этого участка</w:t>
      </w:r>
      <w:r w:rsidRPr="003A0893">
        <w:rPr>
          <w:spacing w:val="-6"/>
          <w:sz w:val="26"/>
          <w:szCs w:val="26"/>
        </w:rPr>
        <w:t>.</w:t>
      </w:r>
      <w:r w:rsidR="00822EA9">
        <w:rPr>
          <w:spacing w:val="-6"/>
          <w:sz w:val="26"/>
          <w:szCs w:val="26"/>
        </w:rPr>
        <w:t xml:space="preserve"> Исходя из предельных параметров, установленных во </w:t>
      </w:r>
      <w:r w:rsidR="00822EA9" w:rsidRPr="00822EA9">
        <w:rPr>
          <w:bCs/>
          <w:spacing w:val="-6"/>
          <w:sz w:val="26"/>
          <w:szCs w:val="26"/>
        </w:rPr>
        <w:t>внесени</w:t>
      </w:r>
      <w:r w:rsidR="00822EA9">
        <w:rPr>
          <w:bCs/>
          <w:spacing w:val="-6"/>
          <w:sz w:val="26"/>
          <w:szCs w:val="26"/>
        </w:rPr>
        <w:t>и</w:t>
      </w:r>
      <w:r w:rsidR="00822EA9" w:rsidRPr="00822EA9">
        <w:rPr>
          <w:bCs/>
          <w:spacing w:val="-6"/>
          <w:sz w:val="26"/>
          <w:szCs w:val="26"/>
        </w:rPr>
        <w:t xml:space="preserve"> изменений в генеральный план и правила землепользования и застройки Зл</w:t>
      </w:r>
      <w:r w:rsidR="00822EA9" w:rsidRPr="00822EA9">
        <w:rPr>
          <w:bCs/>
          <w:spacing w:val="-6"/>
          <w:sz w:val="26"/>
          <w:szCs w:val="26"/>
        </w:rPr>
        <w:t>а</w:t>
      </w:r>
      <w:r w:rsidR="00822EA9" w:rsidRPr="00822EA9">
        <w:rPr>
          <w:bCs/>
          <w:spacing w:val="-6"/>
          <w:sz w:val="26"/>
          <w:szCs w:val="26"/>
        </w:rPr>
        <w:t>тоустовского городского округа</w:t>
      </w:r>
      <w:r w:rsidR="00822EA9">
        <w:rPr>
          <w:spacing w:val="-6"/>
          <w:sz w:val="26"/>
          <w:szCs w:val="26"/>
        </w:rPr>
        <w:t>, на проектируемом земельном участкедопускается строительство объект</w:t>
      </w:r>
      <w:r w:rsidR="00C8334E">
        <w:rPr>
          <w:spacing w:val="-6"/>
          <w:sz w:val="26"/>
          <w:szCs w:val="26"/>
        </w:rPr>
        <w:t>ов</w:t>
      </w:r>
      <w:r w:rsidR="00822EA9">
        <w:rPr>
          <w:spacing w:val="-6"/>
          <w:sz w:val="26"/>
          <w:szCs w:val="26"/>
        </w:rPr>
        <w:t xml:space="preserve"> капитального строительства </w:t>
      </w:r>
      <w:r w:rsidR="00037B44">
        <w:rPr>
          <w:spacing w:val="-6"/>
          <w:sz w:val="26"/>
          <w:szCs w:val="26"/>
        </w:rPr>
        <w:t>максимальной</w:t>
      </w:r>
      <w:r w:rsidR="00822EA9">
        <w:rPr>
          <w:spacing w:val="-6"/>
          <w:sz w:val="26"/>
          <w:szCs w:val="26"/>
        </w:rPr>
        <w:t xml:space="preserve"> площадью</w:t>
      </w:r>
      <w:r w:rsidR="003F6CF0">
        <w:rPr>
          <w:spacing w:val="-6"/>
          <w:sz w:val="26"/>
          <w:szCs w:val="26"/>
        </w:rPr>
        <w:t xml:space="preserve"> застро</w:t>
      </w:r>
      <w:r w:rsidR="003F6CF0">
        <w:rPr>
          <w:spacing w:val="-6"/>
          <w:sz w:val="26"/>
          <w:szCs w:val="26"/>
        </w:rPr>
        <w:t>й</w:t>
      </w:r>
      <w:r w:rsidR="003F6CF0">
        <w:rPr>
          <w:spacing w:val="-6"/>
          <w:sz w:val="26"/>
          <w:szCs w:val="26"/>
        </w:rPr>
        <w:t xml:space="preserve">ки </w:t>
      </w:r>
      <w:r w:rsidR="00B63D7A">
        <w:rPr>
          <w:spacing w:val="-6"/>
          <w:sz w:val="26"/>
          <w:szCs w:val="26"/>
        </w:rPr>
        <w:t>5673м</w:t>
      </w:r>
      <w:r w:rsidR="00B63D7A" w:rsidRPr="00B63D7A">
        <w:rPr>
          <w:spacing w:val="-6"/>
          <w:sz w:val="26"/>
          <w:szCs w:val="26"/>
          <w:vertAlign w:val="superscript"/>
        </w:rPr>
        <w:t>2</w:t>
      </w:r>
      <w:r w:rsidR="00C8334E">
        <w:rPr>
          <w:bCs/>
          <w:spacing w:val="-6"/>
          <w:sz w:val="26"/>
          <w:szCs w:val="26"/>
        </w:rPr>
        <w:t>(</w:t>
      </w:r>
      <w:r w:rsidR="00C8334E" w:rsidRPr="00C8334E">
        <w:rPr>
          <w:bCs/>
          <w:spacing w:val="-6"/>
          <w:sz w:val="26"/>
          <w:szCs w:val="26"/>
        </w:rPr>
        <w:t xml:space="preserve">максимальный процент застройки </w:t>
      </w:r>
      <w:r w:rsidR="00C8334E">
        <w:rPr>
          <w:bCs/>
          <w:spacing w:val="-6"/>
          <w:sz w:val="26"/>
          <w:szCs w:val="26"/>
        </w:rPr>
        <w:t>- 80 %)</w:t>
      </w:r>
      <w:r w:rsidR="00B63D7A">
        <w:rPr>
          <w:spacing w:val="-6"/>
          <w:sz w:val="26"/>
          <w:szCs w:val="26"/>
        </w:rPr>
        <w:t xml:space="preserve">, предельное количество этажей не подлежит установлению. </w:t>
      </w:r>
    </w:p>
    <w:p w:rsidR="009A584F" w:rsidRPr="00DD5D3F" w:rsidRDefault="009A584F" w:rsidP="00B63D7A">
      <w:pPr>
        <w:tabs>
          <w:tab w:val="left" w:pos="284"/>
        </w:tabs>
        <w:spacing w:line="288" w:lineRule="auto"/>
        <w:ind w:firstLine="680"/>
        <w:jc w:val="both"/>
        <w:rPr>
          <w:sz w:val="26"/>
          <w:szCs w:val="26"/>
        </w:rPr>
      </w:pPr>
      <w:r w:rsidRPr="008417ED">
        <w:rPr>
          <w:sz w:val="26"/>
          <w:szCs w:val="26"/>
        </w:rPr>
        <w:t>Проектом предусмотрено установление границ зон планируемого размещения объектов капитального строительства для земельного участка с кадастровым ном</w:t>
      </w:r>
      <w:r w:rsidRPr="008417ED">
        <w:rPr>
          <w:sz w:val="26"/>
          <w:szCs w:val="26"/>
        </w:rPr>
        <w:t>е</w:t>
      </w:r>
      <w:r w:rsidRPr="008417ED">
        <w:rPr>
          <w:sz w:val="26"/>
          <w:szCs w:val="26"/>
        </w:rPr>
        <w:t xml:space="preserve">ром 74:25:0308101:172 по границе этого участка. </w:t>
      </w:r>
      <w:r w:rsidRPr="00DD5D3F">
        <w:rPr>
          <w:bCs/>
          <w:spacing w:val="-6"/>
          <w:sz w:val="26"/>
          <w:szCs w:val="26"/>
        </w:rPr>
        <w:t xml:space="preserve">Под планируемый объект </w:t>
      </w:r>
      <w:r w:rsidRPr="00DD5D3F">
        <w:rPr>
          <w:sz w:val="26"/>
          <w:szCs w:val="26"/>
        </w:rPr>
        <w:t>устано</w:t>
      </w:r>
      <w:r w:rsidRPr="00DD5D3F">
        <w:rPr>
          <w:sz w:val="26"/>
          <w:szCs w:val="26"/>
        </w:rPr>
        <w:t>в</w:t>
      </w:r>
      <w:r w:rsidRPr="00DD5D3F">
        <w:rPr>
          <w:sz w:val="26"/>
          <w:szCs w:val="26"/>
        </w:rPr>
        <w:t xml:space="preserve">лена зона размещения объекта капитального строительства </w:t>
      </w:r>
      <w:r w:rsidR="00231182">
        <w:rPr>
          <w:sz w:val="26"/>
          <w:szCs w:val="26"/>
        </w:rPr>
        <w:t xml:space="preserve">производственного </w:t>
      </w:r>
      <w:r w:rsidRPr="00DD5D3F">
        <w:rPr>
          <w:sz w:val="26"/>
          <w:szCs w:val="26"/>
        </w:rPr>
        <w:t>н</w:t>
      </w:r>
      <w:r w:rsidRPr="00DD5D3F">
        <w:rPr>
          <w:sz w:val="26"/>
          <w:szCs w:val="26"/>
        </w:rPr>
        <w:t>а</w:t>
      </w:r>
      <w:r w:rsidRPr="00DD5D3F">
        <w:rPr>
          <w:sz w:val="26"/>
          <w:szCs w:val="26"/>
        </w:rPr>
        <w:t>значения.</w:t>
      </w:r>
      <w:r w:rsidR="00C96744">
        <w:rPr>
          <w:sz w:val="26"/>
          <w:szCs w:val="26"/>
        </w:rPr>
        <w:t>Н</w:t>
      </w:r>
      <w:r w:rsidR="00C96744" w:rsidRPr="00C96744">
        <w:rPr>
          <w:sz w:val="26"/>
          <w:szCs w:val="26"/>
        </w:rPr>
        <w:t xml:space="preserve">а </w:t>
      </w:r>
      <w:r w:rsidR="00C96744">
        <w:rPr>
          <w:sz w:val="26"/>
          <w:szCs w:val="26"/>
        </w:rPr>
        <w:t xml:space="preserve">данном </w:t>
      </w:r>
      <w:r w:rsidR="00C96744" w:rsidRPr="00C96744">
        <w:rPr>
          <w:sz w:val="26"/>
          <w:szCs w:val="26"/>
        </w:rPr>
        <w:t>земельном участке допускается строительство объект</w:t>
      </w:r>
      <w:r w:rsidR="00C8334E">
        <w:rPr>
          <w:sz w:val="26"/>
          <w:szCs w:val="26"/>
        </w:rPr>
        <w:t>ов</w:t>
      </w:r>
      <w:r w:rsidR="00C96744" w:rsidRPr="00C96744">
        <w:rPr>
          <w:sz w:val="26"/>
          <w:szCs w:val="26"/>
        </w:rPr>
        <w:t xml:space="preserve"> кап</w:t>
      </w:r>
      <w:r w:rsidR="00C96744" w:rsidRPr="00C96744">
        <w:rPr>
          <w:sz w:val="26"/>
          <w:szCs w:val="26"/>
        </w:rPr>
        <w:t>и</w:t>
      </w:r>
      <w:r w:rsidR="00C96744" w:rsidRPr="00C96744">
        <w:rPr>
          <w:sz w:val="26"/>
          <w:szCs w:val="26"/>
        </w:rPr>
        <w:t xml:space="preserve">тального строительства  </w:t>
      </w:r>
      <w:r w:rsidR="00037B44">
        <w:rPr>
          <w:sz w:val="26"/>
          <w:szCs w:val="26"/>
        </w:rPr>
        <w:t xml:space="preserve">максимальной </w:t>
      </w:r>
      <w:r w:rsidR="00C96744" w:rsidRPr="00C96744">
        <w:rPr>
          <w:sz w:val="26"/>
          <w:szCs w:val="26"/>
        </w:rPr>
        <w:t>площадью</w:t>
      </w:r>
      <w:r w:rsidR="003F6CF0" w:rsidRPr="003F6CF0">
        <w:rPr>
          <w:sz w:val="26"/>
          <w:szCs w:val="26"/>
        </w:rPr>
        <w:t>застройки</w:t>
      </w:r>
      <w:r w:rsidR="00C8334E">
        <w:rPr>
          <w:sz w:val="26"/>
          <w:szCs w:val="26"/>
        </w:rPr>
        <w:t>48907</w:t>
      </w:r>
      <w:r w:rsidR="00C96744" w:rsidRPr="00C96744">
        <w:rPr>
          <w:sz w:val="26"/>
          <w:szCs w:val="26"/>
        </w:rPr>
        <w:t>м</w:t>
      </w:r>
      <w:r w:rsidR="00C96744" w:rsidRPr="00C96744">
        <w:rPr>
          <w:sz w:val="26"/>
          <w:szCs w:val="26"/>
          <w:vertAlign w:val="superscript"/>
        </w:rPr>
        <w:t>2</w:t>
      </w:r>
      <w:r w:rsidR="00C8334E">
        <w:rPr>
          <w:bCs/>
          <w:spacing w:val="-6"/>
          <w:sz w:val="26"/>
          <w:szCs w:val="26"/>
        </w:rPr>
        <w:t xml:space="preserve"> (</w:t>
      </w:r>
      <w:r w:rsidR="00C8334E" w:rsidRPr="00C8334E">
        <w:rPr>
          <w:bCs/>
          <w:spacing w:val="-6"/>
          <w:sz w:val="26"/>
          <w:szCs w:val="26"/>
        </w:rPr>
        <w:t xml:space="preserve">максимальный процент застройки </w:t>
      </w:r>
      <w:r w:rsidR="00C8334E">
        <w:rPr>
          <w:bCs/>
          <w:spacing w:val="-6"/>
          <w:sz w:val="26"/>
          <w:szCs w:val="26"/>
        </w:rPr>
        <w:t>- 80 %)</w:t>
      </w:r>
      <w:r w:rsidR="00C96744">
        <w:rPr>
          <w:sz w:val="26"/>
          <w:szCs w:val="26"/>
        </w:rPr>
        <w:t>.</w:t>
      </w:r>
    </w:p>
    <w:p w:rsidR="009A584F" w:rsidRPr="00DD5D3F" w:rsidRDefault="009A584F" w:rsidP="00B63D7A">
      <w:pPr>
        <w:tabs>
          <w:tab w:val="left" w:pos="284"/>
        </w:tabs>
        <w:spacing w:line="288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Планировочные решения проекта выполнены с учетом сложившихся на м</w:t>
      </w:r>
      <w:r w:rsidRPr="00DD5D3F">
        <w:rPr>
          <w:sz w:val="26"/>
          <w:szCs w:val="26"/>
        </w:rPr>
        <w:t>о</w:t>
      </w:r>
      <w:r w:rsidRPr="00DD5D3F">
        <w:rPr>
          <w:sz w:val="26"/>
          <w:szCs w:val="26"/>
        </w:rPr>
        <w:t>мент проектирования территориальных условий, кадастрового деления территории, планировочной структуры, определенной материалами Генерального плана.</w:t>
      </w:r>
    </w:p>
    <w:p w:rsidR="009A584F" w:rsidRDefault="009A584F" w:rsidP="00B63D7A">
      <w:pPr>
        <w:tabs>
          <w:tab w:val="left" w:pos="426"/>
        </w:tabs>
        <w:spacing w:line="288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t xml:space="preserve">На проектируемой территории установлены красные линии, регулирующие </w:t>
      </w:r>
      <w:r w:rsidRPr="00DD5D3F">
        <w:rPr>
          <w:sz w:val="26"/>
          <w:szCs w:val="26"/>
          <w:shd w:val="clear" w:color="auto" w:fill="FFFFFF"/>
        </w:rPr>
        <w:t>обозначение планируемых границ территорий общего пользования, линии регул</w:t>
      </w:r>
      <w:r w:rsidRPr="00DD5D3F">
        <w:rPr>
          <w:sz w:val="26"/>
          <w:szCs w:val="26"/>
          <w:shd w:val="clear" w:color="auto" w:fill="FFFFFF"/>
        </w:rPr>
        <w:t>и</w:t>
      </w:r>
      <w:r w:rsidRPr="00DD5D3F">
        <w:rPr>
          <w:sz w:val="26"/>
          <w:szCs w:val="26"/>
          <w:shd w:val="clear" w:color="auto" w:fill="FFFFFF"/>
        </w:rPr>
        <w:t>рования застройки, а также зона планируемого размещения объекта</w:t>
      </w:r>
      <w:r w:rsidRPr="00DD5D3F">
        <w:rPr>
          <w:sz w:val="26"/>
          <w:szCs w:val="26"/>
        </w:rPr>
        <w:t>, которая регл</w:t>
      </w:r>
      <w:r w:rsidRPr="00DD5D3F">
        <w:rPr>
          <w:sz w:val="26"/>
          <w:szCs w:val="26"/>
        </w:rPr>
        <w:t>а</w:t>
      </w:r>
      <w:r w:rsidRPr="00DD5D3F">
        <w:rPr>
          <w:sz w:val="26"/>
          <w:szCs w:val="26"/>
        </w:rPr>
        <w:t>ментирует размещение объектов капитального строительства в границах земельн</w:t>
      </w:r>
      <w:r w:rsidRPr="00DD5D3F">
        <w:rPr>
          <w:sz w:val="26"/>
          <w:szCs w:val="26"/>
        </w:rPr>
        <w:t>о</w:t>
      </w:r>
      <w:r w:rsidRPr="00DD5D3F">
        <w:rPr>
          <w:sz w:val="26"/>
          <w:szCs w:val="26"/>
        </w:rPr>
        <w:t>го участка.</w:t>
      </w:r>
    </w:p>
    <w:p w:rsidR="00814E88" w:rsidRPr="00DD5D3F" w:rsidRDefault="0063205F" w:rsidP="00C8334E">
      <w:pPr>
        <w:tabs>
          <w:tab w:val="left" w:pos="426"/>
        </w:tabs>
        <w:spacing w:line="288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Проектом предусмотрено установление границ двух сервитутов для устро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ства проездов.</w:t>
      </w:r>
    </w:p>
    <w:p w:rsidR="009A584F" w:rsidRPr="00DD5D3F" w:rsidRDefault="009A584F" w:rsidP="009A584F">
      <w:pPr>
        <w:tabs>
          <w:tab w:val="left" w:pos="426"/>
        </w:tabs>
        <w:spacing w:line="360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lastRenderedPageBreak/>
        <w:t>В соответствии с Градостроительным кодексом РФ и в целях регулирования градостроительной деятельности и определения назначения территорий устанавл</w:t>
      </w:r>
      <w:r w:rsidRPr="00DD5D3F">
        <w:rPr>
          <w:sz w:val="26"/>
          <w:szCs w:val="26"/>
        </w:rPr>
        <w:t>и</w:t>
      </w:r>
      <w:r w:rsidRPr="00DD5D3F">
        <w:rPr>
          <w:sz w:val="26"/>
          <w:szCs w:val="26"/>
        </w:rPr>
        <w:t>ваются границы территориальных зон.</w:t>
      </w:r>
    </w:p>
    <w:p w:rsidR="009A584F" w:rsidRPr="00DD5D3F" w:rsidRDefault="009A584F" w:rsidP="009A584F">
      <w:pPr>
        <w:spacing w:line="360" w:lineRule="auto"/>
        <w:ind w:firstLine="680"/>
        <w:jc w:val="both"/>
        <w:rPr>
          <w:rFonts w:eastAsia="Calibri"/>
          <w:bCs/>
          <w:spacing w:val="-6"/>
          <w:sz w:val="26"/>
          <w:szCs w:val="26"/>
        </w:rPr>
      </w:pPr>
      <w:r w:rsidRPr="00DD5D3F">
        <w:rPr>
          <w:rFonts w:eastAsia="Calibri"/>
          <w:bCs/>
          <w:spacing w:val="-6"/>
          <w:sz w:val="26"/>
          <w:szCs w:val="26"/>
        </w:rPr>
        <w:t>В соответствии с внесением изменений в генеральный план и правила землепол</w:t>
      </w:r>
      <w:r w:rsidRPr="00DD5D3F">
        <w:rPr>
          <w:rFonts w:eastAsia="Calibri"/>
          <w:bCs/>
          <w:spacing w:val="-6"/>
          <w:sz w:val="26"/>
          <w:szCs w:val="26"/>
        </w:rPr>
        <w:t>ь</w:t>
      </w:r>
      <w:r w:rsidRPr="00DD5D3F">
        <w:rPr>
          <w:rFonts w:eastAsia="Calibri"/>
          <w:bCs/>
          <w:spacing w:val="-6"/>
          <w:sz w:val="26"/>
          <w:szCs w:val="26"/>
        </w:rPr>
        <w:t>зования и застройки Златоустовского городского округана территории проектирования расположены  следующие функциональные зоны: производственная зона и коммунал</w:t>
      </w:r>
      <w:r w:rsidRPr="00DD5D3F">
        <w:rPr>
          <w:rFonts w:eastAsia="Calibri"/>
          <w:bCs/>
          <w:spacing w:val="-6"/>
          <w:sz w:val="26"/>
          <w:szCs w:val="26"/>
        </w:rPr>
        <w:t>ь</w:t>
      </w:r>
      <w:r w:rsidRPr="00DD5D3F">
        <w:rPr>
          <w:rFonts w:eastAsia="Calibri"/>
          <w:bCs/>
          <w:spacing w:val="-6"/>
          <w:sz w:val="26"/>
          <w:szCs w:val="26"/>
        </w:rPr>
        <w:t xml:space="preserve">но-складская зона. </w:t>
      </w:r>
    </w:p>
    <w:p w:rsidR="009A584F" w:rsidRPr="00DD5D3F" w:rsidRDefault="009A584F" w:rsidP="009A584F">
      <w:pPr>
        <w:spacing w:line="360" w:lineRule="auto"/>
        <w:ind w:firstLine="680"/>
        <w:jc w:val="both"/>
        <w:rPr>
          <w:rFonts w:eastAsia="Calibri"/>
          <w:bCs/>
          <w:color w:val="FF0000"/>
          <w:spacing w:val="-6"/>
          <w:sz w:val="26"/>
          <w:szCs w:val="26"/>
        </w:rPr>
      </w:pPr>
      <w:r w:rsidRPr="00DD5D3F">
        <w:rPr>
          <w:rFonts w:eastAsia="Calibri"/>
          <w:bCs/>
          <w:spacing w:val="-6"/>
          <w:sz w:val="26"/>
          <w:szCs w:val="26"/>
        </w:rPr>
        <w:t>Проектом не предусмотрено внесение изменений в генеральный план и правила землепользования и застройки Златоустовского городского округа. Планируемое ра</w:t>
      </w:r>
      <w:r w:rsidRPr="00DD5D3F">
        <w:rPr>
          <w:rFonts w:eastAsia="Calibri"/>
          <w:bCs/>
          <w:spacing w:val="-6"/>
          <w:sz w:val="26"/>
          <w:szCs w:val="26"/>
        </w:rPr>
        <w:t>з</w:t>
      </w:r>
      <w:r w:rsidRPr="00DD5D3F">
        <w:rPr>
          <w:rFonts w:eastAsia="Calibri"/>
          <w:bCs/>
          <w:spacing w:val="-6"/>
          <w:sz w:val="26"/>
          <w:szCs w:val="26"/>
        </w:rPr>
        <w:t>мещение объекта коммунально-складского назначения соответствует действующему территориальному и функциональному зонированию.</w:t>
      </w:r>
    </w:p>
    <w:p w:rsidR="009A584F" w:rsidRPr="00DD5D3F" w:rsidRDefault="009A584F" w:rsidP="009A584F">
      <w:pPr>
        <w:tabs>
          <w:tab w:val="left" w:pos="284"/>
        </w:tabs>
        <w:spacing w:line="360" w:lineRule="auto"/>
        <w:ind w:firstLine="680"/>
        <w:jc w:val="both"/>
        <w:rPr>
          <w:bCs/>
          <w:spacing w:val="-6"/>
          <w:sz w:val="26"/>
          <w:szCs w:val="26"/>
        </w:rPr>
      </w:pPr>
      <w:r w:rsidRPr="00DD5D3F">
        <w:rPr>
          <w:sz w:val="26"/>
          <w:szCs w:val="26"/>
        </w:rPr>
        <w:t>В соответствии со сведениями из Единого государственного реестра объектов культурного наследия (памятников истории и культуры) народов Российской Фед</w:t>
      </w:r>
      <w:r w:rsidRPr="00DD5D3F">
        <w:rPr>
          <w:sz w:val="26"/>
          <w:szCs w:val="26"/>
        </w:rPr>
        <w:t>е</w:t>
      </w:r>
      <w:r w:rsidRPr="00DD5D3F">
        <w:rPr>
          <w:sz w:val="26"/>
          <w:szCs w:val="26"/>
        </w:rPr>
        <w:t>рации в границах проектируемой территории объекты культурного наследия отсу</w:t>
      </w:r>
      <w:r w:rsidRPr="00DD5D3F">
        <w:rPr>
          <w:sz w:val="26"/>
          <w:szCs w:val="26"/>
        </w:rPr>
        <w:t>т</w:t>
      </w:r>
      <w:r w:rsidRPr="00DD5D3F">
        <w:rPr>
          <w:sz w:val="26"/>
          <w:szCs w:val="26"/>
        </w:rPr>
        <w:t>ствуют.</w:t>
      </w:r>
    </w:p>
    <w:p w:rsidR="009A584F" w:rsidRPr="00DD5D3F" w:rsidRDefault="009A584F" w:rsidP="009A584F">
      <w:pPr>
        <w:tabs>
          <w:tab w:val="left" w:pos="284"/>
        </w:tabs>
        <w:spacing w:line="276" w:lineRule="auto"/>
        <w:ind w:firstLine="567"/>
        <w:jc w:val="both"/>
        <w:rPr>
          <w:bCs/>
          <w:spacing w:val="-6"/>
          <w:sz w:val="26"/>
          <w:szCs w:val="26"/>
        </w:rPr>
      </w:pPr>
    </w:p>
    <w:p w:rsidR="009A584F" w:rsidRDefault="009A584F" w:rsidP="009A584F">
      <w:pPr>
        <w:pStyle w:val="2"/>
        <w:rPr>
          <w:b/>
        </w:rPr>
      </w:pPr>
      <w:bookmarkStart w:id="14" w:name="_Toc77846256"/>
      <w:r w:rsidRPr="009A584F">
        <w:rPr>
          <w:b/>
        </w:rPr>
        <w:t>1.2 Красные линии</w:t>
      </w:r>
      <w:bookmarkEnd w:id="14"/>
    </w:p>
    <w:p w:rsidR="009B46CD" w:rsidRPr="009B46CD" w:rsidRDefault="009B46CD" w:rsidP="009B46CD">
      <w:pPr>
        <w:tabs>
          <w:tab w:val="left" w:pos="284"/>
        </w:tabs>
        <w:spacing w:line="360" w:lineRule="auto"/>
        <w:ind w:firstLine="567"/>
        <w:jc w:val="both"/>
        <w:rPr>
          <w:bCs/>
          <w:spacing w:val="-6"/>
          <w:sz w:val="26"/>
          <w:szCs w:val="26"/>
        </w:rPr>
      </w:pPr>
      <w:r w:rsidRPr="009B46CD">
        <w:rPr>
          <w:bCs/>
          <w:spacing w:val="-6"/>
          <w:sz w:val="26"/>
          <w:szCs w:val="26"/>
        </w:rPr>
        <w:t>На проектируемой территории определены устанавливаемые красные линии, рег</w:t>
      </w:r>
      <w:r w:rsidRPr="009B46CD">
        <w:rPr>
          <w:bCs/>
          <w:spacing w:val="-6"/>
          <w:sz w:val="26"/>
          <w:szCs w:val="26"/>
        </w:rPr>
        <w:t>у</w:t>
      </w:r>
      <w:r w:rsidRPr="009B46CD">
        <w:rPr>
          <w:bCs/>
          <w:spacing w:val="-6"/>
          <w:sz w:val="26"/>
          <w:szCs w:val="26"/>
        </w:rPr>
        <w:t>лирующие обозначение существующих границ территорий общего пользования. Кра</w:t>
      </w:r>
      <w:r w:rsidRPr="009B46CD">
        <w:rPr>
          <w:bCs/>
          <w:spacing w:val="-6"/>
          <w:sz w:val="26"/>
          <w:szCs w:val="26"/>
        </w:rPr>
        <w:t>с</w:t>
      </w:r>
      <w:r w:rsidRPr="009B46CD">
        <w:rPr>
          <w:bCs/>
          <w:spacing w:val="-6"/>
          <w:sz w:val="26"/>
          <w:szCs w:val="26"/>
        </w:rPr>
        <w:t xml:space="preserve">ные линии запроектированы с учетом: </w:t>
      </w:r>
    </w:p>
    <w:p w:rsidR="009B46CD" w:rsidRPr="009B46CD" w:rsidRDefault="009B46CD" w:rsidP="000C33AC">
      <w:pPr>
        <w:numPr>
          <w:ilvl w:val="0"/>
          <w:numId w:val="16"/>
        </w:numPr>
        <w:spacing w:before="120"/>
        <w:ind w:left="1066" w:hanging="357"/>
        <w:jc w:val="both"/>
        <w:rPr>
          <w:sz w:val="26"/>
          <w:szCs w:val="26"/>
        </w:rPr>
      </w:pPr>
      <w:r w:rsidRPr="009B46CD">
        <w:rPr>
          <w:sz w:val="26"/>
          <w:szCs w:val="26"/>
        </w:rPr>
        <w:t>планируемой и существующей застройкой, расположенной по ул. Шо</w:t>
      </w:r>
      <w:r w:rsidRPr="009B46CD">
        <w:rPr>
          <w:sz w:val="26"/>
          <w:szCs w:val="26"/>
        </w:rPr>
        <w:t>с</w:t>
      </w:r>
      <w:r w:rsidRPr="009B46CD">
        <w:rPr>
          <w:sz w:val="26"/>
          <w:szCs w:val="26"/>
        </w:rPr>
        <w:t>сейной и западной объездной дороге;</w:t>
      </w:r>
    </w:p>
    <w:p w:rsidR="009B46CD" w:rsidRPr="009B46CD" w:rsidRDefault="009B46CD" w:rsidP="000C33AC">
      <w:pPr>
        <w:numPr>
          <w:ilvl w:val="0"/>
          <w:numId w:val="16"/>
        </w:numPr>
        <w:spacing w:before="120"/>
        <w:ind w:left="1066" w:hanging="357"/>
        <w:jc w:val="both"/>
        <w:rPr>
          <w:sz w:val="26"/>
          <w:szCs w:val="26"/>
        </w:rPr>
      </w:pPr>
      <w:r w:rsidRPr="009B46CD">
        <w:rPr>
          <w:sz w:val="26"/>
          <w:szCs w:val="26"/>
        </w:rPr>
        <w:t>границ земельных участков, поставленных на государственный кадастр</w:t>
      </w:r>
      <w:r w:rsidRPr="009B46CD">
        <w:rPr>
          <w:sz w:val="26"/>
          <w:szCs w:val="26"/>
        </w:rPr>
        <w:t>о</w:t>
      </w:r>
      <w:r w:rsidRPr="009B46CD">
        <w:rPr>
          <w:sz w:val="26"/>
          <w:szCs w:val="26"/>
        </w:rPr>
        <w:t>вый учет;</w:t>
      </w:r>
    </w:p>
    <w:p w:rsidR="009B46CD" w:rsidRPr="009B46CD" w:rsidRDefault="009B46CD" w:rsidP="000C33AC">
      <w:pPr>
        <w:numPr>
          <w:ilvl w:val="0"/>
          <w:numId w:val="16"/>
        </w:numPr>
        <w:spacing w:before="120"/>
        <w:ind w:left="1066" w:hanging="357"/>
        <w:jc w:val="both"/>
        <w:rPr>
          <w:sz w:val="26"/>
          <w:szCs w:val="26"/>
        </w:rPr>
      </w:pPr>
      <w:r w:rsidRPr="009B46CD">
        <w:rPr>
          <w:sz w:val="26"/>
          <w:szCs w:val="26"/>
        </w:rPr>
        <w:t>функционального зонирования территории, которое установлено в соо</w:t>
      </w:r>
      <w:r w:rsidRPr="009B46CD">
        <w:rPr>
          <w:sz w:val="26"/>
          <w:szCs w:val="26"/>
        </w:rPr>
        <w:t>т</w:t>
      </w:r>
      <w:r w:rsidRPr="009B46CD">
        <w:rPr>
          <w:sz w:val="26"/>
          <w:szCs w:val="26"/>
        </w:rPr>
        <w:t>ветствии с внесением изменений в генеральный план и правила земл</w:t>
      </w:r>
      <w:r w:rsidRPr="009B46CD">
        <w:rPr>
          <w:sz w:val="26"/>
          <w:szCs w:val="26"/>
        </w:rPr>
        <w:t>е</w:t>
      </w:r>
      <w:r w:rsidRPr="009B46CD">
        <w:rPr>
          <w:sz w:val="26"/>
          <w:szCs w:val="26"/>
        </w:rPr>
        <w:t>пользования и застройки Златоустовского городского округа.</w:t>
      </w:r>
    </w:p>
    <w:p w:rsidR="009B46CD" w:rsidRDefault="009B46CD" w:rsidP="000C33AC">
      <w:pPr>
        <w:numPr>
          <w:ilvl w:val="0"/>
          <w:numId w:val="16"/>
        </w:numPr>
        <w:spacing w:before="120"/>
        <w:ind w:left="1066" w:hanging="357"/>
        <w:jc w:val="both"/>
        <w:rPr>
          <w:sz w:val="26"/>
          <w:szCs w:val="26"/>
        </w:rPr>
      </w:pPr>
      <w:r w:rsidRPr="009B46CD">
        <w:rPr>
          <w:sz w:val="26"/>
          <w:szCs w:val="26"/>
        </w:rPr>
        <w:t>категорий улиц, дорог согласно генеральному плану ЗГО.</w:t>
      </w:r>
    </w:p>
    <w:p w:rsidR="009B46CD" w:rsidRPr="009B46CD" w:rsidRDefault="009B46CD" w:rsidP="009B46CD">
      <w:pPr>
        <w:spacing w:before="120"/>
        <w:rPr>
          <w:sz w:val="26"/>
          <w:szCs w:val="26"/>
        </w:rPr>
      </w:pPr>
    </w:p>
    <w:p w:rsidR="009B46CD" w:rsidRPr="009B46CD" w:rsidRDefault="009B46CD" w:rsidP="009B46CD">
      <w:pPr>
        <w:tabs>
          <w:tab w:val="left" w:pos="284"/>
        </w:tabs>
        <w:spacing w:line="360" w:lineRule="auto"/>
        <w:ind w:firstLine="567"/>
        <w:jc w:val="both"/>
        <w:rPr>
          <w:sz w:val="26"/>
          <w:szCs w:val="26"/>
        </w:rPr>
      </w:pPr>
      <w:r w:rsidRPr="009B46CD">
        <w:rPr>
          <w:sz w:val="26"/>
          <w:szCs w:val="26"/>
        </w:rPr>
        <w:t>Красные линии установлены в соответствии с Инструкцией о порядке прое</w:t>
      </w:r>
      <w:r w:rsidRPr="009B46CD">
        <w:rPr>
          <w:sz w:val="26"/>
          <w:szCs w:val="26"/>
        </w:rPr>
        <w:t>к</w:t>
      </w:r>
      <w:r w:rsidRPr="009B46CD">
        <w:rPr>
          <w:sz w:val="26"/>
          <w:szCs w:val="26"/>
        </w:rPr>
        <w:t>тирования и установления красных линий в городах и других поселениях Росси</w:t>
      </w:r>
      <w:r w:rsidRPr="009B46CD">
        <w:rPr>
          <w:sz w:val="26"/>
          <w:szCs w:val="26"/>
        </w:rPr>
        <w:t>й</w:t>
      </w:r>
      <w:r w:rsidRPr="009B46CD">
        <w:rPr>
          <w:sz w:val="26"/>
          <w:szCs w:val="26"/>
        </w:rPr>
        <w:lastRenderedPageBreak/>
        <w:t>ской Федерации (РДС 30-201-98), утвержденной Постановлением Госстроя Росси</w:t>
      </w:r>
      <w:r w:rsidRPr="009B46CD">
        <w:rPr>
          <w:sz w:val="26"/>
          <w:szCs w:val="26"/>
        </w:rPr>
        <w:t>й</w:t>
      </w:r>
      <w:r w:rsidRPr="009B46CD">
        <w:rPr>
          <w:sz w:val="26"/>
          <w:szCs w:val="26"/>
        </w:rPr>
        <w:t>ской Федерации от 06.04.1998 г. № 18-30.</w:t>
      </w:r>
    </w:p>
    <w:p w:rsidR="009B46CD" w:rsidRPr="009B46CD" w:rsidRDefault="009B46CD" w:rsidP="009B46CD">
      <w:pPr>
        <w:tabs>
          <w:tab w:val="left" w:pos="142"/>
          <w:tab w:val="left" w:pos="10065"/>
        </w:tabs>
        <w:spacing w:line="360" w:lineRule="auto"/>
        <w:ind w:firstLine="567"/>
        <w:jc w:val="both"/>
        <w:rPr>
          <w:sz w:val="26"/>
          <w:szCs w:val="26"/>
          <w:shd w:val="clear" w:color="auto" w:fill="FFFFFF"/>
        </w:rPr>
      </w:pPr>
      <w:r w:rsidRPr="009B46CD">
        <w:rPr>
          <w:sz w:val="26"/>
          <w:szCs w:val="26"/>
          <w:shd w:val="clear" w:color="auto" w:fill="FFFFFF"/>
        </w:rPr>
        <w:t>В таблице 1 представлена ведомость координат характерных точек красных линий.</w:t>
      </w:r>
    </w:p>
    <w:p w:rsidR="009A584F" w:rsidRPr="00DD5D3F" w:rsidRDefault="009A584F" w:rsidP="009B46CD">
      <w:pPr>
        <w:ind w:firstLine="567"/>
        <w:rPr>
          <w:sz w:val="26"/>
          <w:szCs w:val="26"/>
        </w:rPr>
      </w:pPr>
      <w:r w:rsidRPr="00DD5D3F">
        <w:rPr>
          <w:sz w:val="26"/>
          <w:szCs w:val="26"/>
        </w:rPr>
        <w:t>Таблица 1</w:t>
      </w:r>
    </w:p>
    <w:p w:rsidR="009A584F" w:rsidRPr="00DD5D3F" w:rsidRDefault="009A584F" w:rsidP="003A0893">
      <w:pPr>
        <w:rPr>
          <w:sz w:val="26"/>
          <w:szCs w:val="26"/>
        </w:rPr>
      </w:pPr>
      <w:r w:rsidRPr="00DD5D3F">
        <w:rPr>
          <w:sz w:val="26"/>
          <w:szCs w:val="26"/>
        </w:rPr>
        <w:t xml:space="preserve">Ведомость координат </w:t>
      </w:r>
      <w:r w:rsidRPr="00DD5D3F">
        <w:rPr>
          <w:sz w:val="26"/>
          <w:szCs w:val="26"/>
          <w:shd w:val="clear" w:color="auto" w:fill="FFFFFF"/>
        </w:rPr>
        <w:t>характерных</w:t>
      </w:r>
      <w:r w:rsidRPr="00DD5D3F">
        <w:rPr>
          <w:sz w:val="26"/>
          <w:szCs w:val="26"/>
        </w:rPr>
        <w:t xml:space="preserve"> точек красных линий</w:t>
      </w:r>
    </w:p>
    <w:p w:rsidR="009A584F" w:rsidRPr="00DD5D3F" w:rsidRDefault="009A584F" w:rsidP="009A584F">
      <w:pPr>
        <w:ind w:firstLine="567"/>
        <w:jc w:val="right"/>
        <w:rPr>
          <w:sz w:val="26"/>
          <w:szCs w:val="26"/>
        </w:rPr>
      </w:pPr>
      <w:r w:rsidRPr="00DD5D3F">
        <w:rPr>
          <w:sz w:val="26"/>
          <w:szCs w:val="26"/>
        </w:rPr>
        <w:t xml:space="preserve">Система координат МСК-74 </w:t>
      </w:r>
    </w:p>
    <w:tbl>
      <w:tblPr>
        <w:tblW w:w="959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0"/>
        <w:gridCol w:w="1622"/>
        <w:gridCol w:w="1876"/>
        <w:gridCol w:w="2358"/>
        <w:gridCol w:w="2739"/>
      </w:tblGrid>
      <w:tr w:rsidR="009A584F" w:rsidRPr="00DD5D3F" w:rsidTr="000C33AC">
        <w:trPr>
          <w:trHeight w:val="20"/>
          <w:jc w:val="center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A584F" w:rsidRPr="00041889" w:rsidRDefault="009A584F" w:rsidP="00041889">
            <w:pPr>
              <w:spacing w:before="120"/>
              <w:jc w:val="center"/>
              <w:rPr>
                <w:sz w:val="22"/>
                <w:szCs w:val="22"/>
              </w:rPr>
            </w:pPr>
            <w:r w:rsidRPr="00041889">
              <w:rPr>
                <w:sz w:val="22"/>
                <w:szCs w:val="22"/>
              </w:rPr>
              <w:t>Номер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9A584F" w:rsidRPr="00041889" w:rsidRDefault="009A584F" w:rsidP="00041889">
            <w:pPr>
              <w:spacing w:before="120"/>
              <w:jc w:val="center"/>
              <w:rPr>
                <w:sz w:val="22"/>
                <w:szCs w:val="22"/>
              </w:rPr>
            </w:pPr>
            <w:r w:rsidRPr="00041889">
              <w:rPr>
                <w:sz w:val="22"/>
                <w:szCs w:val="22"/>
              </w:rPr>
              <w:t>X</w:t>
            </w:r>
          </w:p>
        </w:tc>
        <w:tc>
          <w:tcPr>
            <w:tcW w:w="1876" w:type="dxa"/>
            <w:shd w:val="clear" w:color="auto" w:fill="auto"/>
            <w:noWrap/>
            <w:vAlign w:val="center"/>
            <w:hideMark/>
          </w:tcPr>
          <w:p w:rsidR="009A584F" w:rsidRPr="00041889" w:rsidRDefault="009A584F" w:rsidP="00041889">
            <w:pPr>
              <w:spacing w:before="120"/>
              <w:jc w:val="center"/>
              <w:rPr>
                <w:sz w:val="22"/>
                <w:szCs w:val="22"/>
              </w:rPr>
            </w:pPr>
            <w:r w:rsidRPr="00041889">
              <w:rPr>
                <w:sz w:val="22"/>
                <w:szCs w:val="22"/>
              </w:rPr>
              <w:t>Y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9A584F" w:rsidRPr="00041889" w:rsidRDefault="009A584F" w:rsidP="00041889">
            <w:pPr>
              <w:spacing w:before="120"/>
              <w:jc w:val="center"/>
              <w:rPr>
                <w:sz w:val="22"/>
                <w:szCs w:val="22"/>
              </w:rPr>
            </w:pPr>
            <w:r w:rsidRPr="00041889">
              <w:rPr>
                <w:sz w:val="22"/>
                <w:szCs w:val="22"/>
              </w:rPr>
              <w:t>Длина линии, м</w:t>
            </w:r>
          </w:p>
        </w:tc>
        <w:tc>
          <w:tcPr>
            <w:tcW w:w="2739" w:type="dxa"/>
            <w:shd w:val="clear" w:color="auto" w:fill="auto"/>
            <w:noWrap/>
            <w:vAlign w:val="center"/>
            <w:hideMark/>
          </w:tcPr>
          <w:p w:rsidR="009A584F" w:rsidRPr="00041889" w:rsidRDefault="009A584F" w:rsidP="00041889">
            <w:pPr>
              <w:spacing w:before="120"/>
              <w:jc w:val="center"/>
              <w:rPr>
                <w:sz w:val="22"/>
                <w:szCs w:val="22"/>
              </w:rPr>
            </w:pPr>
            <w:r w:rsidRPr="00041889">
              <w:rPr>
                <w:sz w:val="22"/>
                <w:szCs w:val="22"/>
              </w:rPr>
              <w:t>Дирекционный угол</w:t>
            </w:r>
          </w:p>
        </w:tc>
      </w:tr>
      <w:tr w:rsidR="009A584F" w:rsidRPr="00DD5D3F" w:rsidTr="000C33AC">
        <w:trPr>
          <w:trHeight w:val="20"/>
          <w:jc w:val="center"/>
        </w:trPr>
        <w:tc>
          <w:tcPr>
            <w:tcW w:w="1000" w:type="dxa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т1</w:t>
            </w:r>
          </w:p>
        </w:tc>
        <w:tc>
          <w:tcPr>
            <w:tcW w:w="1622" w:type="dxa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  <w:rPr>
                <w:lang w:val="en-US"/>
              </w:rPr>
            </w:pPr>
            <w:r w:rsidRPr="00041889">
              <w:rPr>
                <w:lang w:val="en-US"/>
              </w:rPr>
              <w:t>601337.56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  <w:rPr>
                <w:lang w:val="en-US"/>
              </w:rPr>
            </w:pPr>
            <w:r w:rsidRPr="00041889">
              <w:rPr>
                <w:lang w:val="en-US"/>
              </w:rPr>
              <w:t>2214554.62</w:t>
            </w:r>
          </w:p>
        </w:tc>
        <w:tc>
          <w:tcPr>
            <w:tcW w:w="2358" w:type="dxa"/>
            <w:vMerge w:val="restart"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206.14</w:t>
            </w:r>
          </w:p>
        </w:tc>
        <w:tc>
          <w:tcPr>
            <w:tcW w:w="2739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  <w:rPr>
                <w:lang w:val="en-US"/>
              </w:rPr>
            </w:pPr>
            <w:r w:rsidRPr="00041889">
              <w:t>38</w:t>
            </w:r>
            <w:r w:rsidRPr="00041889">
              <w:rPr>
                <w:lang w:val="en-US"/>
              </w:rPr>
              <w:t xml:space="preserve">° </w:t>
            </w:r>
            <w:r w:rsidRPr="00041889">
              <w:t>31</w:t>
            </w:r>
            <w:r w:rsidRPr="00041889">
              <w:rPr>
                <w:lang w:val="en-US"/>
              </w:rPr>
              <w:t xml:space="preserve">' </w:t>
            </w:r>
            <w:r w:rsidRPr="00041889">
              <w:t>2</w:t>
            </w:r>
            <w:r w:rsidRPr="00041889">
              <w:rPr>
                <w:lang w:val="en-US"/>
              </w:rPr>
              <w:t>5"</w:t>
            </w: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т2</w:t>
            </w:r>
          </w:p>
        </w:tc>
        <w:tc>
          <w:tcPr>
            <w:tcW w:w="1622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601498.84</w:t>
            </w:r>
          </w:p>
        </w:tc>
        <w:tc>
          <w:tcPr>
            <w:tcW w:w="1876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2214683.01</w:t>
            </w:r>
          </w:p>
        </w:tc>
        <w:tc>
          <w:tcPr>
            <w:tcW w:w="23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739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622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876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358" w:type="dxa"/>
            <w:vMerge w:val="restart"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24.91</w:t>
            </w:r>
          </w:p>
        </w:tc>
        <w:tc>
          <w:tcPr>
            <w:tcW w:w="2739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  <w:rPr>
                <w:lang w:val="en-US"/>
              </w:rPr>
            </w:pPr>
            <w:r w:rsidRPr="00041889">
              <w:t>37</w:t>
            </w:r>
            <w:r w:rsidRPr="00041889">
              <w:rPr>
                <w:lang w:val="en-US"/>
              </w:rPr>
              <w:t xml:space="preserve">° </w:t>
            </w:r>
            <w:r w:rsidRPr="00041889">
              <w:t>54</w:t>
            </w:r>
            <w:r w:rsidRPr="00041889">
              <w:rPr>
                <w:lang w:val="en-US"/>
              </w:rPr>
              <w:t xml:space="preserve">' </w:t>
            </w:r>
            <w:r w:rsidRPr="00041889">
              <w:t>44</w:t>
            </w:r>
            <w:r w:rsidRPr="00041889">
              <w:rPr>
                <w:lang w:val="en-US"/>
              </w:rPr>
              <w:t>"</w:t>
            </w: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т3</w:t>
            </w:r>
          </w:p>
        </w:tc>
        <w:tc>
          <w:tcPr>
            <w:tcW w:w="1622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601518.49</w:t>
            </w:r>
          </w:p>
        </w:tc>
        <w:tc>
          <w:tcPr>
            <w:tcW w:w="1876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2214698.32</w:t>
            </w:r>
          </w:p>
        </w:tc>
        <w:tc>
          <w:tcPr>
            <w:tcW w:w="2358" w:type="dxa"/>
            <w:vMerge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739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  <w:rPr>
                <w:color w:val="FF0000"/>
              </w:rPr>
            </w:pPr>
          </w:p>
        </w:tc>
      </w:tr>
      <w:tr w:rsidR="009A584F" w:rsidRPr="00DD5D3F" w:rsidTr="000C33AC">
        <w:trPr>
          <w:trHeight w:val="325"/>
          <w:jc w:val="center"/>
        </w:trPr>
        <w:tc>
          <w:tcPr>
            <w:tcW w:w="1000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622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876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358" w:type="dxa"/>
            <w:vMerge w:val="restart"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104.08</w:t>
            </w:r>
          </w:p>
        </w:tc>
        <w:tc>
          <w:tcPr>
            <w:tcW w:w="2739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  <w:rPr>
                <w:lang w:val="en-US"/>
              </w:rPr>
            </w:pPr>
            <w:r w:rsidRPr="00041889">
              <w:rPr>
                <w:lang w:val="en-US"/>
              </w:rPr>
              <w:t>38° 4' 54"</w:t>
            </w: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т4</w:t>
            </w:r>
          </w:p>
        </w:tc>
        <w:tc>
          <w:tcPr>
            <w:tcW w:w="1622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601600.41</w:t>
            </w:r>
          </w:p>
        </w:tc>
        <w:tc>
          <w:tcPr>
            <w:tcW w:w="1876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2214762.51</w:t>
            </w:r>
          </w:p>
        </w:tc>
        <w:tc>
          <w:tcPr>
            <w:tcW w:w="23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739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622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876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358" w:type="dxa"/>
            <w:vMerge w:val="restart"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  <w:rPr>
                <w:lang w:val="en-US"/>
              </w:rPr>
            </w:pPr>
            <w:r w:rsidRPr="00041889">
              <w:rPr>
                <w:lang w:val="en-US"/>
              </w:rPr>
              <w:t>42.86</w:t>
            </w:r>
          </w:p>
        </w:tc>
        <w:tc>
          <w:tcPr>
            <w:tcW w:w="2739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  <w:rPr>
                <w:lang w:val="en-US"/>
              </w:rPr>
            </w:pPr>
            <w:r w:rsidRPr="00041889">
              <w:rPr>
                <w:lang w:val="en-US"/>
              </w:rPr>
              <w:t>38° 27' 51"</w:t>
            </w: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т5</w:t>
            </w:r>
          </w:p>
        </w:tc>
        <w:tc>
          <w:tcPr>
            <w:tcW w:w="1622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601633.97</w:t>
            </w:r>
          </w:p>
        </w:tc>
        <w:tc>
          <w:tcPr>
            <w:tcW w:w="1876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2214789.17</w:t>
            </w:r>
          </w:p>
        </w:tc>
        <w:tc>
          <w:tcPr>
            <w:tcW w:w="2358" w:type="dxa"/>
            <w:vMerge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739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622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876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358" w:type="dxa"/>
            <w:vMerge w:val="restart"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34.99</w:t>
            </w:r>
          </w:p>
        </w:tc>
        <w:tc>
          <w:tcPr>
            <w:tcW w:w="2739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38° 35' 38"</w:t>
            </w: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т6</w:t>
            </w:r>
          </w:p>
        </w:tc>
        <w:tc>
          <w:tcPr>
            <w:tcW w:w="1622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601661.32</w:t>
            </w:r>
          </w:p>
        </w:tc>
        <w:tc>
          <w:tcPr>
            <w:tcW w:w="1876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2214811.00</w:t>
            </w:r>
          </w:p>
        </w:tc>
        <w:tc>
          <w:tcPr>
            <w:tcW w:w="2358" w:type="dxa"/>
            <w:vMerge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739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  <w:rPr>
                <w:color w:val="FF0000"/>
              </w:rPr>
            </w:pPr>
          </w:p>
        </w:tc>
      </w:tr>
      <w:tr w:rsidR="009A584F" w:rsidRPr="00DD5D3F" w:rsidTr="000C33AC">
        <w:trPr>
          <w:trHeight w:val="325"/>
          <w:jc w:val="center"/>
        </w:trPr>
        <w:tc>
          <w:tcPr>
            <w:tcW w:w="100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62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87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35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96.27</w:t>
            </w:r>
          </w:p>
        </w:tc>
        <w:tc>
          <w:tcPr>
            <w:tcW w:w="2739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58° 5' 52"</w:t>
            </w: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т7</w:t>
            </w:r>
          </w:p>
        </w:tc>
        <w:tc>
          <w:tcPr>
            <w:tcW w:w="1622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601712.20</w:t>
            </w:r>
          </w:p>
        </w:tc>
        <w:tc>
          <w:tcPr>
            <w:tcW w:w="1876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2214892.73</w:t>
            </w:r>
          </w:p>
        </w:tc>
        <w:tc>
          <w:tcPr>
            <w:tcW w:w="2358" w:type="dxa"/>
            <w:vMerge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739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</w:tr>
      <w:tr w:rsidR="009A584F" w:rsidRPr="00DD5D3F" w:rsidTr="000C33AC">
        <w:trPr>
          <w:trHeight w:val="325"/>
          <w:jc w:val="center"/>
        </w:trPr>
        <w:tc>
          <w:tcPr>
            <w:tcW w:w="100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62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87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35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62.73</w:t>
            </w:r>
          </w:p>
        </w:tc>
        <w:tc>
          <w:tcPr>
            <w:tcW w:w="2739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102° 41' 13"</w:t>
            </w: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т8</w:t>
            </w:r>
          </w:p>
        </w:tc>
        <w:tc>
          <w:tcPr>
            <w:tcW w:w="1622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601698.42</w:t>
            </w:r>
          </w:p>
        </w:tc>
        <w:tc>
          <w:tcPr>
            <w:tcW w:w="1876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2214953.93</w:t>
            </w:r>
          </w:p>
        </w:tc>
        <w:tc>
          <w:tcPr>
            <w:tcW w:w="2358" w:type="dxa"/>
            <w:vMerge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739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</w:tr>
      <w:tr w:rsidR="009A584F" w:rsidRPr="00DD5D3F" w:rsidTr="000C33AC">
        <w:trPr>
          <w:trHeight w:val="325"/>
          <w:jc w:val="center"/>
        </w:trPr>
        <w:tc>
          <w:tcPr>
            <w:tcW w:w="100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62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87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35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26.95</w:t>
            </w:r>
          </w:p>
        </w:tc>
        <w:tc>
          <w:tcPr>
            <w:tcW w:w="2739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130° 23' 36"</w:t>
            </w: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т9</w:t>
            </w:r>
          </w:p>
        </w:tc>
        <w:tc>
          <w:tcPr>
            <w:tcW w:w="1622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601680.96</w:t>
            </w:r>
          </w:p>
        </w:tc>
        <w:tc>
          <w:tcPr>
            <w:tcW w:w="1876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2214974.45</w:t>
            </w:r>
          </w:p>
        </w:tc>
        <w:tc>
          <w:tcPr>
            <w:tcW w:w="2358" w:type="dxa"/>
            <w:vMerge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739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</w:tr>
      <w:tr w:rsidR="009A584F" w:rsidRPr="00DD5D3F" w:rsidTr="000C33AC">
        <w:trPr>
          <w:trHeight w:val="325"/>
          <w:jc w:val="center"/>
        </w:trPr>
        <w:tc>
          <w:tcPr>
            <w:tcW w:w="100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62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87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35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11.81</w:t>
            </w:r>
          </w:p>
        </w:tc>
        <w:tc>
          <w:tcPr>
            <w:tcW w:w="2739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141° 2' 33"</w:t>
            </w: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т10</w:t>
            </w:r>
          </w:p>
        </w:tc>
        <w:tc>
          <w:tcPr>
            <w:tcW w:w="1622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601671.77</w:t>
            </w:r>
          </w:p>
        </w:tc>
        <w:tc>
          <w:tcPr>
            <w:tcW w:w="1876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2214981.87</w:t>
            </w:r>
          </w:p>
        </w:tc>
        <w:tc>
          <w:tcPr>
            <w:tcW w:w="2358" w:type="dxa"/>
            <w:vMerge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739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</w:tr>
      <w:tr w:rsidR="009A584F" w:rsidRPr="00DD5D3F" w:rsidTr="000C33AC">
        <w:trPr>
          <w:trHeight w:val="325"/>
          <w:jc w:val="center"/>
        </w:trPr>
        <w:tc>
          <w:tcPr>
            <w:tcW w:w="100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62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87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35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12.67</w:t>
            </w:r>
          </w:p>
        </w:tc>
        <w:tc>
          <w:tcPr>
            <w:tcW w:w="2739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143° 48' 3"</w:t>
            </w: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т11</w:t>
            </w:r>
          </w:p>
        </w:tc>
        <w:tc>
          <w:tcPr>
            <w:tcW w:w="1622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601661.55</w:t>
            </w:r>
          </w:p>
        </w:tc>
        <w:tc>
          <w:tcPr>
            <w:tcW w:w="1876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2214989.36</w:t>
            </w:r>
          </w:p>
        </w:tc>
        <w:tc>
          <w:tcPr>
            <w:tcW w:w="2358" w:type="dxa"/>
            <w:vMerge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739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</w:tr>
      <w:tr w:rsidR="009A584F" w:rsidRPr="00DD5D3F" w:rsidTr="000C33AC">
        <w:trPr>
          <w:trHeight w:val="325"/>
          <w:jc w:val="center"/>
        </w:trPr>
        <w:tc>
          <w:tcPr>
            <w:tcW w:w="100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62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87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35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54.69</w:t>
            </w:r>
          </w:p>
        </w:tc>
        <w:tc>
          <w:tcPr>
            <w:tcW w:w="2739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154° 6' 3"</w:t>
            </w: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т12</w:t>
            </w:r>
          </w:p>
        </w:tc>
        <w:tc>
          <w:tcPr>
            <w:tcW w:w="1622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601612.35</w:t>
            </w:r>
          </w:p>
        </w:tc>
        <w:tc>
          <w:tcPr>
            <w:tcW w:w="1876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2215013.25</w:t>
            </w:r>
          </w:p>
        </w:tc>
        <w:tc>
          <w:tcPr>
            <w:tcW w:w="2358" w:type="dxa"/>
            <w:vMerge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739" w:type="dxa"/>
            <w:vMerge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</w:tr>
      <w:tr w:rsidR="009A584F" w:rsidRPr="00DD5D3F" w:rsidTr="000C33AC">
        <w:trPr>
          <w:trHeight w:val="322"/>
          <w:jc w:val="center"/>
        </w:trPr>
        <w:tc>
          <w:tcPr>
            <w:tcW w:w="100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62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187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</w:p>
        </w:tc>
        <w:tc>
          <w:tcPr>
            <w:tcW w:w="2358" w:type="dxa"/>
            <w:vMerge w:val="restart"/>
            <w:shd w:val="clear" w:color="auto" w:fill="auto"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161.69</w:t>
            </w:r>
          </w:p>
        </w:tc>
        <w:tc>
          <w:tcPr>
            <w:tcW w:w="2739" w:type="dxa"/>
            <w:vMerge w:val="restart"/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  <w:rPr>
                <w:lang w:val="en-US"/>
              </w:rPr>
            </w:pPr>
            <w:r w:rsidRPr="00041889">
              <w:rPr>
                <w:lang w:val="en-US"/>
              </w:rPr>
              <w:t>158° 28' 39"</w:t>
            </w:r>
          </w:p>
        </w:tc>
      </w:tr>
      <w:tr w:rsidR="009A584F" w:rsidRPr="00DD5D3F" w:rsidTr="000C33AC">
        <w:trPr>
          <w:trHeight w:val="399"/>
          <w:jc w:val="center"/>
        </w:trPr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t>т13</w:t>
            </w: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601461.94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041889" w:rsidRDefault="009A584F" w:rsidP="000C33AC">
            <w:pPr>
              <w:jc w:val="center"/>
            </w:pPr>
            <w:r w:rsidRPr="00041889">
              <w:rPr>
                <w:lang w:val="en-US"/>
              </w:rPr>
              <w:t>2215072.56</w:t>
            </w:r>
          </w:p>
        </w:tc>
        <w:tc>
          <w:tcPr>
            <w:tcW w:w="23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584F" w:rsidRPr="00DD5D3F" w:rsidRDefault="009A584F" w:rsidP="000C33AC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739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584F" w:rsidRPr="00DD5D3F" w:rsidRDefault="009A584F" w:rsidP="000C33AC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</w:tbl>
    <w:p w:rsidR="009A584F" w:rsidRPr="00DD5D3F" w:rsidRDefault="009A584F" w:rsidP="009A584F">
      <w:pPr>
        <w:spacing w:line="300" w:lineRule="auto"/>
        <w:ind w:firstLine="567"/>
        <w:jc w:val="both"/>
        <w:rPr>
          <w:color w:val="000000"/>
          <w:sz w:val="26"/>
          <w:szCs w:val="26"/>
          <w:highlight w:val="yellow"/>
          <w:shd w:val="clear" w:color="auto" w:fill="FFFFFF"/>
        </w:rPr>
      </w:pPr>
    </w:p>
    <w:p w:rsidR="009A584F" w:rsidRPr="003A0893" w:rsidRDefault="009A584F" w:rsidP="003A0893">
      <w:bookmarkStart w:id="15" w:name="_Toc77846257"/>
    </w:p>
    <w:p w:rsidR="009A584F" w:rsidRPr="003A0893" w:rsidRDefault="009A584F" w:rsidP="00470DA2">
      <w:pPr>
        <w:pStyle w:val="2"/>
        <w:rPr>
          <w:b/>
        </w:rPr>
      </w:pPr>
      <w:r w:rsidRPr="003A0893">
        <w:rPr>
          <w:b/>
        </w:rPr>
        <w:t>1.3 Жилищный фонд и учреждения обслуживания</w:t>
      </w:r>
      <w:bookmarkEnd w:id="15"/>
    </w:p>
    <w:p w:rsidR="009A584F" w:rsidRPr="00DD5D3F" w:rsidRDefault="009A584F" w:rsidP="009A584F">
      <w:pPr>
        <w:tabs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В границах проектирования существующая жилая застройка отсутствует. Ра</w:t>
      </w:r>
      <w:r w:rsidRPr="00DD5D3F">
        <w:rPr>
          <w:sz w:val="26"/>
          <w:szCs w:val="26"/>
        </w:rPr>
        <w:t>з</w:t>
      </w:r>
      <w:r w:rsidRPr="00DD5D3F">
        <w:rPr>
          <w:sz w:val="26"/>
          <w:szCs w:val="26"/>
        </w:rPr>
        <w:t>мещение новых объектов жилого назначения не предусматривается.</w:t>
      </w:r>
    </w:p>
    <w:p w:rsidR="009A584F" w:rsidRPr="003A0893" w:rsidRDefault="009A584F" w:rsidP="003A0893">
      <w:bookmarkStart w:id="16" w:name="_Toc77846258"/>
    </w:p>
    <w:p w:rsidR="009A584F" w:rsidRPr="003A0893" w:rsidRDefault="009A584F" w:rsidP="003A0893">
      <w:pPr>
        <w:pStyle w:val="2"/>
        <w:rPr>
          <w:b/>
        </w:rPr>
      </w:pPr>
      <w:r w:rsidRPr="003A0893">
        <w:rPr>
          <w:b/>
        </w:rPr>
        <w:lastRenderedPageBreak/>
        <w:t>1.4 Транспортная инфраструктура</w:t>
      </w:r>
      <w:bookmarkEnd w:id="16"/>
    </w:p>
    <w:p w:rsidR="009A584F" w:rsidRPr="00DD5D3F" w:rsidRDefault="009A584F" w:rsidP="009A584F">
      <w:pPr>
        <w:spacing w:line="276" w:lineRule="auto"/>
        <w:ind w:firstLine="567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Существующая улично-дорожная сеть представлена:</w:t>
      </w:r>
    </w:p>
    <w:p w:rsidR="009A584F" w:rsidRPr="00DD5D3F" w:rsidRDefault="009A584F" w:rsidP="000C33AC">
      <w:pPr>
        <w:numPr>
          <w:ilvl w:val="0"/>
          <w:numId w:val="14"/>
        </w:numPr>
        <w:tabs>
          <w:tab w:val="left" w:pos="851"/>
        </w:tabs>
        <w:spacing w:before="120"/>
        <w:rPr>
          <w:sz w:val="26"/>
          <w:szCs w:val="26"/>
        </w:rPr>
      </w:pPr>
      <w:r w:rsidRPr="00DD5D3F">
        <w:rPr>
          <w:sz w:val="26"/>
          <w:szCs w:val="26"/>
        </w:rPr>
        <w:t>улицей Шоссейной – улица местного значения в зоне промышленной застройки с асфальтовым покрытием, 2 полосы движения, с шириной проезжей части 6,5 - 7 метров;</w:t>
      </w:r>
    </w:p>
    <w:p w:rsidR="009A584F" w:rsidRPr="00DD5D3F" w:rsidRDefault="009A584F" w:rsidP="000C33AC">
      <w:pPr>
        <w:numPr>
          <w:ilvl w:val="0"/>
          <w:numId w:val="14"/>
        </w:numPr>
        <w:tabs>
          <w:tab w:val="left" w:pos="851"/>
        </w:tabs>
        <w:spacing w:before="120"/>
        <w:rPr>
          <w:sz w:val="26"/>
          <w:szCs w:val="26"/>
        </w:rPr>
      </w:pPr>
      <w:r w:rsidRPr="00DD5D3F">
        <w:rPr>
          <w:sz w:val="26"/>
          <w:szCs w:val="26"/>
        </w:rPr>
        <w:t>западной объездной дорогой – магистральная городская дорога регул</w:t>
      </w:r>
      <w:r w:rsidRPr="00DD5D3F">
        <w:rPr>
          <w:sz w:val="26"/>
          <w:szCs w:val="26"/>
        </w:rPr>
        <w:t>и</w:t>
      </w:r>
      <w:r w:rsidRPr="00DD5D3F">
        <w:rPr>
          <w:sz w:val="26"/>
          <w:szCs w:val="26"/>
        </w:rPr>
        <w:t>руемого движения с асфальтовым покрытием, 2 полосы движения, ш</w:t>
      </w:r>
      <w:r w:rsidRPr="00DD5D3F">
        <w:rPr>
          <w:sz w:val="26"/>
          <w:szCs w:val="26"/>
        </w:rPr>
        <w:t>и</w:t>
      </w:r>
      <w:r w:rsidRPr="00DD5D3F">
        <w:rPr>
          <w:sz w:val="26"/>
          <w:szCs w:val="26"/>
        </w:rPr>
        <w:t>риной проезжей части 10-11 метров.</w:t>
      </w:r>
    </w:p>
    <w:p w:rsidR="003A0893" w:rsidRDefault="003A0893" w:rsidP="009A584F">
      <w:pPr>
        <w:spacing w:line="360" w:lineRule="auto"/>
        <w:ind w:firstLine="680"/>
        <w:jc w:val="both"/>
        <w:rPr>
          <w:sz w:val="26"/>
          <w:szCs w:val="26"/>
        </w:rPr>
      </w:pPr>
    </w:p>
    <w:p w:rsidR="009A584F" w:rsidRPr="00DD5D3F" w:rsidRDefault="009A584F" w:rsidP="009A584F">
      <w:pPr>
        <w:spacing w:line="360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Остановочные пункты общественного транспорта в границах проектирования отсутствуют. Строительство новых остановочных пунктов общественного пасс</w:t>
      </w:r>
      <w:r w:rsidRPr="00DD5D3F">
        <w:rPr>
          <w:sz w:val="26"/>
          <w:szCs w:val="26"/>
        </w:rPr>
        <w:t>а</w:t>
      </w:r>
      <w:r w:rsidRPr="00DD5D3F">
        <w:rPr>
          <w:sz w:val="26"/>
          <w:szCs w:val="26"/>
        </w:rPr>
        <w:t>жирского транспорта на рассматриваемой территории не предусматривается. Дв</w:t>
      </w:r>
      <w:r w:rsidRPr="00DD5D3F">
        <w:rPr>
          <w:sz w:val="26"/>
          <w:szCs w:val="26"/>
        </w:rPr>
        <w:t>и</w:t>
      </w:r>
      <w:r w:rsidRPr="00DD5D3F">
        <w:rPr>
          <w:sz w:val="26"/>
          <w:szCs w:val="26"/>
        </w:rPr>
        <w:t>жение общественного пассажирского транспорта осуществляется вдоль проспекта Мира.</w:t>
      </w:r>
    </w:p>
    <w:p w:rsidR="009A584F" w:rsidRPr="00DD5D3F" w:rsidRDefault="009A584F" w:rsidP="009A584F">
      <w:pPr>
        <w:spacing w:line="360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Для временного хранения автомобилей предусмотрены стоянки транспор</w:t>
      </w:r>
      <w:r w:rsidRPr="00DD5D3F">
        <w:rPr>
          <w:sz w:val="26"/>
          <w:szCs w:val="26"/>
        </w:rPr>
        <w:t>т</w:t>
      </w:r>
      <w:r w:rsidRPr="00DD5D3F">
        <w:rPr>
          <w:sz w:val="26"/>
          <w:szCs w:val="26"/>
        </w:rPr>
        <w:t>ных средств на территориях предприятий.</w:t>
      </w:r>
    </w:p>
    <w:p w:rsidR="009A584F" w:rsidRPr="00DD5D3F" w:rsidRDefault="009A584F" w:rsidP="009A584F">
      <w:pPr>
        <w:tabs>
          <w:tab w:val="left" w:pos="142"/>
        </w:tabs>
        <w:spacing w:line="360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Изменение существующей улично-дорожной сети не запланировано.</w:t>
      </w:r>
    </w:p>
    <w:p w:rsidR="009A584F" w:rsidRPr="003A0893" w:rsidRDefault="009A584F" w:rsidP="003A0893">
      <w:bookmarkStart w:id="17" w:name="_Toc77846259"/>
    </w:p>
    <w:p w:rsidR="009A584F" w:rsidRPr="00470DA2" w:rsidRDefault="009A584F" w:rsidP="00470DA2">
      <w:pPr>
        <w:pStyle w:val="2"/>
        <w:rPr>
          <w:b/>
        </w:rPr>
      </w:pPr>
      <w:r w:rsidRPr="00470DA2">
        <w:rPr>
          <w:b/>
        </w:rPr>
        <w:t>1.5 Инженерная инфраструктура</w:t>
      </w:r>
      <w:bookmarkEnd w:id="17"/>
    </w:p>
    <w:p w:rsidR="009A584F" w:rsidRPr="00DD5D3F" w:rsidRDefault="009A584F" w:rsidP="009A584F">
      <w:pPr>
        <w:tabs>
          <w:tab w:val="left" w:pos="284"/>
        </w:tabs>
        <w:spacing w:line="360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К инженерной инфраструктуре проектируемой территории относится сущ</w:t>
      </w:r>
      <w:r w:rsidRPr="00DD5D3F">
        <w:rPr>
          <w:sz w:val="26"/>
          <w:szCs w:val="26"/>
        </w:rPr>
        <w:t>е</w:t>
      </w:r>
      <w:r w:rsidRPr="00DD5D3F">
        <w:rPr>
          <w:sz w:val="26"/>
          <w:szCs w:val="26"/>
        </w:rPr>
        <w:t xml:space="preserve">ствующие инженерные коммуникации. </w:t>
      </w:r>
    </w:p>
    <w:p w:rsidR="009A584F" w:rsidRPr="00DD5D3F" w:rsidRDefault="009A584F" w:rsidP="009A584F">
      <w:pPr>
        <w:tabs>
          <w:tab w:val="left" w:pos="284"/>
        </w:tabs>
        <w:spacing w:line="360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Проектом не предусмотрено строительство новых участков сетей и объектов инженерно-технического обеспечения.</w:t>
      </w:r>
    </w:p>
    <w:p w:rsidR="009A584F" w:rsidRPr="00DD5D3F" w:rsidRDefault="009A584F" w:rsidP="009A584F">
      <w:pPr>
        <w:tabs>
          <w:tab w:val="left" w:pos="284"/>
        </w:tabs>
        <w:spacing w:line="360" w:lineRule="auto"/>
        <w:ind w:firstLine="680"/>
        <w:jc w:val="both"/>
        <w:rPr>
          <w:b/>
          <w:color w:val="FF0000"/>
          <w:sz w:val="26"/>
          <w:szCs w:val="26"/>
        </w:rPr>
      </w:pPr>
      <w:r w:rsidRPr="00DD5D3F">
        <w:rPr>
          <w:sz w:val="26"/>
          <w:szCs w:val="26"/>
        </w:rPr>
        <w:t>Параметры планируемых линейных объектов (трассировка, способ прокла</w:t>
      </w:r>
      <w:r w:rsidRPr="00DD5D3F">
        <w:rPr>
          <w:sz w:val="26"/>
          <w:szCs w:val="26"/>
        </w:rPr>
        <w:t>д</w:t>
      </w:r>
      <w:r w:rsidRPr="00DD5D3F">
        <w:rPr>
          <w:sz w:val="26"/>
          <w:szCs w:val="26"/>
        </w:rPr>
        <w:t>ки, протяженность) подлежат уточнению в рабочей и проектной документации на объект.Перенос и переустройство существующих инженерных сетей не предусматривается.</w:t>
      </w:r>
    </w:p>
    <w:p w:rsidR="009A584F" w:rsidRPr="003A0893" w:rsidRDefault="009A584F" w:rsidP="003A0893">
      <w:pPr>
        <w:rPr>
          <w:rFonts w:eastAsia="Calibri"/>
        </w:rPr>
      </w:pPr>
      <w:bookmarkStart w:id="18" w:name="_Toc77846260"/>
    </w:p>
    <w:p w:rsidR="009A584F" w:rsidRPr="003A0893" w:rsidRDefault="009A584F" w:rsidP="00470DA2">
      <w:pPr>
        <w:pStyle w:val="2"/>
        <w:rPr>
          <w:rFonts w:eastAsia="Calibri"/>
          <w:b/>
        </w:rPr>
      </w:pPr>
      <w:r w:rsidRPr="003A0893">
        <w:rPr>
          <w:rFonts w:eastAsia="Calibri"/>
          <w:b/>
        </w:rPr>
        <w:t>1.6 Инженерная подготовка территории</w:t>
      </w:r>
      <w:bookmarkEnd w:id="18"/>
    </w:p>
    <w:p w:rsidR="009A584F" w:rsidRPr="002423B0" w:rsidRDefault="009A584F" w:rsidP="009A584F">
      <w:pPr>
        <w:spacing w:line="360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Инженерная подготовка территории направлена на установление меропри</w:t>
      </w:r>
      <w:r w:rsidRPr="00DD5D3F">
        <w:rPr>
          <w:sz w:val="26"/>
          <w:szCs w:val="26"/>
        </w:rPr>
        <w:t>я</w:t>
      </w:r>
      <w:r w:rsidRPr="00DD5D3F">
        <w:rPr>
          <w:sz w:val="26"/>
          <w:szCs w:val="26"/>
        </w:rPr>
        <w:t>тий по обеспечению пригодности территории для градостроительного использов</w:t>
      </w:r>
      <w:r w:rsidRPr="00DD5D3F">
        <w:rPr>
          <w:sz w:val="26"/>
          <w:szCs w:val="26"/>
        </w:rPr>
        <w:t>а</w:t>
      </w:r>
      <w:r w:rsidRPr="00DD5D3F">
        <w:rPr>
          <w:sz w:val="26"/>
          <w:szCs w:val="26"/>
        </w:rPr>
        <w:t xml:space="preserve">ния и </w:t>
      </w:r>
      <w:r w:rsidRPr="002423B0">
        <w:rPr>
          <w:sz w:val="26"/>
          <w:szCs w:val="26"/>
        </w:rPr>
        <w:t>обеспечению оптимальных санитарно-гигиенических и микроклиматических условий.</w:t>
      </w:r>
    </w:p>
    <w:p w:rsidR="009A584F" w:rsidRPr="002423B0" w:rsidRDefault="009A584F" w:rsidP="009A584F">
      <w:pPr>
        <w:spacing w:line="360" w:lineRule="auto"/>
        <w:ind w:firstLine="680"/>
        <w:jc w:val="both"/>
        <w:rPr>
          <w:sz w:val="26"/>
          <w:szCs w:val="26"/>
        </w:rPr>
      </w:pPr>
      <w:r w:rsidRPr="002423B0">
        <w:rPr>
          <w:sz w:val="26"/>
          <w:szCs w:val="26"/>
        </w:rPr>
        <w:lastRenderedPageBreak/>
        <w:t>В границах рассматриваемой территории инженерная подготовка территории выполнена в виде отсыпки и вертикальной планировки.</w:t>
      </w:r>
    </w:p>
    <w:p w:rsidR="009A584F" w:rsidRPr="002423B0" w:rsidRDefault="009A584F" w:rsidP="009A584F">
      <w:pPr>
        <w:spacing w:line="360" w:lineRule="auto"/>
        <w:ind w:firstLine="680"/>
        <w:jc w:val="both"/>
        <w:rPr>
          <w:sz w:val="26"/>
          <w:szCs w:val="26"/>
        </w:rPr>
      </w:pPr>
      <w:r w:rsidRPr="002423B0">
        <w:rPr>
          <w:sz w:val="26"/>
          <w:szCs w:val="26"/>
        </w:rPr>
        <w:t>Для того</w:t>
      </w:r>
      <w:r>
        <w:rPr>
          <w:sz w:val="26"/>
          <w:szCs w:val="26"/>
        </w:rPr>
        <w:t>,</w:t>
      </w:r>
      <w:r w:rsidRPr="002423B0">
        <w:rPr>
          <w:sz w:val="26"/>
          <w:szCs w:val="26"/>
        </w:rPr>
        <w:t xml:space="preserve"> чтоб</w:t>
      </w:r>
      <w:r>
        <w:rPr>
          <w:sz w:val="26"/>
          <w:szCs w:val="26"/>
        </w:rPr>
        <w:t>ы</w:t>
      </w:r>
      <w:r w:rsidRPr="002423B0">
        <w:rPr>
          <w:sz w:val="26"/>
          <w:szCs w:val="26"/>
        </w:rPr>
        <w:t xml:space="preserve"> создать на территории благоприятные условия для стро</w:t>
      </w:r>
      <w:r w:rsidRPr="002423B0">
        <w:rPr>
          <w:sz w:val="26"/>
          <w:szCs w:val="26"/>
        </w:rPr>
        <w:t>и</w:t>
      </w:r>
      <w:r w:rsidRPr="002423B0">
        <w:rPr>
          <w:sz w:val="26"/>
          <w:szCs w:val="26"/>
        </w:rPr>
        <w:t>тельства и проживания, проектом рекомендуются следующие мероприятия:</w:t>
      </w:r>
    </w:p>
    <w:p w:rsidR="009A584F" w:rsidRPr="002423B0" w:rsidRDefault="009A584F" w:rsidP="000C33AC">
      <w:pPr>
        <w:pStyle w:val="afff6"/>
        <w:numPr>
          <w:ilvl w:val="0"/>
          <w:numId w:val="15"/>
        </w:numPr>
        <w:tabs>
          <w:tab w:val="left" w:pos="851"/>
        </w:tabs>
        <w:spacing w:after="0"/>
        <w:ind w:left="1066" w:hanging="357"/>
        <w:rPr>
          <w:sz w:val="26"/>
          <w:szCs w:val="26"/>
        </w:rPr>
      </w:pPr>
      <w:r w:rsidRPr="002423B0">
        <w:rPr>
          <w:sz w:val="26"/>
          <w:szCs w:val="26"/>
        </w:rPr>
        <w:t>организации/устройство ливневой канализации вдоль улиц;</w:t>
      </w:r>
    </w:p>
    <w:p w:rsidR="009A584F" w:rsidRPr="002423B0" w:rsidRDefault="009A584F" w:rsidP="000C33AC">
      <w:pPr>
        <w:pStyle w:val="afff6"/>
        <w:numPr>
          <w:ilvl w:val="0"/>
          <w:numId w:val="15"/>
        </w:numPr>
        <w:tabs>
          <w:tab w:val="left" w:pos="851"/>
        </w:tabs>
        <w:spacing w:after="0"/>
        <w:ind w:left="1066" w:hanging="357"/>
        <w:rPr>
          <w:sz w:val="26"/>
          <w:szCs w:val="26"/>
        </w:rPr>
      </w:pPr>
      <w:r w:rsidRPr="002423B0">
        <w:rPr>
          <w:sz w:val="26"/>
          <w:szCs w:val="26"/>
        </w:rPr>
        <w:t>сохранение нормативных уклонов по проезжим частям для обеспечения стока с минимальной подсыпкой и выемкой грунта.</w:t>
      </w:r>
    </w:p>
    <w:p w:rsidR="009A584F" w:rsidRPr="00DD5D3F" w:rsidRDefault="009A584F" w:rsidP="009A584F">
      <w:pPr>
        <w:tabs>
          <w:tab w:val="left" w:pos="851"/>
        </w:tabs>
        <w:spacing w:line="276" w:lineRule="auto"/>
        <w:ind w:left="207"/>
        <w:jc w:val="both"/>
        <w:rPr>
          <w:rFonts w:eastAsia="Calibri"/>
          <w:bCs/>
          <w:color w:val="FF0000"/>
          <w:spacing w:val="-6"/>
          <w:sz w:val="26"/>
          <w:szCs w:val="26"/>
        </w:rPr>
      </w:pPr>
    </w:p>
    <w:p w:rsidR="009A584F" w:rsidRPr="00470DA2" w:rsidRDefault="009A584F" w:rsidP="00470DA2">
      <w:pPr>
        <w:pStyle w:val="2"/>
        <w:rPr>
          <w:b/>
        </w:rPr>
      </w:pPr>
      <w:bookmarkStart w:id="19" w:name="_Toc77846261"/>
      <w:r w:rsidRPr="00470DA2">
        <w:rPr>
          <w:b/>
        </w:rPr>
        <w:t>1.7 Охрана окружающей среды</w:t>
      </w:r>
      <w:bookmarkEnd w:id="19"/>
    </w:p>
    <w:p w:rsidR="009A584F" w:rsidRPr="00DD5D3F" w:rsidRDefault="009A584F" w:rsidP="009A584F">
      <w:pPr>
        <w:pStyle w:val="afff6"/>
        <w:spacing w:before="0" w:after="0" w:line="360" w:lineRule="auto"/>
        <w:ind w:firstLine="680"/>
        <w:rPr>
          <w:sz w:val="26"/>
          <w:szCs w:val="26"/>
        </w:rPr>
      </w:pPr>
      <w:r w:rsidRPr="00DD5D3F">
        <w:rPr>
          <w:sz w:val="26"/>
          <w:szCs w:val="26"/>
        </w:rPr>
        <w:t>Часть территории проектирования имеет естественное озеленение. Озелен</w:t>
      </w:r>
      <w:r w:rsidRPr="00DD5D3F">
        <w:rPr>
          <w:sz w:val="26"/>
          <w:szCs w:val="26"/>
        </w:rPr>
        <w:t>е</w:t>
      </w:r>
      <w:r w:rsidRPr="00DD5D3F">
        <w:rPr>
          <w:sz w:val="26"/>
          <w:szCs w:val="26"/>
        </w:rPr>
        <w:t>ние территории, кроме декоративно-планировочной функции, выполняет санита</w:t>
      </w:r>
      <w:r w:rsidRPr="00DD5D3F">
        <w:rPr>
          <w:sz w:val="26"/>
          <w:szCs w:val="26"/>
        </w:rPr>
        <w:t>р</w:t>
      </w:r>
      <w:r w:rsidRPr="00DD5D3F">
        <w:rPr>
          <w:sz w:val="26"/>
          <w:szCs w:val="26"/>
        </w:rPr>
        <w:t xml:space="preserve">но-гигиенические функции (очищение воздуха от пыли и газа), а также </w:t>
      </w:r>
      <w:proofErr w:type="spellStart"/>
      <w:r w:rsidRPr="00DD5D3F">
        <w:rPr>
          <w:sz w:val="26"/>
          <w:szCs w:val="26"/>
        </w:rPr>
        <w:t>шумо</w:t>
      </w:r>
      <w:proofErr w:type="spellEnd"/>
      <w:r w:rsidRPr="00DD5D3F">
        <w:rPr>
          <w:sz w:val="26"/>
          <w:szCs w:val="26"/>
        </w:rPr>
        <w:t>- и ветрозащитные функции. При строительстве новой застройки предлагается создать систему зеленых насаждений с сохранением существующего.</w:t>
      </w:r>
    </w:p>
    <w:p w:rsidR="009A584F" w:rsidRPr="00DD5D3F" w:rsidRDefault="009A584F" w:rsidP="009A584F">
      <w:pPr>
        <w:pStyle w:val="afff6"/>
        <w:spacing w:before="0" w:after="0" w:line="360" w:lineRule="auto"/>
        <w:ind w:firstLine="680"/>
        <w:rPr>
          <w:sz w:val="26"/>
          <w:szCs w:val="26"/>
        </w:rPr>
      </w:pPr>
      <w:r w:rsidRPr="00DD5D3F">
        <w:rPr>
          <w:sz w:val="26"/>
          <w:szCs w:val="26"/>
        </w:rPr>
        <w:t>Предусмотрены следующие мероприятия по охране окружающей среды:</w:t>
      </w:r>
    </w:p>
    <w:p w:rsidR="009A584F" w:rsidRPr="00041889" w:rsidRDefault="009A584F" w:rsidP="00041889">
      <w:pPr>
        <w:numPr>
          <w:ilvl w:val="0"/>
          <w:numId w:val="19"/>
        </w:numPr>
        <w:spacing w:before="120"/>
        <w:ind w:left="1066" w:hanging="357"/>
        <w:rPr>
          <w:sz w:val="26"/>
          <w:szCs w:val="26"/>
        </w:rPr>
      </w:pPr>
      <w:r w:rsidRPr="00041889">
        <w:rPr>
          <w:sz w:val="26"/>
          <w:szCs w:val="26"/>
        </w:rPr>
        <w:t xml:space="preserve">организация мониторинга загрязнения атмосферного воздуха; </w:t>
      </w:r>
    </w:p>
    <w:p w:rsidR="009A584F" w:rsidRPr="00041889" w:rsidRDefault="009A584F" w:rsidP="00041889">
      <w:pPr>
        <w:numPr>
          <w:ilvl w:val="0"/>
          <w:numId w:val="19"/>
        </w:numPr>
        <w:spacing w:before="120"/>
        <w:ind w:left="1066" w:hanging="357"/>
        <w:rPr>
          <w:sz w:val="26"/>
          <w:szCs w:val="26"/>
        </w:rPr>
      </w:pPr>
      <w:r w:rsidRPr="00041889">
        <w:rPr>
          <w:sz w:val="26"/>
          <w:szCs w:val="26"/>
        </w:rPr>
        <w:t>целенаправленное формирование крупных насаждений в составе озел</w:t>
      </w:r>
      <w:r w:rsidRPr="00041889">
        <w:rPr>
          <w:sz w:val="26"/>
          <w:szCs w:val="26"/>
        </w:rPr>
        <w:t>е</w:t>
      </w:r>
      <w:r w:rsidRPr="00041889">
        <w:rPr>
          <w:sz w:val="26"/>
          <w:szCs w:val="26"/>
        </w:rPr>
        <w:t>ненных территорий общего пользования;</w:t>
      </w:r>
    </w:p>
    <w:p w:rsidR="009A584F" w:rsidRPr="00041889" w:rsidRDefault="009A584F" w:rsidP="00041889">
      <w:pPr>
        <w:numPr>
          <w:ilvl w:val="0"/>
          <w:numId w:val="19"/>
        </w:numPr>
        <w:spacing w:before="120"/>
        <w:ind w:left="1066" w:hanging="357"/>
        <w:rPr>
          <w:sz w:val="26"/>
          <w:szCs w:val="26"/>
        </w:rPr>
      </w:pPr>
      <w:r w:rsidRPr="00041889">
        <w:rPr>
          <w:sz w:val="26"/>
          <w:szCs w:val="26"/>
        </w:rPr>
        <w:t>посадка газонов на площадях, не занятых дорожным покрытием, для предотвращения образования пылящих поверхностей;</w:t>
      </w:r>
    </w:p>
    <w:p w:rsidR="009A584F" w:rsidRPr="00041889" w:rsidRDefault="009A584F" w:rsidP="00041889">
      <w:pPr>
        <w:numPr>
          <w:ilvl w:val="0"/>
          <w:numId w:val="19"/>
        </w:numPr>
        <w:spacing w:before="120"/>
        <w:ind w:left="1066" w:hanging="357"/>
        <w:rPr>
          <w:sz w:val="26"/>
          <w:szCs w:val="26"/>
        </w:rPr>
      </w:pPr>
      <w:r w:rsidRPr="00041889">
        <w:rPr>
          <w:sz w:val="26"/>
          <w:szCs w:val="26"/>
        </w:rPr>
        <w:t xml:space="preserve">организация </w:t>
      </w:r>
      <w:proofErr w:type="spellStart"/>
      <w:r w:rsidRPr="00041889">
        <w:rPr>
          <w:sz w:val="26"/>
          <w:szCs w:val="26"/>
        </w:rPr>
        <w:t>плано</w:t>
      </w:r>
      <w:r w:rsidR="003A0893" w:rsidRPr="00041889">
        <w:rPr>
          <w:sz w:val="26"/>
          <w:szCs w:val="26"/>
        </w:rPr>
        <w:t>-</w:t>
      </w:r>
      <w:r w:rsidRPr="00041889">
        <w:rPr>
          <w:sz w:val="26"/>
          <w:szCs w:val="26"/>
        </w:rPr>
        <w:t>регулярной</w:t>
      </w:r>
      <w:proofErr w:type="spellEnd"/>
      <w:r w:rsidRPr="00041889">
        <w:rPr>
          <w:sz w:val="26"/>
          <w:szCs w:val="26"/>
        </w:rPr>
        <w:t xml:space="preserve"> системы санитарной очистки территории, своевременный сбор и вывоз бытовых отходов;</w:t>
      </w:r>
    </w:p>
    <w:p w:rsidR="009A584F" w:rsidRPr="00041889" w:rsidRDefault="009A584F" w:rsidP="00041889">
      <w:pPr>
        <w:numPr>
          <w:ilvl w:val="0"/>
          <w:numId w:val="19"/>
        </w:numPr>
        <w:spacing w:before="120"/>
        <w:ind w:left="1066" w:hanging="357"/>
        <w:rPr>
          <w:sz w:val="26"/>
          <w:szCs w:val="26"/>
        </w:rPr>
      </w:pPr>
      <w:r w:rsidRPr="00041889">
        <w:rPr>
          <w:sz w:val="26"/>
          <w:szCs w:val="26"/>
        </w:rPr>
        <w:t>освещение территории.</w:t>
      </w:r>
    </w:p>
    <w:p w:rsidR="003A0893" w:rsidRDefault="003A0893" w:rsidP="009A584F">
      <w:pPr>
        <w:tabs>
          <w:tab w:val="left" w:pos="284"/>
        </w:tabs>
        <w:spacing w:line="360" w:lineRule="auto"/>
        <w:ind w:firstLine="680"/>
        <w:jc w:val="both"/>
        <w:rPr>
          <w:sz w:val="26"/>
          <w:szCs w:val="26"/>
        </w:rPr>
      </w:pPr>
    </w:p>
    <w:p w:rsidR="009A584F" w:rsidRPr="00DD5D3F" w:rsidRDefault="009A584F" w:rsidP="009A584F">
      <w:pPr>
        <w:tabs>
          <w:tab w:val="left" w:pos="284"/>
        </w:tabs>
        <w:spacing w:line="360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Мероприятия по охране окружающей среды позволят снизить техногенную нагрузку на окружающую природную среду, уменьшить загрязнение территории и сохранить природные богатства. Необходимо проводить мониторинг и мероприятия по охране окружающей среды.</w:t>
      </w:r>
    </w:p>
    <w:p w:rsidR="009A584F" w:rsidRPr="00DD5D3F" w:rsidRDefault="009A584F" w:rsidP="009A584F">
      <w:pPr>
        <w:tabs>
          <w:tab w:val="left" w:pos="284"/>
        </w:tabs>
        <w:spacing w:line="360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Чрезвычайные ситуации техногенного характера на территории проекта пл</w:t>
      </w:r>
      <w:r w:rsidRPr="00DD5D3F">
        <w:rPr>
          <w:sz w:val="26"/>
          <w:szCs w:val="26"/>
        </w:rPr>
        <w:t>а</w:t>
      </w:r>
      <w:r w:rsidRPr="00DD5D3F">
        <w:rPr>
          <w:sz w:val="26"/>
          <w:szCs w:val="26"/>
        </w:rPr>
        <w:t>нировки могут возникнуть в результате аварий на объектах инженерной инфр</w:t>
      </w:r>
      <w:r w:rsidRPr="00DD5D3F">
        <w:rPr>
          <w:sz w:val="26"/>
          <w:szCs w:val="26"/>
        </w:rPr>
        <w:t>а</w:t>
      </w:r>
      <w:r w:rsidRPr="00DD5D3F">
        <w:rPr>
          <w:sz w:val="26"/>
          <w:szCs w:val="26"/>
        </w:rPr>
        <w:t>структуры и при аварии на автомобильном транспорте.</w:t>
      </w:r>
    </w:p>
    <w:p w:rsidR="009A584F" w:rsidRPr="00DD5D3F" w:rsidRDefault="009A584F" w:rsidP="009A584F">
      <w:pPr>
        <w:tabs>
          <w:tab w:val="left" w:pos="284"/>
        </w:tabs>
        <w:spacing w:line="360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lastRenderedPageBreak/>
        <w:t>Чрезвычайные ситуации природного характера на проектируемой территории могут возникнуть в результате сильного ветра, сильного снегопада, гололедных я</w:t>
      </w:r>
      <w:r w:rsidRPr="00DD5D3F">
        <w:rPr>
          <w:sz w:val="26"/>
          <w:szCs w:val="26"/>
        </w:rPr>
        <w:t>в</w:t>
      </w:r>
      <w:r w:rsidRPr="00DD5D3F">
        <w:rPr>
          <w:sz w:val="26"/>
          <w:szCs w:val="26"/>
        </w:rPr>
        <w:t>лений, заморозков, тумана, грозы.</w:t>
      </w:r>
    </w:p>
    <w:p w:rsidR="009A584F" w:rsidRPr="00DD5D3F" w:rsidRDefault="009A584F" w:rsidP="009A584F">
      <w:pPr>
        <w:tabs>
          <w:tab w:val="left" w:pos="284"/>
        </w:tabs>
        <w:spacing w:line="360" w:lineRule="auto"/>
        <w:ind w:firstLine="680"/>
        <w:jc w:val="both"/>
        <w:rPr>
          <w:color w:val="FF0000"/>
          <w:sz w:val="26"/>
          <w:szCs w:val="26"/>
        </w:rPr>
      </w:pPr>
      <w:r w:rsidRPr="00DD5D3F">
        <w:rPr>
          <w:sz w:val="26"/>
          <w:szCs w:val="26"/>
        </w:rPr>
        <w:t>Пожарная охрана на территории проекта планировки обеспечивается пожа</w:t>
      </w:r>
      <w:r w:rsidRPr="00DD5D3F">
        <w:rPr>
          <w:sz w:val="26"/>
          <w:szCs w:val="26"/>
        </w:rPr>
        <w:t>р</w:t>
      </w:r>
      <w:r w:rsidRPr="00DD5D3F">
        <w:rPr>
          <w:sz w:val="26"/>
          <w:szCs w:val="26"/>
        </w:rPr>
        <w:t>ной частью № 8 ПСО ФПС ГПС ГУ МЧС России по Челябинской области, расп</w:t>
      </w:r>
      <w:r w:rsidRPr="00DD5D3F">
        <w:rPr>
          <w:sz w:val="26"/>
          <w:szCs w:val="26"/>
        </w:rPr>
        <w:t>о</w:t>
      </w:r>
      <w:r w:rsidRPr="00DD5D3F">
        <w:rPr>
          <w:sz w:val="26"/>
          <w:szCs w:val="26"/>
        </w:rPr>
        <w:t>ложенной за границами проекта планировки по адресу: ул. Северная, 27.</w:t>
      </w:r>
    </w:p>
    <w:p w:rsidR="009A584F" w:rsidRPr="00470DA2" w:rsidRDefault="009A584F" w:rsidP="00470DA2">
      <w:pPr>
        <w:pStyle w:val="2"/>
        <w:rPr>
          <w:b/>
        </w:rPr>
      </w:pPr>
      <w:bookmarkStart w:id="20" w:name="_Toc77846262"/>
      <w:r w:rsidRPr="00470DA2">
        <w:rPr>
          <w:b/>
        </w:rPr>
        <w:t>1.8 Санитарная очистка территории</w:t>
      </w:r>
      <w:bookmarkEnd w:id="20"/>
    </w:p>
    <w:p w:rsidR="009A584F" w:rsidRPr="00DD5D3F" w:rsidRDefault="009A584F" w:rsidP="009A584F">
      <w:pPr>
        <w:spacing w:line="360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Одним из первоочередных мероприятий по охране территории от загрязнений является организация санитарной очистки, хранение отходов в специально отведе</w:t>
      </w:r>
      <w:r w:rsidRPr="00DD5D3F">
        <w:rPr>
          <w:sz w:val="26"/>
          <w:szCs w:val="26"/>
        </w:rPr>
        <w:t>н</w:t>
      </w:r>
      <w:r w:rsidRPr="00DD5D3F">
        <w:rPr>
          <w:sz w:val="26"/>
          <w:szCs w:val="26"/>
        </w:rPr>
        <w:t>ных местах с последующим размещением на специализированном полигоне.</w:t>
      </w:r>
    </w:p>
    <w:p w:rsidR="009A584F" w:rsidRPr="00DD5D3F" w:rsidRDefault="009A584F" w:rsidP="009A584F">
      <w:pPr>
        <w:tabs>
          <w:tab w:val="left" w:pos="284"/>
        </w:tabs>
        <w:spacing w:line="360" w:lineRule="auto"/>
        <w:ind w:firstLine="680"/>
        <w:jc w:val="both"/>
        <w:rPr>
          <w:sz w:val="26"/>
          <w:szCs w:val="26"/>
        </w:rPr>
      </w:pPr>
      <w:r w:rsidRPr="00DD5D3F">
        <w:rPr>
          <w:sz w:val="26"/>
          <w:szCs w:val="26"/>
        </w:rPr>
        <w:t>Санитарная очистка территории осуществляется по плановой системе очис</w:t>
      </w:r>
      <w:r w:rsidRPr="00DD5D3F">
        <w:rPr>
          <w:sz w:val="26"/>
          <w:szCs w:val="26"/>
        </w:rPr>
        <w:t>т</w:t>
      </w:r>
      <w:r w:rsidRPr="00DD5D3F">
        <w:rPr>
          <w:sz w:val="26"/>
          <w:szCs w:val="26"/>
        </w:rPr>
        <w:t>ки с удалением и обезвреживанием бытового мусора и других твердых отходов л</w:t>
      </w:r>
      <w:r w:rsidRPr="00DD5D3F">
        <w:rPr>
          <w:sz w:val="26"/>
          <w:szCs w:val="26"/>
        </w:rPr>
        <w:t>и</w:t>
      </w:r>
      <w:r w:rsidRPr="00DD5D3F">
        <w:rPr>
          <w:sz w:val="26"/>
          <w:szCs w:val="26"/>
        </w:rPr>
        <w:t xml:space="preserve">квидационным методом со сбором твердых бытовых отходов в существующие площадки ТБО. </w:t>
      </w:r>
    </w:p>
    <w:p w:rsidR="009A584F" w:rsidRPr="00DD5D3F" w:rsidRDefault="009A584F" w:rsidP="009A584F">
      <w:pPr>
        <w:tabs>
          <w:tab w:val="left" w:pos="284"/>
        </w:tabs>
        <w:spacing w:line="276" w:lineRule="auto"/>
        <w:ind w:firstLine="567"/>
        <w:jc w:val="both"/>
        <w:rPr>
          <w:color w:val="FF0000"/>
          <w:sz w:val="26"/>
          <w:szCs w:val="26"/>
        </w:rPr>
      </w:pPr>
    </w:p>
    <w:p w:rsidR="009A584F" w:rsidRPr="00DD5D3F" w:rsidRDefault="00470DA2" w:rsidP="00470DA2">
      <w:pPr>
        <w:pStyle w:val="10"/>
      </w:pPr>
      <w:bookmarkStart w:id="21" w:name="_Toc77846263"/>
      <w:r>
        <w:t xml:space="preserve">2  </w:t>
      </w:r>
      <w:r w:rsidR="009A584F" w:rsidRPr="00DD5D3F">
        <w:t> Положение об очередности планируемого развития территории, содержащее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</w:t>
      </w:r>
      <w:bookmarkEnd w:id="21"/>
    </w:p>
    <w:p w:rsidR="009A584F" w:rsidRPr="004905DF" w:rsidRDefault="009A584F" w:rsidP="0063205F">
      <w:pPr>
        <w:tabs>
          <w:tab w:val="left" w:pos="284"/>
        </w:tabs>
        <w:spacing w:before="120" w:line="216" w:lineRule="auto"/>
        <w:ind w:left="1276" w:hanging="567"/>
        <w:jc w:val="both"/>
        <w:rPr>
          <w:sz w:val="26"/>
          <w:szCs w:val="26"/>
        </w:rPr>
      </w:pPr>
      <w:bookmarkStart w:id="22" w:name="_Toc77846264"/>
      <w:r w:rsidRPr="004905DF">
        <w:rPr>
          <w:sz w:val="26"/>
          <w:szCs w:val="26"/>
        </w:rPr>
        <w:t>1 этап. Утверждение градостроительной документации, устанавливающей расположение красных линий, границ земельного участка и объекта к</w:t>
      </w:r>
      <w:r w:rsidRPr="004905DF">
        <w:rPr>
          <w:sz w:val="26"/>
          <w:szCs w:val="26"/>
        </w:rPr>
        <w:t>а</w:t>
      </w:r>
      <w:r w:rsidRPr="004905DF">
        <w:rPr>
          <w:sz w:val="26"/>
          <w:szCs w:val="26"/>
        </w:rPr>
        <w:t xml:space="preserve">питального строительства. </w:t>
      </w:r>
    </w:p>
    <w:p w:rsidR="009A584F" w:rsidRPr="004905DF" w:rsidRDefault="009A584F" w:rsidP="0063205F">
      <w:pPr>
        <w:tabs>
          <w:tab w:val="left" w:pos="284"/>
        </w:tabs>
        <w:spacing w:before="120" w:line="216" w:lineRule="auto"/>
        <w:ind w:left="1276" w:hanging="567"/>
        <w:jc w:val="both"/>
        <w:rPr>
          <w:sz w:val="26"/>
          <w:szCs w:val="26"/>
        </w:rPr>
      </w:pPr>
      <w:r w:rsidRPr="004905DF">
        <w:rPr>
          <w:sz w:val="26"/>
          <w:szCs w:val="26"/>
        </w:rPr>
        <w:t>2 этап. Проведение кадастровых работ – подготовка межевого плана на з</w:t>
      </w:r>
      <w:r w:rsidRPr="004905DF">
        <w:rPr>
          <w:sz w:val="26"/>
          <w:szCs w:val="26"/>
        </w:rPr>
        <w:t>е</w:t>
      </w:r>
      <w:r w:rsidRPr="004905DF">
        <w:rPr>
          <w:sz w:val="26"/>
          <w:szCs w:val="26"/>
        </w:rPr>
        <w:t>мельный участок, постановка на государственный кадастровый учет з</w:t>
      </w:r>
      <w:r w:rsidRPr="004905DF">
        <w:rPr>
          <w:sz w:val="26"/>
          <w:szCs w:val="26"/>
        </w:rPr>
        <w:t>е</w:t>
      </w:r>
      <w:r w:rsidRPr="004905DF">
        <w:rPr>
          <w:sz w:val="26"/>
          <w:szCs w:val="26"/>
        </w:rPr>
        <w:t>мельного участка (внесение сведений в Единый государственный реестр недвижимости).</w:t>
      </w:r>
    </w:p>
    <w:p w:rsidR="009A584F" w:rsidRPr="004905DF" w:rsidRDefault="009A584F" w:rsidP="0063205F">
      <w:pPr>
        <w:tabs>
          <w:tab w:val="left" w:pos="284"/>
        </w:tabs>
        <w:spacing w:before="120" w:line="216" w:lineRule="auto"/>
        <w:ind w:left="1276" w:hanging="567"/>
        <w:jc w:val="both"/>
        <w:rPr>
          <w:sz w:val="26"/>
          <w:szCs w:val="26"/>
        </w:rPr>
      </w:pPr>
      <w:r w:rsidRPr="004905DF">
        <w:rPr>
          <w:sz w:val="26"/>
          <w:szCs w:val="26"/>
        </w:rPr>
        <w:t>3 этап. Подготовка проектной документации на объект.</w:t>
      </w:r>
    </w:p>
    <w:p w:rsidR="009A584F" w:rsidRPr="004905DF" w:rsidRDefault="009A584F" w:rsidP="0063205F">
      <w:pPr>
        <w:tabs>
          <w:tab w:val="left" w:pos="284"/>
        </w:tabs>
        <w:spacing w:before="120" w:line="216" w:lineRule="auto"/>
        <w:ind w:left="1276" w:hanging="567"/>
        <w:jc w:val="both"/>
        <w:rPr>
          <w:sz w:val="26"/>
          <w:szCs w:val="26"/>
        </w:rPr>
      </w:pPr>
      <w:r w:rsidRPr="004905DF">
        <w:rPr>
          <w:sz w:val="26"/>
          <w:szCs w:val="26"/>
        </w:rPr>
        <w:t>4 этап. Получение разрешения на строительство объекта. Строительство пл</w:t>
      </w:r>
      <w:r w:rsidRPr="004905DF">
        <w:rPr>
          <w:sz w:val="26"/>
          <w:szCs w:val="26"/>
        </w:rPr>
        <w:t>а</w:t>
      </w:r>
      <w:r w:rsidRPr="004905DF">
        <w:rPr>
          <w:sz w:val="26"/>
          <w:szCs w:val="26"/>
        </w:rPr>
        <w:t>нируемого объекта капитального строительства, инженерной и тран</w:t>
      </w:r>
      <w:r w:rsidRPr="004905DF">
        <w:rPr>
          <w:sz w:val="26"/>
          <w:szCs w:val="26"/>
        </w:rPr>
        <w:t>с</w:t>
      </w:r>
      <w:r w:rsidRPr="004905DF">
        <w:rPr>
          <w:sz w:val="26"/>
          <w:szCs w:val="26"/>
        </w:rPr>
        <w:t xml:space="preserve">портной инфраструктуры. </w:t>
      </w:r>
    </w:p>
    <w:p w:rsidR="009A584F" w:rsidRPr="004905DF" w:rsidRDefault="009A584F" w:rsidP="0063205F">
      <w:pPr>
        <w:tabs>
          <w:tab w:val="left" w:pos="284"/>
        </w:tabs>
        <w:spacing w:before="120" w:line="216" w:lineRule="auto"/>
        <w:ind w:left="1276" w:hanging="567"/>
        <w:jc w:val="both"/>
        <w:rPr>
          <w:sz w:val="26"/>
          <w:szCs w:val="26"/>
        </w:rPr>
      </w:pPr>
      <w:r w:rsidRPr="004905DF">
        <w:rPr>
          <w:sz w:val="26"/>
          <w:szCs w:val="26"/>
        </w:rPr>
        <w:t xml:space="preserve">5 этап. Создание благоустройства территории. </w:t>
      </w:r>
    </w:p>
    <w:p w:rsidR="0063205F" w:rsidRDefault="009A584F" w:rsidP="0063205F">
      <w:pPr>
        <w:tabs>
          <w:tab w:val="left" w:pos="284"/>
        </w:tabs>
        <w:spacing w:before="120" w:line="216" w:lineRule="auto"/>
        <w:ind w:left="1276" w:hanging="567"/>
        <w:jc w:val="both"/>
        <w:rPr>
          <w:sz w:val="26"/>
          <w:szCs w:val="26"/>
        </w:rPr>
      </w:pPr>
      <w:r w:rsidRPr="004905DF">
        <w:rPr>
          <w:sz w:val="26"/>
          <w:szCs w:val="26"/>
        </w:rPr>
        <w:t>6 эт</w:t>
      </w:r>
      <w:r w:rsidR="0063205F">
        <w:rPr>
          <w:sz w:val="26"/>
          <w:szCs w:val="26"/>
        </w:rPr>
        <w:t>ап. Ввод объекта в эксплуатацию.</w:t>
      </w:r>
    </w:p>
    <w:p w:rsidR="00470DA2" w:rsidRPr="0063205F" w:rsidRDefault="009A584F" w:rsidP="0063205F">
      <w:pPr>
        <w:tabs>
          <w:tab w:val="left" w:pos="284"/>
        </w:tabs>
        <w:spacing w:before="120" w:line="216" w:lineRule="auto"/>
        <w:ind w:left="1276" w:hanging="567"/>
        <w:jc w:val="both"/>
        <w:rPr>
          <w:sz w:val="26"/>
          <w:szCs w:val="26"/>
        </w:rPr>
      </w:pPr>
      <w:r w:rsidRPr="004905DF">
        <w:rPr>
          <w:sz w:val="26"/>
          <w:szCs w:val="26"/>
        </w:rPr>
        <w:t>Снос зданий и сооружений для строительства не требуется.</w:t>
      </w:r>
    </w:p>
    <w:p w:rsidR="009A584F" w:rsidRPr="00DD5D3F" w:rsidRDefault="009A584F" w:rsidP="00470DA2">
      <w:pPr>
        <w:pStyle w:val="10"/>
      </w:pPr>
      <w:r w:rsidRPr="00DD5D3F">
        <w:lastRenderedPageBreak/>
        <w:t>3 Технико-экономические показатели проекта планировки</w:t>
      </w:r>
      <w:bookmarkEnd w:id="22"/>
    </w:p>
    <w:p w:rsidR="009A584F" w:rsidRPr="004F67F2" w:rsidRDefault="009A584F" w:rsidP="009A584F">
      <w:pPr>
        <w:tabs>
          <w:tab w:val="left" w:pos="993"/>
        </w:tabs>
        <w:spacing w:line="360" w:lineRule="auto"/>
        <w:jc w:val="both"/>
        <w:rPr>
          <w:sz w:val="2"/>
          <w:szCs w:val="2"/>
        </w:rPr>
      </w:pPr>
    </w:p>
    <w:tbl>
      <w:tblPr>
        <w:tblW w:w="9497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3"/>
        <w:gridCol w:w="5099"/>
        <w:gridCol w:w="1134"/>
        <w:gridCol w:w="1417"/>
        <w:gridCol w:w="1134"/>
      </w:tblGrid>
      <w:tr w:rsidR="009A584F" w:rsidRPr="004F67F2" w:rsidTr="003A0893">
        <w:tc>
          <w:tcPr>
            <w:tcW w:w="713" w:type="dxa"/>
            <w:vAlign w:val="center"/>
          </w:tcPr>
          <w:p w:rsidR="009A584F" w:rsidRPr="00041889" w:rsidRDefault="009A584F" w:rsidP="000C33AC">
            <w:pPr>
              <w:pStyle w:val="afff2"/>
              <w:spacing w:line="276" w:lineRule="auto"/>
              <w:rPr>
                <w:b w:val="0"/>
                <w:sz w:val="22"/>
                <w:szCs w:val="22"/>
              </w:rPr>
            </w:pPr>
            <w:r w:rsidRPr="00041889"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5099" w:type="dxa"/>
            <w:vAlign w:val="center"/>
          </w:tcPr>
          <w:p w:rsidR="009A584F" w:rsidRPr="00041889" w:rsidRDefault="009A584F" w:rsidP="000C33AC">
            <w:pPr>
              <w:pStyle w:val="afff2"/>
              <w:spacing w:line="276" w:lineRule="auto"/>
              <w:rPr>
                <w:b w:val="0"/>
                <w:sz w:val="22"/>
                <w:szCs w:val="22"/>
              </w:rPr>
            </w:pPr>
            <w:r w:rsidRPr="00041889">
              <w:rPr>
                <w:b w:val="0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134" w:type="dxa"/>
            <w:vAlign w:val="center"/>
          </w:tcPr>
          <w:p w:rsidR="009A584F" w:rsidRPr="00041889" w:rsidRDefault="009A584F" w:rsidP="000C33AC">
            <w:pPr>
              <w:pStyle w:val="afff2"/>
              <w:spacing w:line="276" w:lineRule="auto"/>
              <w:rPr>
                <w:b w:val="0"/>
                <w:sz w:val="22"/>
                <w:szCs w:val="22"/>
              </w:rPr>
            </w:pPr>
            <w:r w:rsidRPr="00041889">
              <w:rPr>
                <w:b w:val="0"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9A584F" w:rsidRPr="00041889" w:rsidRDefault="009A584F" w:rsidP="000C33AC">
            <w:pPr>
              <w:pStyle w:val="afff2"/>
              <w:spacing w:line="276" w:lineRule="auto"/>
              <w:rPr>
                <w:b w:val="0"/>
                <w:sz w:val="22"/>
                <w:szCs w:val="22"/>
              </w:rPr>
            </w:pPr>
            <w:r w:rsidRPr="00041889">
              <w:rPr>
                <w:b w:val="0"/>
                <w:sz w:val="22"/>
                <w:szCs w:val="22"/>
              </w:rPr>
              <w:t>Современное состояние</w:t>
            </w:r>
          </w:p>
        </w:tc>
        <w:tc>
          <w:tcPr>
            <w:tcW w:w="1134" w:type="dxa"/>
          </w:tcPr>
          <w:p w:rsidR="009A584F" w:rsidRPr="00041889" w:rsidRDefault="009A584F" w:rsidP="000C33AC">
            <w:pPr>
              <w:pStyle w:val="afff2"/>
              <w:spacing w:line="276" w:lineRule="auto"/>
              <w:rPr>
                <w:b w:val="0"/>
                <w:sz w:val="22"/>
                <w:szCs w:val="22"/>
              </w:rPr>
            </w:pPr>
            <w:r w:rsidRPr="00041889">
              <w:rPr>
                <w:b w:val="0"/>
                <w:sz w:val="22"/>
                <w:szCs w:val="22"/>
              </w:rPr>
              <w:t>Расчетный срок</w:t>
            </w:r>
          </w:p>
        </w:tc>
      </w:tr>
      <w:tr w:rsidR="009A584F" w:rsidRPr="004F67F2" w:rsidTr="003A0893">
        <w:trPr>
          <w:trHeight w:val="20"/>
        </w:trPr>
        <w:tc>
          <w:tcPr>
            <w:tcW w:w="713" w:type="dxa"/>
            <w:vAlign w:val="center"/>
          </w:tcPr>
          <w:p w:rsidR="009A584F" w:rsidRPr="00041889" w:rsidRDefault="009A584F" w:rsidP="003A0893">
            <w:pPr>
              <w:pStyle w:val="afff2"/>
              <w:spacing w:before="120" w:after="40"/>
              <w:rPr>
                <w:b w:val="0"/>
                <w:sz w:val="22"/>
                <w:szCs w:val="22"/>
              </w:rPr>
            </w:pPr>
            <w:r w:rsidRPr="0004188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5099" w:type="dxa"/>
            <w:vAlign w:val="center"/>
          </w:tcPr>
          <w:p w:rsidR="009A584F" w:rsidRPr="00041889" w:rsidRDefault="009A584F" w:rsidP="003A0893">
            <w:pPr>
              <w:pStyle w:val="afff2"/>
              <w:spacing w:before="120" w:after="40"/>
              <w:rPr>
                <w:b w:val="0"/>
                <w:sz w:val="22"/>
                <w:szCs w:val="22"/>
              </w:rPr>
            </w:pPr>
            <w:r w:rsidRPr="00041889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9A584F" w:rsidRPr="00041889" w:rsidRDefault="009A584F" w:rsidP="003A0893">
            <w:pPr>
              <w:pStyle w:val="afff2"/>
              <w:spacing w:before="120" w:after="40"/>
              <w:rPr>
                <w:b w:val="0"/>
                <w:sz w:val="22"/>
                <w:szCs w:val="22"/>
              </w:rPr>
            </w:pPr>
            <w:r w:rsidRPr="00041889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9A584F" w:rsidRPr="00041889" w:rsidRDefault="009A584F" w:rsidP="003A0893">
            <w:pPr>
              <w:pStyle w:val="afff2"/>
              <w:spacing w:before="120" w:after="40"/>
              <w:rPr>
                <w:b w:val="0"/>
                <w:sz w:val="22"/>
                <w:szCs w:val="22"/>
              </w:rPr>
            </w:pPr>
            <w:r w:rsidRPr="00041889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9A584F" w:rsidRPr="00041889" w:rsidRDefault="009A584F" w:rsidP="003A0893">
            <w:pPr>
              <w:pStyle w:val="afff2"/>
              <w:spacing w:before="120" w:after="40"/>
              <w:rPr>
                <w:b w:val="0"/>
                <w:sz w:val="22"/>
                <w:szCs w:val="22"/>
              </w:rPr>
            </w:pPr>
            <w:r w:rsidRPr="00041889">
              <w:rPr>
                <w:b w:val="0"/>
                <w:sz w:val="22"/>
                <w:szCs w:val="22"/>
              </w:rPr>
              <w:t>5</w:t>
            </w:r>
          </w:p>
        </w:tc>
      </w:tr>
      <w:tr w:rsidR="009A584F" w:rsidRPr="004F67F2" w:rsidTr="003A0893">
        <w:trPr>
          <w:trHeight w:val="113"/>
        </w:trPr>
        <w:tc>
          <w:tcPr>
            <w:tcW w:w="713" w:type="dxa"/>
            <w:vAlign w:val="center"/>
          </w:tcPr>
          <w:p w:rsidR="009A584F" w:rsidRPr="004F67F2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4F67F2">
              <w:rPr>
                <w:rFonts w:cs="Times New Roman"/>
                <w:szCs w:val="24"/>
              </w:rPr>
              <w:t>1</w:t>
            </w:r>
          </w:p>
        </w:tc>
        <w:tc>
          <w:tcPr>
            <w:tcW w:w="5099" w:type="dxa"/>
          </w:tcPr>
          <w:p w:rsidR="009A584F" w:rsidRPr="004F67F2" w:rsidRDefault="009A584F" w:rsidP="003A0893">
            <w:pPr>
              <w:pStyle w:val="afff4"/>
              <w:spacing w:before="120" w:after="40"/>
              <w:rPr>
                <w:rFonts w:cs="Times New Roman"/>
                <w:szCs w:val="24"/>
              </w:rPr>
            </w:pPr>
            <w:r w:rsidRPr="004F67F2">
              <w:rPr>
                <w:rFonts w:cs="Times New Roman"/>
                <w:szCs w:val="24"/>
              </w:rPr>
              <w:t>Территория</w:t>
            </w:r>
          </w:p>
        </w:tc>
        <w:tc>
          <w:tcPr>
            <w:tcW w:w="1134" w:type="dxa"/>
            <w:vAlign w:val="center"/>
          </w:tcPr>
          <w:p w:rsidR="009A584F" w:rsidRPr="004F67F2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A584F" w:rsidRPr="004F67F2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9A584F" w:rsidRPr="004F67F2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</w:p>
        </w:tc>
      </w:tr>
      <w:tr w:rsidR="009A584F" w:rsidRPr="004F67F2" w:rsidTr="003A0893">
        <w:trPr>
          <w:trHeight w:val="113"/>
        </w:trPr>
        <w:tc>
          <w:tcPr>
            <w:tcW w:w="713" w:type="dxa"/>
            <w:vAlign w:val="center"/>
          </w:tcPr>
          <w:p w:rsidR="009A584F" w:rsidRPr="004F67F2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4F67F2">
              <w:rPr>
                <w:rFonts w:cs="Times New Roman"/>
                <w:szCs w:val="24"/>
              </w:rPr>
              <w:t>1.</w:t>
            </w:r>
          </w:p>
        </w:tc>
        <w:tc>
          <w:tcPr>
            <w:tcW w:w="5099" w:type="dxa"/>
          </w:tcPr>
          <w:p w:rsidR="009A584F" w:rsidRPr="009A584F" w:rsidRDefault="009A584F" w:rsidP="003A0893">
            <w:pPr>
              <w:pStyle w:val="Default"/>
              <w:spacing w:before="120" w:after="40"/>
              <w:ind w:left="28"/>
              <w:rPr>
                <w:color w:val="auto"/>
                <w:lang w:val="ru-RU"/>
              </w:rPr>
            </w:pPr>
            <w:r w:rsidRPr="009A584F">
              <w:rPr>
                <w:color w:val="auto"/>
                <w:lang w:val="ru-RU"/>
              </w:rPr>
              <w:t xml:space="preserve">Общая площадь территории в границах проекта, </w:t>
            </w:r>
          </w:p>
        </w:tc>
        <w:tc>
          <w:tcPr>
            <w:tcW w:w="1134" w:type="dxa"/>
            <w:vAlign w:val="center"/>
          </w:tcPr>
          <w:p w:rsidR="009A584F" w:rsidRPr="004F67F2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4F67F2">
              <w:rPr>
                <w:rFonts w:cs="Times New Roman"/>
                <w:szCs w:val="24"/>
              </w:rPr>
              <w:t>га</w:t>
            </w:r>
          </w:p>
        </w:tc>
        <w:tc>
          <w:tcPr>
            <w:tcW w:w="1417" w:type="dxa"/>
            <w:vAlign w:val="center"/>
          </w:tcPr>
          <w:p w:rsidR="009A584F" w:rsidRPr="004F67F2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4F67F2">
              <w:rPr>
                <w:rFonts w:cs="Times New Roman"/>
                <w:szCs w:val="24"/>
              </w:rPr>
              <w:t>12,6</w:t>
            </w:r>
          </w:p>
        </w:tc>
        <w:tc>
          <w:tcPr>
            <w:tcW w:w="1134" w:type="dxa"/>
            <w:vAlign w:val="center"/>
          </w:tcPr>
          <w:p w:rsidR="009A584F" w:rsidRPr="004F67F2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4F67F2">
              <w:rPr>
                <w:rFonts w:cs="Times New Roman"/>
                <w:szCs w:val="24"/>
              </w:rPr>
              <w:t>12,6</w:t>
            </w:r>
          </w:p>
        </w:tc>
      </w:tr>
      <w:tr w:rsidR="009A584F" w:rsidRPr="003D6BA2" w:rsidTr="003A0893">
        <w:trPr>
          <w:trHeight w:val="113"/>
        </w:trPr>
        <w:tc>
          <w:tcPr>
            <w:tcW w:w="713" w:type="dxa"/>
            <w:vAlign w:val="center"/>
          </w:tcPr>
          <w:p w:rsidR="009A584F" w:rsidRPr="006512D5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</w:p>
        </w:tc>
        <w:tc>
          <w:tcPr>
            <w:tcW w:w="5099" w:type="dxa"/>
          </w:tcPr>
          <w:p w:rsidR="009A584F" w:rsidRPr="006512D5" w:rsidRDefault="009A584F" w:rsidP="003A0893">
            <w:pPr>
              <w:pStyle w:val="afff4"/>
              <w:spacing w:before="120" w:after="40"/>
              <w:rPr>
                <w:rFonts w:cs="Times New Roman"/>
                <w:szCs w:val="24"/>
              </w:rPr>
            </w:pPr>
            <w:r w:rsidRPr="006512D5">
              <w:rPr>
                <w:rFonts w:cs="Times New Roman"/>
                <w:szCs w:val="24"/>
              </w:rPr>
              <w:t>в том числе территории:</w:t>
            </w:r>
          </w:p>
        </w:tc>
        <w:tc>
          <w:tcPr>
            <w:tcW w:w="1134" w:type="dxa"/>
            <w:vAlign w:val="center"/>
          </w:tcPr>
          <w:p w:rsidR="009A584F" w:rsidRPr="006512D5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A584F" w:rsidRPr="006512D5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584F" w:rsidRPr="006512D5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</w:p>
        </w:tc>
      </w:tr>
      <w:tr w:rsidR="009A584F" w:rsidRPr="003D6BA2" w:rsidTr="003A0893">
        <w:trPr>
          <w:trHeight w:val="113"/>
        </w:trPr>
        <w:tc>
          <w:tcPr>
            <w:tcW w:w="713" w:type="dxa"/>
            <w:vAlign w:val="center"/>
          </w:tcPr>
          <w:p w:rsidR="009A584F" w:rsidRPr="006512D5" w:rsidRDefault="009A584F" w:rsidP="003A0893">
            <w:pPr>
              <w:spacing w:before="120" w:after="40"/>
              <w:jc w:val="center"/>
            </w:pPr>
            <w:r w:rsidRPr="006512D5">
              <w:t>1.1</w:t>
            </w:r>
          </w:p>
        </w:tc>
        <w:tc>
          <w:tcPr>
            <w:tcW w:w="5099" w:type="dxa"/>
            <w:vAlign w:val="center"/>
          </w:tcPr>
          <w:p w:rsidR="009A584F" w:rsidRPr="006512D5" w:rsidRDefault="009A584F" w:rsidP="003A0893">
            <w:pPr>
              <w:pStyle w:val="Default"/>
              <w:spacing w:before="120" w:after="40"/>
              <w:ind w:left="28"/>
              <w:rPr>
                <w:color w:val="auto"/>
              </w:rPr>
            </w:pPr>
            <w:proofErr w:type="spellStart"/>
            <w:r w:rsidRPr="006512D5">
              <w:rPr>
                <w:bCs/>
                <w:color w:val="auto"/>
              </w:rPr>
              <w:t>Производственнаязона</w:t>
            </w:r>
            <w:proofErr w:type="spellEnd"/>
          </w:p>
        </w:tc>
        <w:tc>
          <w:tcPr>
            <w:tcW w:w="1134" w:type="dxa"/>
            <w:vAlign w:val="center"/>
          </w:tcPr>
          <w:p w:rsidR="009A584F" w:rsidRPr="006512D5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6512D5">
              <w:rPr>
                <w:rFonts w:cs="Times New Roman"/>
                <w:szCs w:val="24"/>
              </w:rPr>
              <w:t>га</w:t>
            </w:r>
          </w:p>
        </w:tc>
        <w:tc>
          <w:tcPr>
            <w:tcW w:w="1417" w:type="dxa"/>
            <w:vAlign w:val="center"/>
          </w:tcPr>
          <w:p w:rsidR="009A584F" w:rsidRPr="006512D5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6512D5">
              <w:rPr>
                <w:rFonts w:cs="Times New Roman"/>
                <w:szCs w:val="24"/>
              </w:rPr>
              <w:t>8,3</w:t>
            </w:r>
          </w:p>
        </w:tc>
        <w:tc>
          <w:tcPr>
            <w:tcW w:w="1134" w:type="dxa"/>
            <w:vAlign w:val="center"/>
          </w:tcPr>
          <w:p w:rsidR="009A584F" w:rsidRPr="006512D5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6512D5">
              <w:rPr>
                <w:rFonts w:cs="Times New Roman"/>
                <w:szCs w:val="24"/>
              </w:rPr>
              <w:t>8,3</w:t>
            </w:r>
          </w:p>
        </w:tc>
      </w:tr>
      <w:tr w:rsidR="009A584F" w:rsidRPr="003D6BA2" w:rsidTr="003A0893">
        <w:trPr>
          <w:trHeight w:val="113"/>
        </w:trPr>
        <w:tc>
          <w:tcPr>
            <w:tcW w:w="713" w:type="dxa"/>
            <w:vAlign w:val="center"/>
          </w:tcPr>
          <w:p w:rsidR="009A584F" w:rsidRPr="006512D5" w:rsidRDefault="009A584F" w:rsidP="003A0893">
            <w:pPr>
              <w:spacing w:before="120" w:after="40"/>
              <w:jc w:val="center"/>
            </w:pPr>
            <w:r w:rsidRPr="006512D5">
              <w:t>1.2</w:t>
            </w:r>
          </w:p>
        </w:tc>
        <w:tc>
          <w:tcPr>
            <w:tcW w:w="5099" w:type="dxa"/>
            <w:vAlign w:val="center"/>
          </w:tcPr>
          <w:p w:rsidR="009A584F" w:rsidRPr="006512D5" w:rsidRDefault="009A584F" w:rsidP="003A0893">
            <w:pPr>
              <w:pStyle w:val="Default"/>
              <w:spacing w:before="120" w:after="40"/>
              <w:ind w:left="28"/>
              <w:rPr>
                <w:bCs/>
                <w:color w:val="auto"/>
              </w:rPr>
            </w:pPr>
            <w:proofErr w:type="spellStart"/>
            <w:r w:rsidRPr="006512D5">
              <w:rPr>
                <w:bCs/>
                <w:color w:val="auto"/>
              </w:rPr>
              <w:t>Коммунально-складскаязона</w:t>
            </w:r>
            <w:proofErr w:type="spellEnd"/>
          </w:p>
        </w:tc>
        <w:tc>
          <w:tcPr>
            <w:tcW w:w="1134" w:type="dxa"/>
            <w:vAlign w:val="center"/>
          </w:tcPr>
          <w:p w:rsidR="009A584F" w:rsidRPr="006512D5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6512D5">
              <w:rPr>
                <w:rFonts w:cs="Times New Roman"/>
                <w:szCs w:val="24"/>
              </w:rPr>
              <w:t>га</w:t>
            </w:r>
          </w:p>
        </w:tc>
        <w:tc>
          <w:tcPr>
            <w:tcW w:w="1417" w:type="dxa"/>
            <w:vAlign w:val="center"/>
          </w:tcPr>
          <w:p w:rsidR="009A584F" w:rsidRPr="006512D5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6512D5">
              <w:rPr>
                <w:rFonts w:cs="Times New Roman"/>
                <w:szCs w:val="24"/>
              </w:rPr>
              <w:t>4,3</w:t>
            </w:r>
          </w:p>
        </w:tc>
        <w:tc>
          <w:tcPr>
            <w:tcW w:w="1134" w:type="dxa"/>
            <w:vAlign w:val="center"/>
          </w:tcPr>
          <w:p w:rsidR="009A584F" w:rsidRPr="006512D5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6512D5">
              <w:rPr>
                <w:rFonts w:cs="Times New Roman"/>
                <w:szCs w:val="24"/>
              </w:rPr>
              <w:t>4,3</w:t>
            </w:r>
          </w:p>
        </w:tc>
      </w:tr>
      <w:tr w:rsidR="009A584F" w:rsidRPr="003D6BA2" w:rsidTr="003A0893">
        <w:trPr>
          <w:trHeight w:val="113"/>
        </w:trPr>
        <w:tc>
          <w:tcPr>
            <w:tcW w:w="713" w:type="dxa"/>
            <w:vAlign w:val="center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2</w:t>
            </w:r>
          </w:p>
        </w:tc>
        <w:tc>
          <w:tcPr>
            <w:tcW w:w="5099" w:type="dxa"/>
            <w:vAlign w:val="center"/>
          </w:tcPr>
          <w:p w:rsidR="009A584F" w:rsidRPr="002423B0" w:rsidRDefault="009A584F" w:rsidP="003A0893">
            <w:pPr>
              <w:pStyle w:val="afff4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Транспортная инфраструктура</w:t>
            </w:r>
          </w:p>
        </w:tc>
        <w:tc>
          <w:tcPr>
            <w:tcW w:w="1134" w:type="dxa"/>
            <w:vAlign w:val="center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</w:p>
        </w:tc>
      </w:tr>
      <w:tr w:rsidR="009A584F" w:rsidRPr="003D6BA2" w:rsidTr="003A0893">
        <w:trPr>
          <w:trHeight w:val="113"/>
        </w:trPr>
        <w:tc>
          <w:tcPr>
            <w:tcW w:w="713" w:type="dxa"/>
            <w:vAlign w:val="center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2.1</w:t>
            </w:r>
          </w:p>
        </w:tc>
        <w:tc>
          <w:tcPr>
            <w:tcW w:w="5099" w:type="dxa"/>
          </w:tcPr>
          <w:p w:rsidR="009A584F" w:rsidRPr="002423B0" w:rsidRDefault="009A584F" w:rsidP="003A0893">
            <w:pPr>
              <w:pStyle w:val="afff4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 xml:space="preserve">Протяженность улично-дорожной сети </w:t>
            </w:r>
          </w:p>
        </w:tc>
        <w:tc>
          <w:tcPr>
            <w:tcW w:w="1134" w:type="dxa"/>
            <w:vAlign w:val="center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км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-</w:t>
            </w:r>
          </w:p>
        </w:tc>
      </w:tr>
      <w:tr w:rsidR="009A584F" w:rsidRPr="003D6BA2" w:rsidTr="003A0893">
        <w:trPr>
          <w:trHeight w:val="113"/>
        </w:trPr>
        <w:tc>
          <w:tcPr>
            <w:tcW w:w="713" w:type="dxa"/>
            <w:vAlign w:val="center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2.2</w:t>
            </w:r>
          </w:p>
        </w:tc>
        <w:tc>
          <w:tcPr>
            <w:tcW w:w="5099" w:type="dxa"/>
          </w:tcPr>
          <w:p w:rsidR="009A584F" w:rsidRPr="002423B0" w:rsidRDefault="009A584F" w:rsidP="003A0893">
            <w:pPr>
              <w:pStyle w:val="afff4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Протяженность линий общественного пассажи</w:t>
            </w:r>
            <w:r w:rsidRPr="002423B0">
              <w:rPr>
                <w:rFonts w:cs="Times New Roman"/>
                <w:szCs w:val="24"/>
              </w:rPr>
              <w:t>р</w:t>
            </w:r>
            <w:r w:rsidRPr="002423B0">
              <w:rPr>
                <w:rFonts w:cs="Times New Roman"/>
                <w:szCs w:val="24"/>
              </w:rPr>
              <w:t>ского транспорта</w:t>
            </w:r>
          </w:p>
        </w:tc>
        <w:tc>
          <w:tcPr>
            <w:tcW w:w="1134" w:type="dxa"/>
            <w:vAlign w:val="center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км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-</w:t>
            </w:r>
          </w:p>
        </w:tc>
      </w:tr>
      <w:tr w:rsidR="009A584F" w:rsidRPr="003D6BA2" w:rsidTr="003A0893">
        <w:trPr>
          <w:trHeight w:val="113"/>
        </w:trPr>
        <w:tc>
          <w:tcPr>
            <w:tcW w:w="713" w:type="dxa"/>
            <w:vAlign w:val="center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3</w:t>
            </w:r>
          </w:p>
        </w:tc>
        <w:tc>
          <w:tcPr>
            <w:tcW w:w="5099" w:type="dxa"/>
            <w:vAlign w:val="center"/>
          </w:tcPr>
          <w:p w:rsidR="009A584F" w:rsidRPr="002423B0" w:rsidRDefault="009A584F" w:rsidP="003A0893">
            <w:pPr>
              <w:pStyle w:val="afff4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Зона планируемого размещения объекта кап</w:t>
            </w:r>
            <w:r w:rsidRPr="002423B0">
              <w:rPr>
                <w:rFonts w:cs="Times New Roman"/>
                <w:szCs w:val="24"/>
              </w:rPr>
              <w:t>и</w:t>
            </w:r>
            <w:r w:rsidRPr="002423B0">
              <w:rPr>
                <w:rFonts w:cs="Times New Roman"/>
                <w:szCs w:val="24"/>
              </w:rPr>
              <w:t>тального строительства</w:t>
            </w:r>
            <w:r w:rsidR="00037B44">
              <w:rPr>
                <w:rFonts w:cs="Times New Roman"/>
                <w:szCs w:val="24"/>
              </w:rPr>
              <w:t xml:space="preserve"> для земельных участков </w:t>
            </w:r>
            <w:r w:rsidR="00037B44" w:rsidRPr="00037B44">
              <w:rPr>
                <w:rFonts w:cs="Times New Roman"/>
                <w:szCs w:val="24"/>
              </w:rPr>
              <w:t>74:25:0308101:ЗУ1</w:t>
            </w:r>
            <w:r w:rsidR="00037B44">
              <w:rPr>
                <w:rFonts w:cs="Times New Roman"/>
                <w:szCs w:val="24"/>
              </w:rPr>
              <w:t xml:space="preserve"> и </w:t>
            </w:r>
            <w:r w:rsidR="00037B44" w:rsidRPr="00037B44">
              <w:rPr>
                <w:rFonts w:cs="Times New Roman"/>
                <w:szCs w:val="24"/>
              </w:rPr>
              <w:t>74:25:0308101:172</w:t>
            </w:r>
          </w:p>
        </w:tc>
        <w:tc>
          <w:tcPr>
            <w:tcW w:w="1134" w:type="dxa"/>
            <w:vAlign w:val="center"/>
          </w:tcPr>
          <w:p w:rsidR="009A584F" w:rsidRPr="002423B0" w:rsidRDefault="009A584F" w:rsidP="003A0893">
            <w:pPr>
              <w:spacing w:before="120" w:after="40"/>
              <w:jc w:val="center"/>
            </w:pPr>
            <w:r w:rsidRPr="002423B0">
              <w:t>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84F" w:rsidRPr="002423B0" w:rsidRDefault="009A584F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 w:rsidRPr="002423B0">
              <w:rPr>
                <w:rFonts w:cs="Times New Roman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584F" w:rsidRPr="002423B0" w:rsidRDefault="00037B44" w:rsidP="003A0893">
            <w:pPr>
              <w:pStyle w:val="afff3"/>
              <w:spacing w:before="12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6,8225</w:t>
            </w:r>
          </w:p>
        </w:tc>
      </w:tr>
    </w:tbl>
    <w:p w:rsidR="009A584F" w:rsidRPr="003D6BA2" w:rsidRDefault="009A584F" w:rsidP="009A584F">
      <w:pPr>
        <w:tabs>
          <w:tab w:val="left" w:pos="284"/>
          <w:tab w:val="left" w:pos="993"/>
        </w:tabs>
        <w:spacing w:line="360" w:lineRule="auto"/>
        <w:jc w:val="both"/>
        <w:rPr>
          <w:color w:val="FF0000"/>
          <w:sz w:val="2"/>
          <w:szCs w:val="2"/>
        </w:rPr>
      </w:pPr>
    </w:p>
    <w:p w:rsidR="009A584F" w:rsidRDefault="009A584F" w:rsidP="00BD4DC5">
      <w:pPr>
        <w:widowControl w:val="0"/>
        <w:snapToGrid w:val="0"/>
        <w:spacing w:before="80"/>
        <w:ind w:left="1040"/>
        <w:jc w:val="both"/>
      </w:pPr>
    </w:p>
    <w:p w:rsidR="009A584F" w:rsidRDefault="009A584F" w:rsidP="00BD4DC5">
      <w:pPr>
        <w:widowControl w:val="0"/>
        <w:snapToGrid w:val="0"/>
        <w:spacing w:before="80"/>
        <w:ind w:left="1040"/>
        <w:jc w:val="both"/>
      </w:pPr>
    </w:p>
    <w:p w:rsidR="009A584F" w:rsidRDefault="009A584F" w:rsidP="00BD4DC5">
      <w:pPr>
        <w:widowControl w:val="0"/>
        <w:snapToGrid w:val="0"/>
        <w:spacing w:before="80"/>
        <w:ind w:left="1040"/>
        <w:jc w:val="both"/>
      </w:pPr>
    </w:p>
    <w:p w:rsidR="009A584F" w:rsidRDefault="009A584F" w:rsidP="00BD4DC5">
      <w:pPr>
        <w:widowControl w:val="0"/>
        <w:snapToGrid w:val="0"/>
        <w:spacing w:before="80"/>
        <w:ind w:left="1040"/>
        <w:jc w:val="both"/>
      </w:pPr>
    </w:p>
    <w:p w:rsidR="009A584F" w:rsidRDefault="009A584F" w:rsidP="00BD4DC5">
      <w:pPr>
        <w:widowControl w:val="0"/>
        <w:snapToGrid w:val="0"/>
        <w:spacing w:before="80"/>
        <w:ind w:left="1040"/>
        <w:jc w:val="both"/>
      </w:pPr>
    </w:p>
    <w:p w:rsidR="009A584F" w:rsidRDefault="009A584F" w:rsidP="00BD4DC5">
      <w:pPr>
        <w:widowControl w:val="0"/>
        <w:snapToGrid w:val="0"/>
        <w:spacing w:before="80"/>
        <w:ind w:left="1040"/>
        <w:jc w:val="both"/>
      </w:pPr>
    </w:p>
    <w:p w:rsidR="009A584F" w:rsidRDefault="009A584F" w:rsidP="00BD4DC5">
      <w:pPr>
        <w:widowControl w:val="0"/>
        <w:snapToGrid w:val="0"/>
        <w:spacing w:before="80"/>
        <w:ind w:left="1040"/>
        <w:jc w:val="both"/>
      </w:pPr>
    </w:p>
    <w:p w:rsidR="009A584F" w:rsidRDefault="009A584F" w:rsidP="00BD4DC5">
      <w:pPr>
        <w:widowControl w:val="0"/>
        <w:snapToGrid w:val="0"/>
        <w:spacing w:before="80"/>
        <w:ind w:left="1040"/>
        <w:jc w:val="both"/>
      </w:pPr>
    </w:p>
    <w:p w:rsidR="009B46CD" w:rsidRDefault="009B46CD" w:rsidP="00BD4DC5">
      <w:pPr>
        <w:widowControl w:val="0"/>
        <w:snapToGrid w:val="0"/>
        <w:spacing w:before="80"/>
        <w:ind w:left="1040"/>
        <w:jc w:val="both"/>
      </w:pPr>
    </w:p>
    <w:p w:rsidR="009B46CD" w:rsidRDefault="009B46CD" w:rsidP="00BD4DC5">
      <w:pPr>
        <w:widowControl w:val="0"/>
        <w:snapToGrid w:val="0"/>
        <w:spacing w:before="80"/>
        <w:ind w:left="1040"/>
        <w:jc w:val="both"/>
      </w:pPr>
    </w:p>
    <w:p w:rsidR="009B46CD" w:rsidRDefault="009B46CD" w:rsidP="00BD4DC5">
      <w:pPr>
        <w:widowControl w:val="0"/>
        <w:snapToGrid w:val="0"/>
        <w:spacing w:before="80"/>
        <w:ind w:left="1040"/>
        <w:jc w:val="both"/>
      </w:pPr>
    </w:p>
    <w:p w:rsidR="009B46CD" w:rsidRDefault="009B46CD" w:rsidP="00BD4DC5">
      <w:pPr>
        <w:widowControl w:val="0"/>
        <w:snapToGrid w:val="0"/>
        <w:spacing w:before="80"/>
        <w:ind w:left="1040"/>
        <w:jc w:val="both"/>
      </w:pPr>
    </w:p>
    <w:p w:rsidR="009B46CD" w:rsidRDefault="009B46CD" w:rsidP="00BD4DC5">
      <w:pPr>
        <w:widowControl w:val="0"/>
        <w:snapToGrid w:val="0"/>
        <w:spacing w:before="80"/>
        <w:ind w:left="1040"/>
        <w:jc w:val="both"/>
      </w:pPr>
    </w:p>
    <w:p w:rsidR="009B46CD" w:rsidRDefault="009B46CD" w:rsidP="00BD4DC5">
      <w:pPr>
        <w:widowControl w:val="0"/>
        <w:snapToGrid w:val="0"/>
        <w:spacing w:before="80"/>
        <w:ind w:left="1040"/>
        <w:jc w:val="both"/>
      </w:pPr>
    </w:p>
    <w:p w:rsidR="009B46CD" w:rsidRDefault="009B46CD" w:rsidP="00BD4DC5">
      <w:pPr>
        <w:widowControl w:val="0"/>
        <w:snapToGrid w:val="0"/>
        <w:spacing w:before="80"/>
        <w:ind w:left="1040"/>
        <w:jc w:val="both"/>
      </w:pPr>
    </w:p>
    <w:p w:rsidR="009B46CD" w:rsidRDefault="009B46CD" w:rsidP="00BD4DC5">
      <w:pPr>
        <w:widowControl w:val="0"/>
        <w:snapToGrid w:val="0"/>
        <w:spacing w:before="80"/>
        <w:ind w:left="1040"/>
        <w:jc w:val="both"/>
      </w:pPr>
    </w:p>
    <w:p w:rsidR="009A584F" w:rsidRDefault="009A584F" w:rsidP="00BD4DC5">
      <w:pPr>
        <w:widowControl w:val="0"/>
        <w:snapToGrid w:val="0"/>
        <w:spacing w:before="80"/>
        <w:ind w:left="1040"/>
        <w:jc w:val="both"/>
      </w:pPr>
    </w:p>
    <w:p w:rsidR="009A584F" w:rsidRDefault="009A584F" w:rsidP="00BD4DC5">
      <w:pPr>
        <w:widowControl w:val="0"/>
        <w:snapToGrid w:val="0"/>
        <w:spacing w:before="80"/>
        <w:ind w:left="1040"/>
        <w:jc w:val="both"/>
      </w:pPr>
    </w:p>
    <w:p w:rsidR="009A584F" w:rsidRPr="001F27EF" w:rsidRDefault="009A584F" w:rsidP="00BD4DC5">
      <w:pPr>
        <w:widowControl w:val="0"/>
        <w:snapToGrid w:val="0"/>
        <w:spacing w:before="80"/>
        <w:ind w:left="1040"/>
        <w:jc w:val="both"/>
      </w:pPr>
    </w:p>
    <w:p w:rsidR="0079042B" w:rsidRPr="009B46CD" w:rsidRDefault="0079042B" w:rsidP="009F62AD">
      <w:pPr>
        <w:autoSpaceDE w:val="0"/>
        <w:spacing w:before="240"/>
        <w:ind w:left="709"/>
        <w:rPr>
          <w:sz w:val="22"/>
          <w:szCs w:val="22"/>
        </w:rPr>
        <w:sectPr w:rsidR="0079042B" w:rsidRPr="009B46CD" w:rsidSect="00B60C9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 w:code="9"/>
          <w:pgMar w:top="1276" w:right="680" w:bottom="1701" w:left="1814" w:header="510" w:footer="964" w:gutter="0"/>
          <w:pgNumType w:start="1" w:chapStyle="1"/>
          <w:cols w:space="708"/>
          <w:titlePg/>
          <w:docGrid w:linePitch="360"/>
        </w:sectPr>
      </w:pPr>
      <w:proofErr w:type="spellStart"/>
      <w:r w:rsidRPr="009B46CD">
        <w:rPr>
          <w:sz w:val="22"/>
          <w:szCs w:val="22"/>
        </w:rPr>
        <w:t>Вып</w:t>
      </w:r>
      <w:proofErr w:type="spellEnd"/>
      <w:r w:rsidRPr="009B46CD">
        <w:rPr>
          <w:sz w:val="22"/>
          <w:szCs w:val="22"/>
        </w:rPr>
        <w:t xml:space="preserve">. </w:t>
      </w:r>
      <w:r w:rsidR="009A584F" w:rsidRPr="009B46CD">
        <w:rPr>
          <w:sz w:val="22"/>
          <w:szCs w:val="22"/>
        </w:rPr>
        <w:t>Кузнецова</w:t>
      </w:r>
    </w:p>
    <w:tbl>
      <w:tblPr>
        <w:tblW w:w="10348" w:type="dxa"/>
        <w:tblInd w:w="142" w:type="dxa"/>
        <w:tblLayout w:type="fixed"/>
        <w:tblLook w:val="04A0"/>
      </w:tblPr>
      <w:tblGrid>
        <w:gridCol w:w="852"/>
        <w:gridCol w:w="1137"/>
        <w:gridCol w:w="1137"/>
        <w:gridCol w:w="1137"/>
        <w:gridCol w:w="1137"/>
        <w:gridCol w:w="1422"/>
        <w:gridCol w:w="1422"/>
        <w:gridCol w:w="1422"/>
        <w:gridCol w:w="682"/>
      </w:tblGrid>
      <w:tr w:rsidR="00FB5172" w:rsidRPr="003E37F7" w:rsidTr="00124B31">
        <w:tc>
          <w:tcPr>
            <w:tcW w:w="1034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lastRenderedPageBreak/>
              <w:t>Таблица регистрации изменений</w:t>
            </w:r>
          </w:p>
        </w:tc>
      </w:tr>
      <w:tr w:rsidR="00FB5172" w:rsidRPr="003E37F7" w:rsidTr="00124B31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Изм.</w:t>
            </w:r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Номера листов (страниц)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Всего</w:t>
            </w:r>
          </w:p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листов</w:t>
            </w:r>
          </w:p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(страниц)</w:t>
            </w:r>
          </w:p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в док.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Номер</w:t>
            </w:r>
          </w:p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док.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Подп.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Дата</w:t>
            </w:r>
          </w:p>
        </w:tc>
      </w:tr>
      <w:tr w:rsidR="00FB5172" w:rsidRPr="003E37F7" w:rsidTr="00E24A78">
        <w:trPr>
          <w:trHeight w:val="623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E5612F" w:rsidP="00E24A78">
            <w:pPr>
              <w:jc w:val="center"/>
              <w:rPr>
                <w:sz w:val="22"/>
                <w:szCs w:val="22"/>
              </w:rPr>
            </w:pPr>
            <w:proofErr w:type="spellStart"/>
            <w:r w:rsidRPr="003E37F7">
              <w:rPr>
                <w:sz w:val="22"/>
                <w:szCs w:val="22"/>
              </w:rPr>
              <w:t>и</w:t>
            </w:r>
            <w:r w:rsidR="00FB5172" w:rsidRPr="003E37F7">
              <w:rPr>
                <w:sz w:val="22"/>
                <w:szCs w:val="22"/>
              </w:rPr>
              <w:t>зменен-ных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E5612F" w:rsidP="00E24A78">
            <w:pPr>
              <w:jc w:val="center"/>
              <w:rPr>
                <w:sz w:val="22"/>
                <w:szCs w:val="22"/>
              </w:rPr>
            </w:pPr>
            <w:proofErr w:type="spellStart"/>
            <w:r w:rsidRPr="003E37F7">
              <w:rPr>
                <w:sz w:val="22"/>
                <w:szCs w:val="22"/>
              </w:rPr>
              <w:t>з</w:t>
            </w:r>
            <w:r w:rsidR="00FB5172" w:rsidRPr="003E37F7">
              <w:rPr>
                <w:sz w:val="22"/>
                <w:szCs w:val="22"/>
              </w:rPr>
              <w:t>аменен-ных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E5612F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н</w:t>
            </w:r>
            <w:r w:rsidR="00FB5172" w:rsidRPr="003E37F7">
              <w:rPr>
                <w:sz w:val="22"/>
                <w:szCs w:val="22"/>
              </w:rPr>
              <w:t>овых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780715" w:rsidP="00E24A78">
            <w:pPr>
              <w:jc w:val="center"/>
              <w:rPr>
                <w:sz w:val="22"/>
                <w:szCs w:val="22"/>
              </w:rPr>
            </w:pPr>
            <w:proofErr w:type="spellStart"/>
            <w:r w:rsidRPr="003E37F7">
              <w:rPr>
                <w:sz w:val="22"/>
                <w:szCs w:val="22"/>
              </w:rPr>
              <w:t>А</w:t>
            </w:r>
            <w:r w:rsidR="00FB5172" w:rsidRPr="003E37F7">
              <w:rPr>
                <w:sz w:val="22"/>
                <w:szCs w:val="22"/>
              </w:rPr>
              <w:t>ннул</w:t>
            </w:r>
            <w:proofErr w:type="spellEnd"/>
            <w:r w:rsidR="00FB5172" w:rsidRPr="003E37F7">
              <w:rPr>
                <w:sz w:val="22"/>
                <w:szCs w:val="22"/>
              </w:rPr>
              <w:t>.</w:t>
            </w:r>
          </w:p>
        </w:tc>
        <w:tc>
          <w:tcPr>
            <w:tcW w:w="1422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rPr>
                <w:sz w:val="22"/>
                <w:szCs w:val="22"/>
              </w:rPr>
            </w:pPr>
          </w:p>
        </w:tc>
      </w:tr>
      <w:tr w:rsidR="00942E86" w:rsidRPr="003E37F7" w:rsidTr="004A6C87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A81FD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94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C38C7" w:rsidRPr="003E37F7" w:rsidTr="00AC7D0D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2C38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AC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2C38C7">
            <w:pPr>
              <w:ind w:left="-113" w:right="-57"/>
              <w:jc w:val="center"/>
              <w:rPr>
                <w:spacing w:val="-14"/>
                <w:sz w:val="22"/>
                <w:szCs w:val="22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AC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A81FDA">
            <w:pPr>
              <w:ind w:left="-57" w:right="-11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AC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2C38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AC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38C7" w:rsidRPr="003E37F7" w:rsidRDefault="002C38C7" w:rsidP="002C38C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12F18" w:rsidRPr="003E37F7" w:rsidTr="00642FBF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2F18" w:rsidRPr="003E37F7" w:rsidRDefault="00412F18" w:rsidP="00412F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2F18" w:rsidRPr="003E37F7" w:rsidRDefault="00412F18" w:rsidP="00412F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2F18" w:rsidRPr="003E37F7" w:rsidRDefault="00412F18" w:rsidP="00412F18">
            <w:pPr>
              <w:jc w:val="center"/>
              <w:rPr>
                <w:spacing w:val="-14"/>
                <w:sz w:val="22"/>
                <w:szCs w:val="22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2F18" w:rsidRPr="003E37F7" w:rsidRDefault="00412F18" w:rsidP="00EA2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F18" w:rsidRPr="003E37F7" w:rsidRDefault="00412F18" w:rsidP="00A81FD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F18" w:rsidRPr="003E37F7" w:rsidRDefault="00412F18" w:rsidP="00ED7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F18" w:rsidRPr="003E37F7" w:rsidRDefault="00412F18" w:rsidP="00ED7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F18" w:rsidRPr="003E37F7" w:rsidRDefault="00412F18" w:rsidP="00ED7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2F18" w:rsidRPr="003E37F7" w:rsidRDefault="00412F18" w:rsidP="00412F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4621A" w:rsidRPr="003E37F7" w:rsidTr="00020D1E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621A" w:rsidRPr="003E37F7" w:rsidRDefault="0074621A" w:rsidP="0074621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322166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322166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</w:tr>
      <w:tr w:rsidR="00322166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</w:tr>
      <w:tr w:rsidR="00322166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</w:tr>
      <w:tr w:rsidR="00322166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</w:tr>
    </w:tbl>
    <w:p w:rsidR="00C90229" w:rsidRPr="003E37F7" w:rsidRDefault="00C90229" w:rsidP="00DD6374">
      <w:pPr>
        <w:ind w:right="-1"/>
      </w:pPr>
    </w:p>
    <w:sectPr w:rsidR="00C90229" w:rsidRPr="003E37F7" w:rsidSect="001F3914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 w:code="9"/>
      <w:pgMar w:top="567" w:right="567" w:bottom="567" w:left="1134" w:header="425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A43" w:rsidRDefault="00361A43" w:rsidP="00510C5F">
      <w:r>
        <w:separator/>
      </w:r>
    </w:p>
  </w:endnote>
  <w:endnote w:type="continuationSeparator" w:id="1">
    <w:p w:rsidR="00361A43" w:rsidRDefault="00361A43" w:rsidP="00510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0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48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stra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Default="009B7878" w:rsidP="00C83697">
    <w:pPr>
      <w:pStyle w:val="a5"/>
      <w:ind w:right="360" w:firstLine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Default="009B7878" w:rsidP="00C83697">
    <w:pPr>
      <w:pStyle w:val="a5"/>
      <w:ind w:right="360" w:firstLine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300C10" w:rsidRDefault="009B7878" w:rsidP="00300C1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7453ED" w:rsidRDefault="009B7878" w:rsidP="009F654A">
    <w:pPr>
      <w:pStyle w:val="a5"/>
      <w:tabs>
        <w:tab w:val="clear" w:pos="9355"/>
      </w:tabs>
      <w:rPr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BD418E" w:rsidRDefault="009B7878" w:rsidP="00C83697">
    <w:pPr>
      <w:pStyle w:val="a5"/>
      <w:ind w:right="360" w:firstLine="360"/>
      <w:rPr>
        <w:b/>
        <w:lang w:val="en-US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4C5A82" w:rsidRDefault="009B7878" w:rsidP="004C5A82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7453ED" w:rsidRDefault="009B7878" w:rsidP="007453ED">
    <w:pPr>
      <w:pStyle w:val="a5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2427A0" w:rsidRDefault="009B7878" w:rsidP="00C83697">
    <w:pPr>
      <w:pStyle w:val="a5"/>
      <w:ind w:right="360" w:firstLine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Default="009B7878" w:rsidP="00C83697">
    <w:pPr>
      <w:pStyle w:val="a5"/>
      <w:ind w:right="360" w:firstLine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Default="009B7878">
    <w:pPr>
      <w:pStyle w:val="a5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622CC7" w:rsidRDefault="009B7878" w:rsidP="003721D5">
    <w:pPr>
      <w:pStyle w:val="a5"/>
      <w:ind w:left="142" w:right="360" w:firstLine="1701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A43" w:rsidRDefault="00361A43" w:rsidP="00510C5F">
      <w:r>
        <w:separator/>
      </w:r>
    </w:p>
  </w:footnote>
  <w:footnote w:type="continuationSeparator" w:id="1">
    <w:p w:rsidR="00361A43" w:rsidRDefault="00361A43" w:rsidP="00510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852F29" w:rsidRDefault="00DC4E1D" w:rsidP="00C768E1">
    <w:pPr>
      <w:ind w:left="284"/>
      <w:jc w:val="right"/>
      <w:rPr>
        <w:rFonts w:ascii="Courier New" w:hAnsi="Courier New" w:cs="Courier New"/>
        <w:lang w:val="en-US"/>
      </w:rPr>
    </w:pPr>
    <w:r>
      <w:rPr>
        <w:rFonts w:ascii="Courier New" w:hAnsi="Courier New" w:cs="Courier New"/>
        <w:noProof/>
      </w:rPr>
      <w:pict>
        <v:group id="Group 2537" o:spid="_x0000_s10598" style="position:absolute;left:0;text-align:left;margin-left:22.7pt;margin-top:17pt;width:556.4pt;height:802.3pt;z-index:251653632;mso-position-horizontal-relative:page;mso-position-vertical-relative:page" coordorigin="421,340" coordsize="11128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">
          <v:group id="Group 2528" o:spid="_x0000_s10600" style="position:absolute;left:421;top:11586;width:752;height:4800" coordorigin="5521,7710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<v:rect id="Rectangle 2529" o:spid="_x0000_s10607" style="position:absolute;left:5521;top:7710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7p4cEA&#10;AADcAAAADwAAAGRycy9kb3ducmV2LnhtbESP3arCMBCE7w/4DmEFbw6aakG0GkUEQRDBvwdYmrUt&#10;bTalSbW+vREEL4eZ+YZZrjtTiQc1rrCsYDyKQBCnVhecKbhdd8MZCOeRNVaWScGLHKxXvb8lJto+&#10;+UyPi89EgLBLUEHufZ1I6dKcDLqRrYmDd7eNQR9kk0nd4DPATSUnUTSVBgsOCznWtM0pLS+tUbCd&#10;R35Hx/h0OMQtH23Z1vvyX6lBv9ssQHjq/C/8be+1gng6hs+ZcATk6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e6eHBAAAA3AAAAA8AAAAAAAAAAAAAAAAAmAIAAGRycy9kb3du&#10;cmV2LnhtbFBLBQYAAAAABAAEAPUAAACGAwAAAAA=&#10;" filled="f" strokeweight="1.25pt"/>
            <v:line id="Line 2530" o:spid="_x0000_s10606" style="position:absolute;visibility:visible;mso-wrap-style:square" from="5521,9109" to="6273,9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4mWcQAAADcAAAADwAAAGRycy9kb3ducmV2LnhtbESPwWrDMBBE74X8g9hAb7XsBExxrYRg&#10;EggESuvkAzbW1jaRVsZSYvfvq0Khx2Fm3jDldrZGPGj0vWMFWZKCIG6c7rlVcDkfXl5B+ICs0Tgm&#10;Bd/kYbtZPJVYaDfxJz3q0IoIYV+ggi6EoZDSNx1Z9IkbiKP35UaLIcqxlXrEKcKtkas0zaXFnuNC&#10;hwNVHTW3+m4VTB/1YX4/OW0vrsp7k2fX9d4o9bycd28gAs3hP/zXPmoF63wFv2fiEZ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3iZZxAAAANwAAAAPAAAAAAAAAAAA&#10;AAAAAKECAABkcnMvZG93bnJldi54bWxQSwUGAAAAAAQABAD5AAAAkgMAAAAA&#10;" strokeweight="1.25pt"/>
            <v:line id="Line 2531" o:spid="_x0000_s10605" style="position:absolute;visibility:visible;mso-wrap-style:square" from="5521,11094" to="6273,11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KDwsIAAADcAAAADwAAAGRycy9kb3ducmV2LnhtbESP0YrCMBRE34X9h3AF3zR1C0W6RhFZ&#10;YWFBtPoBd5trW0xuSpO19e+NIPg4zMwZZrkerBE36nzjWMF8loAgLp1uuFJwPu2mCxA+IGs0jknB&#10;nTysVx+jJeba9XykWxEqESHsc1RQh9DmUvqyJot+5lri6F1cZzFE2VVSd9hHuDXyM0kyabHhuFBj&#10;S9uaymvxbxX0h2I37H+dtme3zRqTzf/Sb6PUZDxsvkAEGsI7/Gr/aAVplsLzTDwC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KDwsIAAADcAAAADwAAAAAAAAAAAAAA&#10;AAChAgAAZHJzL2Rvd25yZXYueG1sUEsFBgAAAAAEAAQA+QAAAJADAAAAAA==&#10;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32" o:spid="_x0000_s10604" type="#_x0000_t202" style="position:absolute;left:5572;top:774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JyJMUA&#10;AADcAAAADwAAAGRycy9kb3ducmV2LnhtbESP0UoDMRRE3wX/IdxCX4rN2tZF1qalFMTik139gOvm&#10;ulm6uQlJ3G79+kYQfBxm5gyz3o62FwOF2DlWcD8vQBA3TnfcKvh4f757BBETssbeMSm4UITt5vZm&#10;jZV2Zz7SUKdWZAjHChWYlHwlZWwMWYxz54mz9+WCxZRlaKUOeM5w28tFUZTSYsd5waCnvaHmVH9b&#10;BfVrWob9y4M3w87P9NvPZ1NeglLTybh7ApFoTP/hv/ZBK1iWK/g9k4+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onIk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852F29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852F29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Взам. инв. №</w:t>
                          </w:r>
                        </w:p>
                      </w:tc>
                    </w:tr>
                  </w:tbl>
                  <w:p w:rsidR="009B7878" w:rsidRDefault="009B7878" w:rsidP="00AF5BFF"/>
                </w:txbxContent>
              </v:textbox>
            </v:shape>
            <v:shape id="Text Box 2533" o:spid="_x0000_s10603" type="#_x0000_t202" style="position:absolute;left:5572;top:9144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7Xv8UA&#10;AADcAAAADwAAAGRycy9kb3ducmV2LnhtbESP0WoCMRRE3wv9h3ALfSmabcWlrEYRQVp8atd+wHVz&#10;3Szd3IQkrmu/vhEKfRxm5gyzXI+2FwOF2DlW8DwtQBA3TnfcKvg67CavIGJC1tg7JgVXirBe3d8t&#10;sdLuwp801KkVGcKxQgUmJV9JGRtDFuPUeeLsnVywmLIMrdQBLxlue/lSFKW02HFeMOhpa6j5rs9W&#10;Qb1Ps7B9m3szbPyT/vg5NuU1KPX4MG4WIBKN6T/8137XCmblHG5n8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7te/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hRule="exact"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852F29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852F29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9B7878" w:rsidRDefault="009B7878" w:rsidP="00AF5BFF"/>
                </w:txbxContent>
              </v:textbox>
            </v:shape>
            <v:shape id="Text Box 2534" o:spid="_x0000_s10602" type="#_x0000_t202" style="position:absolute;left:5572;top:11132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xJyMUA&#10;AADcAAAADwAAAGRycy9kb3ducmV2LnhtbESP0WoCMRRE3wv9h3ALvpSardKlrEYRQZQ+tdt+wHVz&#10;3SxubkKSrqtf3xQKfRxm5gyzXI+2FwOF2DlW8DwtQBA3TnfcKvj63D29gogJWWPvmBRcKcJ6dX+3&#10;xEq7C3/QUKdWZAjHChWYlHwlZWwMWYxT54mzd3LBYsoytFIHvGS47eWsKEppseO8YNDT1lBzrr+t&#10;gvotzcN2/+LNsPGP+v12bMprUGryMG4WIBKN6T/81z5oBfOyhN8z+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PEnI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852F29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852F29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Инв. № подл.</w:t>
                          </w:r>
                        </w:p>
                      </w:tc>
                    </w:tr>
                  </w:tbl>
                  <w:p w:rsidR="009B7878" w:rsidRDefault="009B7878" w:rsidP="00AF5BFF"/>
                </w:txbxContent>
              </v:textbox>
            </v:shape>
            <v:line id="Line 2535" o:spid="_x0000_s10601" style="position:absolute;visibility:visible;mso-wrap-style:square" from="5855,7710" to="5855,12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mFwcQAAADcAAAADwAAAGRycy9kb3ducmV2LnhtbESPwWrDMBBE74X8g9hAbo2cGtziRAnB&#10;xBAolNbNB2ysjW0irYyl2u7fV4VCj8PMvGF2h9kaMdLgO8cKNusEBHHtdMeNgstn+fgCwgdkjcYx&#10;KfgmD4f94mGHuXYTf9BYhUZECPscFbQh9LmUvm7Jol+7njh6NzdYDFEOjdQDThFujXxKkkxa7Dgu&#10;tNhT0VJ9r76sgum9Kue3V6ftxRVZZ7LNNT0ZpVbL+bgFEWgO/+G/9lkrSLNn+D0Tj4D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qYXBxAAAANwAAAAPAAAAAAAAAAAA&#10;AAAAAKECAABkcnMvZG93bnJldi54bWxQSwUGAAAAAAQABAD5AAAAkgMAAAAA&#10;" strokeweight="1.25pt"/>
          </v:group>
          <v:rect id="Rectangle 2536" o:spid="_x0000_s10599" style="position:absolute;left:1173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RAfL0A&#10;AADcAAAADwAAAGRycy9kb3ducmV2LnhtbERPSwrCMBDdC94hjOBGNNWCaDWKCIIggr8DDM3YljaT&#10;0qRab28WgsvH+6+3nanEixpXWFYwnUQgiFOrC84UPO6H8QKE88gaK8uk4EMOtpt+b42Jtm++0uvm&#10;MxFC2CWoIPe+TqR0aU4G3cTWxIF72sagD7DJpG7wHcJNJWdRNJcGCw4NOda0zyktb61RsF9G/kDn&#10;+HI6xS2fbdnWx3Kk1HDQ7VYgPHX+L/65j1pBPA9rw5lwBOTm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mRAfL0AAADcAAAADwAAAAAAAAAAAAAAAACYAgAAZHJzL2Rvd25yZXYu&#10;eG1sUEsFBgAAAAAEAAQA9QAAAIIDAAAAAA==&#10;" filled="f" strokeweight="1.25pt"/>
          <w10:wrap anchorx="page" anchory="page"/>
        </v:group>
      </w:pict>
    </w:r>
    <w:r w:rsidRPr="00852F29">
      <w:rPr>
        <w:rFonts w:ascii="Courier New" w:hAnsi="Courier New" w:cs="Courier New"/>
        <w:lang w:val="en-US"/>
      </w:rPr>
      <w:fldChar w:fldCharType="begin"/>
    </w:r>
    <w:r w:rsidR="009B7878" w:rsidRPr="00852F29">
      <w:rPr>
        <w:rFonts w:ascii="Courier New" w:hAnsi="Courier New" w:cs="Courier New"/>
        <w:lang w:val="en-US"/>
      </w:rPr>
      <w:instrText xml:space="preserve"> =</w:instrText>
    </w:r>
    <w:r w:rsidRPr="00852F29">
      <w:rPr>
        <w:rFonts w:ascii="Courier New" w:hAnsi="Courier New" w:cs="Courier New"/>
        <w:lang w:val="en-US"/>
      </w:rPr>
      <w:fldChar w:fldCharType="begin"/>
    </w:r>
    <w:r w:rsidR="009B7878" w:rsidRPr="00852F29">
      <w:rPr>
        <w:rFonts w:ascii="Courier New" w:hAnsi="Courier New" w:cs="Courier New"/>
        <w:lang w:val="en-US"/>
      </w:rPr>
      <w:instrText xml:space="preserve"> page </w:instrText>
    </w:r>
    <w:r w:rsidRPr="00852F29">
      <w:rPr>
        <w:rFonts w:ascii="Courier New" w:hAnsi="Courier New" w:cs="Courier New"/>
        <w:lang w:val="en-US"/>
      </w:rPr>
      <w:fldChar w:fldCharType="separate"/>
    </w:r>
    <w:r w:rsidR="00033B76">
      <w:rPr>
        <w:rFonts w:ascii="Courier New" w:hAnsi="Courier New" w:cs="Courier New"/>
        <w:noProof/>
        <w:lang w:val="en-US"/>
      </w:rPr>
      <w:instrText>1</w:instrText>
    </w:r>
    <w:r w:rsidRPr="00852F29">
      <w:rPr>
        <w:rFonts w:ascii="Courier New" w:hAnsi="Courier New" w:cs="Courier New"/>
        <w:lang w:val="en-US"/>
      </w:rPr>
      <w:fldChar w:fldCharType="end"/>
    </w:r>
    <w:r w:rsidRPr="00852F29">
      <w:rPr>
        <w:rFonts w:ascii="Courier New" w:hAnsi="Courier New" w:cs="Courier New"/>
        <w:lang w:val="en-US"/>
      </w:rPr>
      <w:fldChar w:fldCharType="separate"/>
    </w:r>
    <w:r w:rsidR="00033B76">
      <w:rPr>
        <w:rFonts w:ascii="Courier New" w:hAnsi="Courier New" w:cs="Courier New"/>
        <w:noProof/>
        <w:lang w:val="en-US"/>
      </w:rPr>
      <w:t>1</w:t>
    </w:r>
    <w:r w:rsidRPr="00852F29">
      <w:rPr>
        <w:rFonts w:ascii="Courier New" w:hAnsi="Courier New" w:cs="Courier New"/>
        <w:lang w:val="en-US"/>
      </w:rP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2C0C6C" w:rsidRDefault="00DC4E1D" w:rsidP="00460CEC">
    <w:pPr>
      <w:pStyle w:val="a8"/>
      <w:jc w:val="right"/>
      <w:rPr>
        <w:rFonts w:ascii="Courier New" w:hAnsi="Courier New" w:cs="Courier New"/>
      </w:rPr>
    </w:pPr>
    <w:r w:rsidRPr="00DC4E1D">
      <w:rPr>
        <w:noProof/>
      </w:rPr>
      <w:pict>
        <v:group id="Group 4166" o:spid="_x0000_s10273" style="position:absolute;left:0;text-align:left;margin-left:19.85pt;margin-top:17pt;width:556.4pt;height:802.3pt;z-index:251659776;mso-position-horizontal-relative:page;mso-position-vertical-relative:page" coordorigin="397,340" coordsize="11128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">
          <v:group id="Group 4167" o:spid="_x0000_s10297" style="position:absolute;left:397;top:11590;width:752;height:4796" coordorigin="277,11409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<v:rect id="Rectangle 4168" o:spid="_x0000_s10304" style="position:absolute;left:277;top:11409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i6YsMA&#10;AADbAAAADwAAAGRycy9kb3ducmV2LnhtbESP3WrCQBSE7wu+w3IEb0rdtKGlRlcRIRAQoVUf4JA9&#10;JiHZsyG7+fHtXaHQy2FmvmE2u8k0YqDOVZYVvC8jEMS51RUXCq6X9O0bhPPIGhvLpOBODnbb2csG&#10;E21H/qXh7AsRIOwSVFB63yZSurwkg25pW+Lg3Wxn0AfZFVJ3OAa4aeRHFH1JgxWHhRJbOpSU1+fe&#10;KDisIp/SKf45HuOeT7bu26x+VWoxn/ZrEJ4m/x/+a2daQfwJzy/hB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i6YsMAAADbAAAADwAAAAAAAAAAAAAAAACYAgAAZHJzL2Rv&#10;d25yZXYueG1sUEsFBgAAAAAEAAQA9QAAAIgDAAAAAA==&#10;" filled="f" strokeweight="1.25pt"/>
            <v:line id="Line 4169" o:spid="_x0000_s10303" style="position:absolute;visibility:visible;mso-wrap-style:square" from="277,12808" to="1014,12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Lj/sMAAADbAAAADwAAAGRycy9kb3ducmV2LnhtbESPwWrDMBBE74X8g9hAb7WcBkxxrIQQ&#10;YggESuvkAzbWxjaRVsZSbffvq0Khx2Fm3jDFbrZGjDT4zrGCVZKCIK6d7rhRcL2UL28gfEDWaByT&#10;gm/ysNsungrMtZv4k8YqNCJC2OeooA2hz6X0dUsWfeJ64ujd3WAxRDk0Ug84Rbg18jVNM2mx47jQ&#10;Yk+HlupH9WUVTB9VOb+fnbZXd8g6k61u66NR6nk57zcgAs3hP/zXPmkF6wx+v8QfIL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C4/7DAAAA2wAAAA8AAAAAAAAAAAAA&#10;AAAAoQIAAGRycy9kb3ducmV2LnhtbFBLBQYAAAAABAAEAPkAAACRAwAAAAA=&#10;" strokeweight="1.25pt"/>
            <v:line id="Line 4170" o:spid="_x0000_s10302" style="position:absolute;visibility:visible;mso-wrap-style:square" from="277,14793" to="1014,14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5GZcIAAADbAAAADwAAAGRycy9kb3ducmV2LnhtbESP0YrCMBRE3xf8h3AF39bUFapUo4go&#10;CAuLVj/g2lzbYnJTmqzt/v1GEHwcZuYMs1z31ogHtb52rGAyTkAQF07XXCq4nPefcxA+IGs0jknB&#10;H3lYrwYfS8y06/hEjzyUIkLYZ6igCqHJpPRFRRb92DXE0bu51mKIsi2lbrGLcGvkV5Kk0mLNcaHC&#10;hrYVFff81yrojvm+//l22l7cNq1NOrlOd0ap0bDfLEAE6sM7/GoftILpDJ5f4g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5GZcIAAADbAAAADwAAAAAAAAAAAAAA&#10;AAChAgAAZHJzL2Rvd25yZXYueG1sUEsFBgAAAAAEAAQA+QAAAJADAAAAAA==&#10;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171" o:spid="_x0000_s10301" type="#_x0000_t202" style="position:absolute;left:328;top:11443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SFrMAA&#10;AADbAAAADwAAAGRycy9kb3ducmV2LnhtbERPzWoCMRC+F3yHMEIvpWZVKrI1igjF4smuPsB0M90s&#10;biYhSde1T98cBI8f3/9qM9hO9BRi61jBdFKAIK6dbrlRcD59vC5BxISssXNMCm4UYbMePa2w1O7K&#10;X9RXqRE5hGOJCkxKvpQy1oYsxonzxJn7ccFiyjA0Uge85nDbyVlRLKTFlnODQU87Q/Wl+rUKqkOa&#10;h93+zZt+61/08e+7XtyCUs/jYfsOItGQHuK7+1MrmOex+Uv+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SFrMAAAADbAAAADwAAAAAAAAAAAAAAAACYAgAAZHJzL2Rvd25y&#10;ZXYueG1sUEsFBgAAAAAEAAQA9QAAAIUDAAAAAA=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2C0C6C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Взам. инв. №</w:t>
                          </w:r>
                        </w:p>
                      </w:tc>
                    </w:tr>
                  </w:tbl>
                  <w:p w:rsidR="009B7878" w:rsidRDefault="009B7878" w:rsidP="000E55E1"/>
                </w:txbxContent>
              </v:textbox>
            </v:shape>
            <v:shape id="Text Box 4172" o:spid="_x0000_s10300" type="#_x0000_t202" style="position:absolute;left:328;top:12843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ggN8QA&#10;AADbAAAADwAAAGRycy9kb3ducmV2LnhtbESP0WoCMRRE3wv9h3ALfSmatVKpW6OIUCo+tdt+wHVz&#10;3Szd3IQkrqtfbwoFH4eZOcMsVoPtRE8hto4VTMYFCOLa6ZYbBT/f76NXEDEha+wck4IzRVgt7+8W&#10;WGp34i/qq9SIDOFYogKTki+ljLUhi3HsPHH2Di5YTFmGRuqApwy3nXwuipm02HJeMOhpY6j+rY5W&#10;QbVL07D5ePGmX/sn/XnZ17NzUOrxYVi/gUg0pFv4v73VCqZz+PuSf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4IDfEAAAA2wAAAA8AAAAAAAAAAAAAAAAAmAIAAGRycy9k&#10;b3ducmV2LnhtbFBLBQYAAAAABAAEAPUAAACJAwAAAAA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2C0C6C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9B7878" w:rsidRDefault="009B7878" w:rsidP="000E55E1"/>
                </w:txbxContent>
              </v:textbox>
            </v:shape>
            <v:shape id="Text Box 4173" o:spid="_x0000_s10299" type="#_x0000_t202" style="position:absolute;left:328;top:14831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T618EA&#10;AADbAAAADwAAAGRycy9kb3ducmV2LnhtbERPy2oCMRTdF/oP4QrdlJrpQ5HRKCJIS1d17AdcJ9fJ&#10;4OQmJHEc+/XNQnB5OO/FarCd6CnE1rGC13EBgrh2uuVGwe9++zIDEROyxs4xKbhShNXy8WGBpXYX&#10;3lFfpUbkEI4lKjAp+VLKWBuyGMfOE2fu6ILFlGFopA54yeG2k29FMZUWW84NBj1tDNWn6mwVVN/p&#10;PWw+J970a/+sf/4O9fQalHoaDes5iERDuotv7i+t4COvz1/y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E+tfBAAAA2wAAAA8AAAAAAAAAAAAAAAAAmAIAAGRycy9kb3du&#10;cmV2LnhtbFBLBQYAAAAABAAEAPUAAACGAwAAAAA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2C0C6C" w:rsidRDefault="009B7878">
                          <w:pPr>
                            <w:pStyle w:val="aa"/>
                            <w:jc w:val="center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Инв. № подл.</w:t>
                          </w:r>
                        </w:p>
                      </w:tc>
                    </w:tr>
                  </w:tbl>
                  <w:p w:rsidR="009B7878" w:rsidRDefault="009B7878" w:rsidP="000E55E1"/>
                </w:txbxContent>
              </v:textbox>
            </v:shape>
            <v:line id="Line 4174" o:spid="_x0000_s10298" style="position:absolute;flip:x;visibility:visible;mso-wrap-style:square" from="609,11424" to="609,16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MsUsQAAADbAAAADwAAAGRycy9kb3ducmV2LnhtbESPX2vCQBDE3wt+h2MF3+rFIq1GT7GC&#10;UGj74B/QxzW3JsHcXshtTfz2vULBx2FmfsPMl52r1I2aUHo2MBomoIgzb0vODRz2m+cJqCDIFivP&#10;ZOBOAZaL3tMcU+tb3tJtJ7mKEA4pGihE6lTrkBXkMAx9TRy9i28cSpRNrm2DbYS7Sr8kyat2WHJc&#10;KLCmdUHZdffjDAR75/Nx8nVs3w+nq5Rv39J9To0Z9LvVDJRQJ4/wf/vDGhiP4O9L/AF6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QyxSxAAAANsAAAAPAAAAAAAAAAAA&#10;AAAAAKECAABkcnMvZG93bnJldi54bWxQSwUGAAAAAAQABAD5AAAAkgMAAAAA&#10;" strokeweight="1.25pt"/>
          </v:group>
          <v:group id="Group 4175" o:spid="_x0000_s10274" style="position:absolute;left:1149;top:340;width:10376;height:16046" coordorigin="1149,340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<v:rect id="Rectangle 4176" o:spid="_x0000_s10296" style="position:absolute;left:1149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v08MMA&#10;AADbAAAADwAAAGRycy9kb3ducmV2LnhtbESP3WrCQBSE7wu+w3IEb0rdtCmlRlcRIRAQoVUf4JA9&#10;JiHZsyG7+fHtXaHQy2FmvmE2u8k0YqDOVZYVvC8jEMS51RUXCq6X9O0bhPPIGhvLpOBODnbb2csG&#10;E21H/qXh7AsRIOwSVFB63yZSurwkg25pW+Lg3Wxn0AfZFVJ3OAa4aeRHFH1JgxWHhRJbOpSU1+fe&#10;KDisIp/SKf45HuOeT7bu26x+VWoxn/ZrEJ4m/x/+a2dawWcMzy/hB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v08MMAAADbAAAADwAAAAAAAAAAAAAAAACYAgAAZHJzL2Rv&#10;d25yZXYueG1sUEsFBgAAAAAEAAQA9QAAAIgDAAAAAA==&#10;" filled="f" strokeweight="1.25pt"/>
            <v:group id="Group 4177" o:spid="_x0000_s10275" style="position:absolute;left:1149;top:15544;width:10376;height:841" coordorigin="1149,15544" coordsize="10376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<v:line id="Line 4178" o:spid="_x0000_s10295" style="position:absolute;visibility:visible;mso-wrap-style:square" from="1711,15551" to="1712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YO9MMAAADbAAAADwAAAGRycy9kb3ducmV2LnhtbESP0WrCQBRE3wv9h+UW+lY3qRpKdCNF&#10;KhQE0egH3GavSeju3ZBdTfr3XUHwcZiZM8xyNVojrtT71rGCdJKAIK6cbrlWcDpu3j5A+ICs0Tgm&#10;BX/kYVU8Py0x127gA13LUIsIYZ+jgiaELpfSVw1Z9BPXEUfv7HqLIcq+lrrHIcKtke9JkkmLLceF&#10;BjtaN1T9lherYNiXm3G3ddqe3DprTZb+TL+MUq8v4+cCRKAxPML39rdWMJvD7Uv8AbL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WDvTDAAAA2wAAAA8AAAAAAAAAAAAA&#10;AAAAoQIAAGRycy9kb3ducmV2LnhtbFBLBQYAAAAABAAEAPkAAACRAwAAAAA=&#10;" strokeweight="1.25pt"/>
              <v:line id="Line 4179" o:spid="_x0000_s10294" style="position:absolute;flip:y;visibility:visible;mso-wrap-style:square" from="1149,15544" to="11525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YRvcQAAADbAAAADwAAAGRycy9kb3ducmV2LnhtbESPX2vCQBDE34V+h2MLfdOLRapGT2kL&#10;QqH2wT+gj2tuTYK5vZDbmvjte0LBx2FmfsPMl52r1JWaUHo2MBwkoIgzb0vODex3q/4EVBBki5Vn&#10;MnCjAMvFU2+OqfUtb+i6lVxFCIcUDRQidap1yApyGAa+Jo7e2TcOJcom17bBNsJdpV+T5E07LDku&#10;FFjTZ0HZZfvrDAR749Nhsj60H/vjRcrxj3TfU2Nenrv3GSihTh7h//aXNTAaw/1L/AF6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5hG9xAAAANsAAAAPAAAAAAAAAAAA&#10;AAAAAKECAABkcnMvZG93bnJldi54bWxQSwUGAAAAAAQABAD5AAAAkgMAAAAA&#10;" strokeweight="1.25pt"/>
              <v:line id="Line 4180" o:spid="_x0000_s10293" style="position:absolute;visibility:visible;mso-wrap-style:square" from="2278,15551" to="227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ehar8AAADbAAAADwAAAGRycy9kb3ducmV2LnhtbERPzYrCMBC+C75DGMGbTd2VslSjiCgs&#10;CKJdH2BsxraYTEqTtfXtzWFhjx/f/2ozWCOe1PnGsYJ5koIgLp1uuFJw/TnMvkD4gKzROCYFL/Kw&#10;WY9HK8y16/lCzyJUIoawz1FBHUKbS+nLmiz6xLXEkbu7zmKIsKuk7rCP4dbIjzTNpMWGY0ONLe1q&#10;Kh/Fr1XQn4vDcDo6ba9ulzUmm98+90ap6WTYLkEEGsK/+M/9rRUs4tj4Jf4AuX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Rehar8AAADbAAAADwAAAAAAAAAAAAAAAACh&#10;AgAAZHJzL2Rvd25yZXYueG1sUEsFBgAAAAAEAAQA+QAAAI0DAAAAAA==&#10;" strokeweight="1.25pt"/>
              <v:line id="Line 4181" o:spid="_x0000_s10292" style="position:absolute;visibility:visible;mso-wrap-style:square" from="3696,15551" to="369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sE8cMAAADbAAAADwAAAGRycy9kb3ducmV2LnhtbESP3WrCQBSE7wu+w3IE7+rGH4JGVxGp&#10;UChIjT7AMXtMgrtnQ3Zr0rfvCkIvh5n5hllve2vEg1pfO1YwGScgiAunay4VXM6H9wUIH5A1Gsek&#10;4Jc8bDeDtzVm2nV8okceShEh7DNUUIXQZFL6oiKLfuwa4ujdXGsxRNmWUrfYRbg1cpokqbRYc1yo&#10;sKF9RcU9/7EKuu/80B+/nLYXt09rk06usw+j1GjY71YgAvXhP/xqf2oF8yU8v8Qf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bBPHDAAAA2wAAAA8AAAAAAAAAAAAA&#10;AAAAoQIAAGRycy9kb3ducmV2LnhtbFBLBQYAAAAABAAEAPkAAACRAwAAAAA=&#10;" strokeweight="1.25pt"/>
              <v:line id="Line 4182" o:spid="_x0000_s10291" style="position:absolute;visibility:visible;mso-wrap-style:square" from="4546,15551" to="454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g7sb8AAADbAAAADwAAAGRycy9kb3ducmV2LnhtbERPzYrCMBC+C75DGMGbTd3FslSjiCgs&#10;CKJdH2BsxraYTEqTtfXtzWFhjx/f/2ozWCOe1PnGsYJ5koIgLp1uuFJw/TnMvkD4gKzROCYFL/Kw&#10;WY9HK8y16/lCzyJUIoawz1FBHUKbS+nLmiz6xLXEkbu7zmKIsKuk7rCP4dbIjzTNpMWGY0ONLe1q&#10;Kh/Fr1XQn4vDcDo6ba9ulzUmm98+90ap6WTYLkEEGsK/+M/9rRUs4vr4Jf4AuX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rg7sb8AAADbAAAADwAAAAAAAAAAAAAAAACh&#10;AgAAZHJzL2Rvd25yZXYueG1sUEsFBgAAAAAEAAQA+QAAAI0DAAAAAA==&#10;" strokeweight="1.25pt"/>
              <v:line id="Line 4183" o:spid="_x0000_s10290" style="position:absolute;visibility:visible;mso-wrap-style:square" from="5113,15551" to="5114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SeKsMAAADbAAAADwAAAGRycy9kb3ducmV2LnhtbESP0WrCQBRE34X+w3ILfTObtBhKdBWR&#10;CoWCaPQDbrPXJLh7N2S3Jv17VxB8HGbmDLNYjdaIK/W+dawgS1IQxJXTLdcKTsft9BOED8gajWNS&#10;8E8eVsuXyQIL7QY+0LUMtYgQ9gUqaELoCil91ZBFn7iOOHpn11sMUfa11D0OEW6NfE/TXFpsOS40&#10;2NGmoepS/lkFw77cjrsfp+3JbfLW5Nnvx5dR6u11XM9BBBrDM/xof2sFswzuX+IPk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0nirDAAAA2wAAAA8AAAAAAAAAAAAA&#10;AAAAoQIAAGRycy9kb3ducmV2LnhtbFBLBQYAAAAABAAEAPkAAACRAwAAAAA=&#10;" strokeweight="1.25pt"/>
              <v:line id="Line 4184" o:spid="_x0000_s10289" style="position:absolute;visibility:visible;mso-wrap-style:square" from="10952,15551" to="10954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YAXcIAAADbAAAADwAAAGRycy9kb3ducmV2LnhtbESP0YrCMBRE3wX/IVxh3zTVxSLVKCIK&#10;wsLiVj/g2lzbYnJTmmi7f78RhH0cZuYMs9r01ogntb52rGA6SUAQF07XXCq4nA/jBQgfkDUax6Tg&#10;lzxs1sPBCjPtOv6hZx5KESHsM1RQhdBkUvqiIot+4hri6N1cazFE2ZZSt9hFuDVyliSptFhzXKiw&#10;oV1FxT1/WAXdKT/0319O24vbpbVJp9fPvVHqY9RvlyAC9eE//G4ftYL5DF5f4g+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SYAXcIAAADbAAAADwAAAAAAAAAAAAAA&#10;AAChAgAAZHJzL2Rvd25yZXYueG1sUEsFBgAAAAAEAAQA+QAAAJADAAAAAA==&#10;" strokeweight="1.25pt"/>
              <v:line id="Line 4185" o:spid="_x0000_s10288" style="position:absolute;visibility:visible;mso-wrap-style:square" from="1149,15827" to="5103,1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<v:line id="Line 4186" o:spid="_x0000_s10287" style="position:absolute;visibility:visible;mso-wrap-style:square" from="1149,16110" to="5103,16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M9ssMAAADbAAAADwAAAGRycy9kb3ducmV2LnhtbESP0WrCQBRE3wv9h+UW+lY3qRpKdCNF&#10;KhQE0egH3GavSeju3ZBdTfr3XUHwcZiZM8xyNVojrtT71rGCdJKAIK6cbrlWcDpu3j5A+ICs0Tgm&#10;BX/kYVU8Py0x127gA13LUIsIYZ+jgiaELpfSVw1Z9BPXEUfv7HqLIcq+lrrHIcKtke9JkkmLLceF&#10;BjtaN1T9lherYNiXm3G3ddqe3DprTZb+TL+MUq8v4+cCRKAxPML39rdWMJ/B7Uv8AbL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DPbLDAAAA2wAAAA8AAAAAAAAAAAAA&#10;AAAAoQIAAGRycy9kb3ducmV2LnhtbFBLBQYAAAAABAAEAPkAAACRAwAAAAA=&#10;" strokeweight="1.25pt"/>
              <v:line id="Line 4187" o:spid="_x0000_s10286" style="position:absolute;visibility:visible;mso-wrap-style:square" from="10959,15829" to="11515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+YKcIAAADbAAAADwAAAGRycy9kb3ducmV2LnhtbESP0YrCMBRE3wX/IVzBN01dsSzVKCIK&#10;giC7XT/g2lzbYnJTmqytf2+EhX0cZuYMs9r01ogHtb52rGA2TUAQF07XXCq4/BwmnyB8QNZoHJOC&#10;J3nYrIeDFWbadfxNjzyUIkLYZ6igCqHJpPRFRRb91DXE0bu51mKIsi2lbrGLcGvkR5Kk0mLNcaHC&#10;hnYVFff81yrovvJDfz45bS9ul9YmnV3ne6PUeNRvlyAC9eE//Nc+agWLBby/xB8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+YKcIAAADbAAAADwAAAAAAAAAAAAAA&#10;AAChAgAAZHJzL2Rvd25yZXYueG1sUEsFBgAAAAAEAAQA+QAAAJADAAAAAA==&#10;" strokeweight="1.25pt"/>
              <v:rect id="Rectangle 4188" o:spid="_x0000_s10285" style="position:absolute;left:1172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T8pcIA&#10;AADbAAAADwAAAGRycy9kb3ducmV2LnhtbESP0WrCQBRE3wv+w3IF3+omxQZJXUULim/a6AfcZm+T&#10;0OzdsLsm8e/dgtDHYWbOMKvNaFrRk/ONZQXpPAFBXFrdcKXgetm/LkH4gKyxtUwK7uRhs568rDDX&#10;duAv6otQiQhhn6OCOoQul9KXNRn0c9sRR+/HOoMhSldJ7XCIcNPKtyTJpMGG40KNHX3WVP4WN6Pg&#10;NITGpt9jml0WZ7c7uNOwuPdKzabj9gNEoDH8h5/to1bwnsHfl/g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PylwgAAANsAAAAPAAAAAAAAAAAAAAAAAJgCAABkcnMvZG93&#10;bnJldi54bWxQSwUGAAAAAAQABAD1AAAAhwMAAAAA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Изм.</w:t>
                      </w:r>
                    </w:p>
                  </w:txbxContent>
                </v:textbox>
              </v:rect>
              <v:rect id="Rectangle 4189" o:spid="_x0000_s10284" style="position:absolute;left:1715;top:16121;width:54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ZPsMA&#10;AADbAAAADwAAAGRycy9kb3ducmV2LnhtbESP0WrCQBRE34X+w3ILfdNNirUSs5FWqPTNqv2Aa/aa&#10;hGbvht01iX/vCkIfh5k5w+Tr0bSiJ+cbywrSWQKCuLS64UrB7/FrugThA7LG1jIpuJKHdfE0yTHT&#10;duA99YdQiQhhn6GCOoQuk9KXNRn0M9sRR+9sncEQpaukdjhEuGnla5IspMGG40KNHW1qKv8OF6Ng&#10;N4TGpqcxXRznP+5z63bD/Nor9fI8fqxABBrDf/jR/tYK3t7h/iX+AF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hZPsMAAADbAAAADwAAAAAAAAAAAAAAAACYAgAAZHJzL2Rv&#10;d25yZXYueG1sUEsFBgAAAAAEAAQA9QAAAIgDAAAAAA=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  <w:t>Кол.уч.</w:t>
                      </w:r>
                    </w:p>
                  </w:txbxContent>
                </v:textbox>
              </v:rect>
              <v:rect id="Rectangle 4190" o:spid="_x0000_s10283" style="position:absolute;left:2320;top:16121;width:63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fNTL4A&#10;AADbAAAADwAAAGRycy9kb3ducmV2LnhtbERPzYrCMBC+L/gOYQRva1pRkWoUFRRv7qoPMDZjW2wm&#10;JYltfXtzWNjjx/e/2vSmFi05X1lWkI4TEMS51RUXCm7Xw/cChA/IGmvLpOBNHjbrwdcKM207/qX2&#10;EgoRQ9hnqKAMocmk9HlJBv3YNsSRe1hnMEToCqkddjHc1HKSJHNpsOLYUGJD+5Ly5+VlFJy7UNn0&#10;3qfz6/TH7Y7u3E3frVKjYb9dggjUh3/xn/ukFczi2Pgl/gC5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m3zUy+AAAA2wAAAA8AAAAAAAAAAAAAAAAAmAIAAGRycy9kb3ducmV2&#10;LnhtbFBLBQYAAAAABAAEAPUAAACDAwAAAAA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</w:rPr>
                        <w:t>ок</w:t>
                      </w:r>
                    </w:p>
                    <w:p w:rsidR="009B7878" w:rsidRDefault="009B7878" w:rsidP="000E55E1">
                      <w:pPr>
                        <w:pStyle w:val="a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м.</w:t>
                      </w:r>
                    </w:p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191" o:spid="_x0000_s10282" style="position:absolute;left:3729;top:16121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to18MA&#10;AADbAAAADwAAAGRycy9kb3ducmV2LnhtbESP0WrCQBRE34X+w3ILfdNNipUas5FWqPTNqv2Aa/aa&#10;hGbvht01iX/vCkIfh5k5w+Tr0bSiJ+cbywrSWQKCuLS64UrB7/Fr+g7CB2SNrWVScCUP6+JpkmOm&#10;7cB76g+hEhHCPkMFdQhdJqUvazLoZ7Yjjt7ZOoMhSldJ7XCIcNPK1yRZSIMNx4UaO9rUVP4dLkbB&#10;bgiNTU9jujjOf9zn1u2G+bVX6uV5/FiBCDSG//Cj/a0VvC3h/iX+AF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to18MAAADbAAAADwAAAAAAAAAAAAAAAACYAgAAZHJzL2Rv&#10;d25yZXYueG1sUEsFBgAAAAAEAAQA9QAAAIgDAAAAAA=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Подпись</w:t>
                      </w:r>
                    </w:p>
                  </w:txbxContent>
                </v:textbox>
              </v:rect>
              <v:rect id="Rectangle 4192" o:spid="_x0000_s10281" style="position:absolute;left:4570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0L978A&#10;AADbAAAADwAAAGRycy9kb3ducmV2LnhtbERPy4rCMBTdD/gP4QruxrSDFKlGUWHEnY/OB9xprm2x&#10;uSlJbOvfTxYDLg/nvd6OphU9Od9YVpDOExDEpdUNVwp+iu/PJQgfkDW2lknBizxsN5OPNebaDnyl&#10;/hYqEUPY56igDqHLpfRlTQb93HbEkbtbZzBE6CqpHQ4x3LTyK0kyabDh2FBjR4eaysftaRSch9DY&#10;9HdMs2JxcfujOw+LV6/UbDruViACjeEt/neftIIsro9f4g+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rQv3vwAAANsAAAAPAAAAAAAAAAAAAAAAAJgCAABkcnMvZG93bnJl&#10;di54bWxQSwUGAAAAAAQABAD1AAAAhAMAAAAA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9B7878" w:rsidRDefault="009B7878" w:rsidP="000E55E1">
                      <w:pPr>
                        <w:pStyle w:val="a8"/>
                        <w:rPr>
                          <w:sz w:val="18"/>
                        </w:rPr>
                      </w:pPr>
                    </w:p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9B7878" w:rsidRDefault="009B7878" w:rsidP="000E55E1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193" o:spid="_x0000_s10280" style="position:absolute;left:10975;top:15573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GubMIA&#10;AADbAAAADwAAAGRycy9kb3ducmV2LnhtbESPzWrDMBCE74W8g9hAb7XsEkxxooQ2kJCb2zgPsLG2&#10;tqm1MpLqn7evCoUeh5n5htkdZtOLkZzvLCvIkhQEcW11x42CW3V6egHhA7LG3jIpWMjDYb962GGh&#10;7cQfNF5DIyKEfYEK2hCGQkpft2TQJ3Ygjt6ndQZDlK6R2uEU4aaXz2maS4Mdx4UWBzq2VH9dv42C&#10;cgqdze5zllebd/d2duW0WUalHtfz6xZEoDn8h//aF60gz+D3S/wB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4a5swgAAANsAAAAPAAAAAAAAAAAAAAAAAJgCAABkcnMvZG93&#10;bnJldi54bWxQSwUGAAAAAAQABAD1AAAAhwMAAAAA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4194" o:spid="_x0000_s10279" style="position:absolute;left:10975;top:15941;width:519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MwG8EA&#10;AADbAAAADwAAAGRycy9kb3ducmV2LnhtbESP3YrCMBSE74V9h3AWvNO0IkWqUdwFl73z9wGOzbEt&#10;NicliW19eyMs7OUwM98wq81gGtGR87VlBek0AUFcWF1zqeBy3k0WIHxA1thYJgVP8rBZf4xWmGvb&#10;85G6UyhFhLDPUUEVQptL6YuKDPqpbYmjd7POYIjSlVI77CPcNHKWJJk0WHNcqLCl74qK++lhFOz7&#10;UNv0OqTZeX5wXz9u38+fnVLjz2G7BBFoCP/hv/avVpDN4P0l/gC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zMBvBAAAA2wAAAA8AAAAAAAAAAAAAAAAAmAIAAGRycy9kb3du&#10;cmV2LnhtbFBLBQYAAAAABAAEAPUAAACGAwAAAAA=&#10;" filled="f" stroked="f" strokeweight="1.25pt">
                <v:textbox inset="1pt,1pt,1pt,1pt">
                  <w:txbxContent>
                    <w:p w:rsidR="009B7878" w:rsidRPr="002C0C6C" w:rsidRDefault="00DC4E1D" w:rsidP="000E55E1">
                      <w:pPr>
                        <w:jc w:val="center"/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fldChar w:fldCharType="begin"/>
                      </w:r>
                      <w:r w:rsidR="009B7878"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instrText xml:space="preserve"> PAGE </w:instrText>
                      </w:r>
                      <w:r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fldChar w:fldCharType="separate"/>
                      </w:r>
                      <w:r w:rsidR="009B7878">
                        <w:rPr>
                          <w:rStyle w:val="a7"/>
                          <w:rFonts w:ascii="Courier New" w:hAnsi="Courier New" w:cs="Courier New"/>
                          <w:noProof/>
                          <w:sz w:val="22"/>
                          <w:szCs w:val="22"/>
                        </w:rPr>
                        <w:t>11</w:t>
                      </w:r>
                      <w:r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rect id="Rectangle 4195" o:spid="_x0000_s10278" style="position:absolute;left:5162;top:15769;width:5746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+VgMIA&#10;AADbAAAADwAAAGRycy9kb3ducmV2LnhtbESP0WrCQBRE3wv+w3IF3+omVUJJXUULim/W2A+4zd4m&#10;odm7YXdN4t+7QsHHYWbOMKvNaFrRk/ONZQXpPAFBXFrdcKXg+7J/fQfhA7LG1jIpuJGHzXryssJc&#10;24HP1BehEhHCPkcFdQhdLqUvazLo57Yjjt6vdQZDlK6S2uEQ4aaVb0mSSYMNx4UaO/qsqfwrrkbB&#10;aQiNTX/GNLssv9zu4E7D8tYrNZuO2w8QgcbwDP+3j1pBtoDHl/g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f5WAwgAAANsAAAAPAAAAAAAAAAAAAAAAAJgCAABkcnMvZG93&#10;bnJldi54bWxQSwUGAAAAAAQABAD1AAAAhwMAAAAA&#10;" filled="f" stroked="f" strokeweight="1.25pt">
                <v:textbox inset="1pt,1pt,1pt,1pt">
                  <w:txbxContent>
                    <w:p w:rsidR="009B7878" w:rsidRDefault="009B7878" w:rsidP="000E55E1"/>
                  </w:txbxContent>
                </v:textbox>
              </v:rect>
              <v:line id="Line 4196" o:spid="_x0000_s10277" style="position:absolute;visibility:visible;mso-wrap-style:square" from="2975,15544" to="2975,16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/3D8MAAADbAAAADwAAAGRycy9kb3ducmV2LnhtbESPwWrDMBBE74H+g9hCb7GctpjiRAnF&#10;1FAohMTxB2ytjW0qrYylxu7fR4VAjsPMvGE2u9kacaHR944VrJIUBHHjdM+tgvpULt9A+ICs0Tgm&#10;BX/kYbd9WGww127iI12q0IoIYZ+jgi6EIZfSNx1Z9IkbiKN3dqPFEOXYSj3iFOHWyOc0zaTFnuNC&#10;hwMVHTU/1a9VMB2qct5/OW1rV2S9yVbfLx9GqafH+X0NItAc7uFb+1MryF7h/0v8AXJ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v9w/DAAAA2wAAAA8AAAAAAAAAAAAA&#10;AAAAoQIAAGRycy9kb3ducmV2LnhtbFBLBQYAAAAABAAEAPkAAACRAwAAAAA=&#10;" strokeweight="1.25pt"/>
              <v:rect id="Rectangle 4197" o:spid="_x0000_s10276" style="position:absolute;left:3002;top:16134;width:65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qob8IA&#10;AADbAAAADwAAAGRycy9kb3ducmV2LnhtbESP0WrCQBRE3wv+w3IF3+omxQZJXUULim/a6AfcZm+T&#10;0OzdsLsm8e/dgtDHYWbOMKvNaFrRk/ONZQXpPAFBXFrdcKXgetm/LkH4gKyxtUwK7uRhs568rDDX&#10;duAv6otQiQhhn6OCOoQul9KXNRn0c9sRR+/HOoMhSldJ7XCIcNPKtyTJpMGG40KNHX3WVP4WN6Pg&#10;NITGpt9jml0WZ7c7uNOwuPdKzabj9gNEoDH8h5/to1aQvcPfl/g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2qhvwgAAANsAAAAPAAAAAAAAAAAAAAAAAJgCAABkcnMvZG93&#10;bnJldi54bWxQSwUGAAAAAAQABAD1AAAAhwMAAAAA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</v:group>
          </v:group>
          <w10:wrap anchorx="page" anchory="page"/>
        </v:group>
      </w:pict>
    </w:r>
    <w:r w:rsidRPr="002C0C6C">
      <w:rPr>
        <w:rFonts w:ascii="Courier New" w:hAnsi="Courier New" w:cs="Courier New"/>
        <w:lang w:val="en-US"/>
      </w:rPr>
      <w:fldChar w:fldCharType="begin"/>
    </w:r>
    <w:r w:rsidR="009B7878" w:rsidRPr="002C0C6C">
      <w:rPr>
        <w:rFonts w:ascii="Courier New" w:hAnsi="Courier New" w:cs="Courier New"/>
        <w:lang w:val="en-US"/>
      </w:rPr>
      <w:instrText xml:space="preserve"> =</w:instrText>
    </w:r>
    <w:r w:rsidRPr="002C0C6C">
      <w:rPr>
        <w:rFonts w:ascii="Courier New" w:hAnsi="Courier New" w:cs="Courier New"/>
        <w:lang w:val="en-US"/>
      </w:rPr>
      <w:fldChar w:fldCharType="begin"/>
    </w:r>
    <w:r w:rsidR="009B7878" w:rsidRPr="002C0C6C">
      <w:rPr>
        <w:rFonts w:ascii="Courier New" w:hAnsi="Courier New" w:cs="Courier New"/>
        <w:lang w:val="en-US"/>
      </w:rPr>
      <w:instrText xml:space="preserve"> page </w:instrText>
    </w:r>
    <w:r w:rsidRPr="002C0C6C">
      <w:rPr>
        <w:rFonts w:ascii="Courier New" w:hAnsi="Courier New" w:cs="Courier New"/>
        <w:lang w:val="en-US"/>
      </w:rPr>
      <w:fldChar w:fldCharType="separate"/>
    </w:r>
    <w:r w:rsidR="009B7878">
      <w:rPr>
        <w:rFonts w:ascii="Courier New" w:hAnsi="Courier New" w:cs="Courier New"/>
        <w:noProof/>
        <w:lang w:val="en-US"/>
      </w:rPr>
      <w:instrText>11</w:instrText>
    </w:r>
    <w:r w:rsidRPr="002C0C6C">
      <w:rPr>
        <w:rFonts w:ascii="Courier New" w:hAnsi="Courier New" w:cs="Courier New"/>
        <w:lang w:val="en-US"/>
      </w:rPr>
      <w:fldChar w:fldCharType="end"/>
    </w:r>
    <w:r w:rsidR="009B7878" w:rsidRPr="002C0C6C">
      <w:rPr>
        <w:rFonts w:ascii="Courier New" w:hAnsi="Courier New" w:cs="Courier New"/>
        <w:lang w:val="en-US"/>
      </w:rPr>
      <w:instrText>+</w:instrText>
    </w:r>
    <w:r w:rsidRPr="002C0C6C">
      <w:rPr>
        <w:rFonts w:ascii="Courier New" w:hAnsi="Courier New" w:cs="Courier New"/>
        <w:lang w:val="en-US"/>
      </w:rPr>
      <w:fldChar w:fldCharType="begin"/>
    </w:r>
    <w:r w:rsidR="009B7878" w:rsidRPr="002C0C6C">
      <w:rPr>
        <w:rFonts w:ascii="Courier New" w:hAnsi="Courier New" w:cs="Courier New"/>
        <w:lang w:val="en-US"/>
      </w:rPr>
      <w:instrText xml:space="preserve"> pageRef r1 </w:instrText>
    </w:r>
    <w:r w:rsidRPr="002C0C6C">
      <w:rPr>
        <w:rFonts w:ascii="Courier New" w:hAnsi="Courier New" w:cs="Courier New"/>
        <w:lang w:val="en-US"/>
      </w:rPr>
      <w:fldChar w:fldCharType="separate"/>
    </w:r>
    <w:r w:rsidR="001E758E">
      <w:rPr>
        <w:rFonts w:ascii="Courier New" w:hAnsi="Courier New" w:cs="Courier New"/>
        <w:noProof/>
        <w:lang w:val="en-US"/>
      </w:rPr>
      <w:instrText>1</w:instrText>
    </w:r>
    <w:r w:rsidRPr="002C0C6C">
      <w:rPr>
        <w:rFonts w:ascii="Courier New" w:hAnsi="Courier New" w:cs="Courier New"/>
        <w:lang w:val="en-US"/>
      </w:rPr>
      <w:fldChar w:fldCharType="end"/>
    </w:r>
    <w:r w:rsidR="009B7878" w:rsidRPr="002C0C6C">
      <w:rPr>
        <w:rFonts w:ascii="Courier New" w:hAnsi="Courier New" w:cs="Courier New"/>
        <w:lang w:val="en-US"/>
      </w:rPr>
      <w:instrText>+</w:instrText>
    </w:r>
    <w:r w:rsidRPr="002C0C6C">
      <w:rPr>
        <w:rFonts w:ascii="Courier New" w:hAnsi="Courier New" w:cs="Courier New"/>
        <w:lang w:val="en-US"/>
      </w:rPr>
      <w:fldChar w:fldCharType="begin"/>
    </w:r>
    <w:r w:rsidR="009B7878" w:rsidRPr="002C0C6C">
      <w:rPr>
        <w:rFonts w:ascii="Courier New" w:hAnsi="Courier New" w:cs="Courier New"/>
        <w:lang w:val="en-US"/>
      </w:rPr>
      <w:instrText xml:space="preserve"> pageRef r2 </w:instrText>
    </w:r>
    <w:r w:rsidRPr="002C0C6C">
      <w:rPr>
        <w:rFonts w:ascii="Courier New" w:hAnsi="Courier New" w:cs="Courier New"/>
        <w:lang w:val="en-US"/>
      </w:rPr>
      <w:fldChar w:fldCharType="separate"/>
    </w:r>
    <w:r w:rsidR="001E758E">
      <w:rPr>
        <w:rFonts w:ascii="Courier New" w:hAnsi="Courier New" w:cs="Courier New"/>
        <w:noProof/>
        <w:lang w:val="en-US"/>
      </w:rPr>
      <w:instrText>1</w:instrText>
    </w:r>
    <w:r w:rsidRPr="002C0C6C">
      <w:rPr>
        <w:rFonts w:ascii="Courier New" w:hAnsi="Courier New" w:cs="Courier New"/>
        <w:lang w:val="en-US"/>
      </w:rPr>
      <w:fldChar w:fldCharType="end"/>
    </w:r>
    <w:r w:rsidR="009B7878" w:rsidRPr="002C0C6C">
      <w:rPr>
        <w:rFonts w:ascii="Courier New" w:hAnsi="Courier New" w:cs="Courier New"/>
        <w:lang w:val="en-US"/>
      </w:rPr>
      <w:instrText>+</w:instrText>
    </w:r>
    <w:r w:rsidRPr="002C0C6C">
      <w:rPr>
        <w:rFonts w:ascii="Courier New" w:hAnsi="Courier New" w:cs="Courier New"/>
        <w:lang w:val="en-US"/>
      </w:rPr>
      <w:fldChar w:fldCharType="begin"/>
    </w:r>
    <w:r w:rsidR="009B7878" w:rsidRPr="002C0C6C">
      <w:rPr>
        <w:rFonts w:ascii="Courier New" w:hAnsi="Courier New" w:cs="Courier New"/>
        <w:lang w:val="en-US"/>
      </w:rPr>
      <w:instrText xml:space="preserve"> pageRef r3 </w:instrText>
    </w:r>
    <w:r w:rsidRPr="002C0C6C">
      <w:rPr>
        <w:rFonts w:ascii="Courier New" w:hAnsi="Courier New" w:cs="Courier New"/>
        <w:lang w:val="en-US"/>
      </w:rPr>
      <w:fldChar w:fldCharType="separate"/>
    </w:r>
    <w:r w:rsidR="001E758E">
      <w:rPr>
        <w:rFonts w:ascii="Courier New" w:hAnsi="Courier New" w:cs="Courier New"/>
        <w:noProof/>
        <w:lang w:val="en-US"/>
      </w:rPr>
      <w:instrText>1</w:instrText>
    </w:r>
    <w:r w:rsidRPr="002C0C6C">
      <w:rPr>
        <w:rFonts w:ascii="Courier New" w:hAnsi="Courier New" w:cs="Courier New"/>
        <w:lang w:val="en-US"/>
      </w:rPr>
      <w:fldChar w:fldCharType="end"/>
    </w:r>
    <w:r w:rsidR="009B7878" w:rsidRPr="002C0C6C">
      <w:rPr>
        <w:rFonts w:ascii="Courier New" w:hAnsi="Courier New" w:cs="Courier New"/>
        <w:lang w:val="en-US"/>
      </w:rPr>
      <w:instrText>+</w:instrText>
    </w:r>
    <w:r w:rsidRPr="002C0C6C">
      <w:rPr>
        <w:rFonts w:ascii="Courier New" w:hAnsi="Courier New" w:cs="Courier New"/>
      </w:rPr>
      <w:fldChar w:fldCharType="begin"/>
    </w:r>
    <w:r w:rsidR="009B7878" w:rsidRPr="002C0C6C">
      <w:rPr>
        <w:rFonts w:ascii="Courier New" w:hAnsi="Courier New" w:cs="Courier New"/>
      </w:rPr>
      <w:instrText xml:space="preserve"> pageRef r4 </w:instrText>
    </w:r>
    <w:r w:rsidRPr="002C0C6C">
      <w:rPr>
        <w:rFonts w:ascii="Courier New" w:hAnsi="Courier New" w:cs="Courier New"/>
      </w:rPr>
      <w:fldChar w:fldCharType="separate"/>
    </w:r>
    <w:r w:rsidR="001E758E">
      <w:rPr>
        <w:rFonts w:ascii="Courier New" w:hAnsi="Courier New" w:cs="Courier New"/>
        <w:b/>
        <w:bCs/>
        <w:noProof/>
      </w:rPr>
      <w:instrText>Ошибка! Закладка не определена.</w:instrText>
    </w:r>
    <w:r w:rsidRPr="002C0C6C">
      <w:rPr>
        <w:rFonts w:ascii="Courier New" w:hAnsi="Courier New" w:cs="Courier New"/>
      </w:rPr>
      <w:fldChar w:fldCharType="end"/>
    </w:r>
    <w:r w:rsidRPr="002C0C6C">
      <w:rPr>
        <w:rFonts w:ascii="Courier New" w:hAnsi="Courier New" w:cs="Courier New"/>
        <w:lang w:val="en-US"/>
      </w:rPr>
      <w:fldChar w:fldCharType="separate"/>
    </w:r>
    <w:r w:rsidR="001E758E">
      <w:rPr>
        <w:rFonts w:ascii="Courier New" w:hAnsi="Courier New" w:cs="Courier New"/>
        <w:b/>
        <w:noProof/>
        <w:lang w:val="en-US"/>
      </w:rPr>
      <w:t>!Синтаксическая ошибка, !</w:t>
    </w:r>
    <w:r w:rsidRPr="002C0C6C">
      <w:rPr>
        <w:rFonts w:ascii="Courier New" w:hAnsi="Courier New" w:cs="Courier New"/>
        <w:lang w:val="en-US"/>
      </w:rPr>
      <w:fldChar w:fldCharType="end"/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EF5357" w:rsidRDefault="00DC4E1D" w:rsidP="009830DB">
    <w:pPr>
      <w:pStyle w:val="a8"/>
      <w:tabs>
        <w:tab w:val="clear" w:pos="4677"/>
        <w:tab w:val="clear" w:pos="9355"/>
        <w:tab w:val="right" w:pos="10205"/>
      </w:tabs>
      <w:rPr>
        <w:rFonts w:ascii="Courier New" w:hAnsi="Courier New" w:cs="Courier New"/>
      </w:rPr>
    </w:pPr>
    <w:r w:rsidRPr="00DC4E1D">
      <w:rPr>
        <w:noProof/>
      </w:rPr>
      <w:pict>
        <v:group id="Group 4303" o:spid="_x0000_s10241" style="position:absolute;margin-left:19.85pt;margin-top:17pt;width:556.4pt;height:802.3pt;z-index:251661824;mso-position-horizontal-relative:page;mso-position-vertical-relative:page" coordorigin="397,340" coordsize="11128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">
          <v:group id="Group 4304" o:spid="_x0000_s10265" style="position:absolute;left:397;top:11590;width:752;height:4796" coordorigin="277,11409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<v:rect id="Rectangle 4305" o:spid="_x0000_s10272" style="position:absolute;left:277;top:11409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zOJcIA&#10;AADaAAAADwAAAGRycy9kb3ducmV2LnhtbESP3WqDQBSE7wt9h+UUclOSNRFKYrORIAiBEMjfAxzc&#10;UxXds+Ku0bx9tlDo5TAz3zDbdDKteFDvassKlosIBHFhdc2lgvstn69BOI+ssbVMCp7kIN29v20x&#10;0XbkCz2uvhQBwi5BBZX3XSKlKyoy6Ba2Iw7ej+0N+iD7UuoexwA3rVxF0Zc0WHNYqLCjrKKiuQ5G&#10;QbaJfE6n+Hw8xgOfbDN0h+ZTqdnHtP8G4Wny/+G/9kEriOH3SrgBcvc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LM4lwgAAANoAAAAPAAAAAAAAAAAAAAAAAJgCAABkcnMvZG93&#10;bnJldi54bWxQSwUGAAAAAAQABAD1AAAAhwMAAAAA&#10;" filled="f" strokeweight="1.25pt"/>
            <v:line id="Line 4306" o:spid="_x0000_s10271" style="position:absolute;visibility:visible;mso-wrap-style:square" from="277,12808" to="1014,12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yYmMEAAADaAAAADwAAAGRycy9kb3ducmV2LnhtbESP3YrCMBSE7xd8h3AE79bUH4pUo4go&#10;CMKyW32AY3Nsi8lJaaKtb78RFvZymJlvmNWmt0Y8qfW1YwWTcQKCuHC65lLB5Xz4XIDwAVmjcUwK&#10;XuRhsx58rDDTruMfeuahFBHCPkMFVQhNJqUvKrLox64hjt7NtRZDlG0pdYtdhFsjp0mSSos1x4UK&#10;G9pVVNzzh1XQfeeH/uvktL24XVqbdHKd7Y1So2G/XYII1If/8F/7qBXM4X0l3g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zJiYwQAAANoAAAAPAAAAAAAAAAAAAAAA&#10;AKECAABkcnMvZG93bnJldi54bWxQSwUGAAAAAAQABAD5AAAAjwMAAAAA&#10;" strokeweight="1.25pt"/>
            <v:line id="Line 4307" o:spid="_x0000_s10270" style="position:absolute;visibility:visible;mso-wrap-style:square" from="277,14793" to="1014,14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A9A8EAAADaAAAADwAAAGRycy9kb3ducmV2LnhtbESP0YrCMBRE3xf8h3AF39ZUxSLVKCIK&#10;grDsVj/g2lzbYnJTmmjr32+EhX0cZuYMs9r01ogntb52rGAyTkAQF07XXCq4nA+fCxA+IGs0jknB&#10;izxs1oOPFWbadfxDzzyUIkLYZ6igCqHJpPRFRRb92DXE0bu51mKIsi2lbrGLcGvkNElSabHmuFBh&#10;Q7uKinv+sAq67/zQf52cthe3S2uTTq6zvVFqNOy3SxCB+vAf/msftYI5vK/EGy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gD0DwQAAANoAAAAPAAAAAAAAAAAAAAAA&#10;AKECAABkcnMvZG93bnJldi54bWxQSwUGAAAAAAQABAD5AAAAjwMAAAAA&#10;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08" o:spid="_x0000_s10269" type="#_x0000_t202" style="position:absolute;left:328;top:11443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1BKMMA&#10;AADaAAAADwAAAGRycy9kb3ducmV2LnhtbESP0WoCMRRE3wv9h3CFvhTNttKlrEYRobT4ZNd+wHVz&#10;3SxubkKSrmu/vhEKfRxm5gyzXI+2FwOF2DlW8DQrQBA3TnfcKvg6vE1fQcSErLF3TAquFGG9ur9b&#10;YqXdhT9pqFMrMoRjhQpMSr6SMjaGLMaZ88TZO7lgMWUZWqkDXjLc9vK5KEppseO8YNDT1lBzrr+t&#10;gnqX5mH7/uLNsPGPev9zbMprUOphMm4WIBKN6T/81/7QCkq4Xc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1BKMMAAADaAAAADwAAAAAAAAAAAAAAAACYAgAAZHJzL2Rv&#10;d25yZXYueG1sUEsFBgAAAAAEAAQA9QAAAIgDAAAAAA=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2C0C6C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Взам</w:t>
                          </w:r>
                          <w:proofErr w:type="spellEnd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инв</w:t>
                          </w:r>
                          <w:proofErr w:type="spellEnd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. №</w:t>
                          </w:r>
                        </w:p>
                      </w:tc>
                    </w:tr>
                  </w:tbl>
                  <w:p w:rsidR="009B7878" w:rsidRDefault="009B7878" w:rsidP="00FB5172"/>
                </w:txbxContent>
              </v:textbox>
            </v:shape>
            <v:shape id="Text Box 4309" o:spid="_x0000_s10268" type="#_x0000_t202" style="position:absolute;left:328;top:12843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Hks8MA&#10;AADaAAAADwAAAGRycy9kb3ducmV2LnhtbESP0WoCMRRE3wv+Q7iFvhTN2lItq1FEKC0+1W0/4HZz&#10;3Szd3IQkXdd+vREEH4eZOcMs14PtRE8hto4VTCcFCOLa6ZYbBd9fb+NXEDEha+wck4ITRVivRndL&#10;LLU78p76KjUiQziWqMCk5EspY23IYpw4T5y9gwsWU5ahkTrgMcNtJ5+KYiYttpwXDHraGqp/qz+r&#10;oNql57B9f/Gm3/hH/fn/U89OQamH+2GzAJFoSLfwtf2hFczhciXfALk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Hks8MAAADaAAAADwAAAAAAAAAAAAAAAACYAgAAZHJzL2Rv&#10;d25yZXYueG1sUEsFBgAAAAAEAAQA9QAAAIgDAAAAAA=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2C0C6C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Подпись</w:t>
                          </w:r>
                          <w:proofErr w:type="spellEnd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 xml:space="preserve"> и дата</w:t>
                          </w:r>
                        </w:p>
                      </w:tc>
                    </w:tr>
                  </w:tbl>
                  <w:p w:rsidR="009B7878" w:rsidRDefault="009B7878" w:rsidP="00FB5172"/>
                </w:txbxContent>
              </v:textbox>
            </v:shape>
            <v:shape id="Text Box 4310" o:spid="_x0000_s10267" type="#_x0000_t202" style="position:absolute;left:328;top:14831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5wwb8A&#10;AADaAAAADwAAAGRycy9kb3ducmV2LnhtbERPzWoCMRC+F3yHMIKXUrMqlbIaRQSx9GS3fYBxM90s&#10;3UxCEte1T98cBI8f3/96O9hO9BRi61jBbFqAIK6dbrlR8P11eHkDEROyxs4xKbhRhO1m9LTGUrsr&#10;f1JfpUbkEI4lKjAp+VLKWBuyGKfOE2fuxwWLKcPQSB3wmsNtJ+dFsZQWW84NBj3tDdW/1cUqqD7S&#10;IuyPr970O/+sT3/nenkLSk3Gw24FItGQHuK7+10ryFvzlXw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TnDBvwAAANoAAAAPAAAAAAAAAAAAAAAAAJgCAABkcnMvZG93bnJl&#10;di54bWxQSwUGAAAAAAQABAD1AAAAhA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2C0C6C" w:rsidRDefault="009B7878">
                          <w:pPr>
                            <w:pStyle w:val="aa"/>
                            <w:jc w:val="center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proofErr w:type="spellStart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Инв</w:t>
                          </w:r>
                          <w:proofErr w:type="spellEnd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№подл</w:t>
                          </w:r>
                          <w:proofErr w:type="spellEnd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.</w:t>
                          </w:r>
                        </w:p>
                      </w:tc>
                    </w:tr>
                  </w:tbl>
                  <w:p w:rsidR="009B7878" w:rsidRDefault="009B7878" w:rsidP="00FB5172"/>
                </w:txbxContent>
              </v:textbox>
            </v:shape>
            <v:line id="Line 4311" o:spid="_x0000_s10266" style="position:absolute;flip:x;visibility:visible;mso-wrap-style:square" from="609,11424" to="609,16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TsKMMAAADaAAAADwAAAGRycy9kb3ducmV2LnhtbESPQWvCQBSE74L/YXmCN93Ug9XoKlUQ&#10;BO2hVtDja/Y1CWbfhuzTxH/fLRR6HGbmG2a57lylHtSE0rOBl3ECijjztuTcwPlzN5qBCoJssfJM&#10;Bp4UYL3q95aYWt/yBz1OkqsI4ZCigUKkTrUOWUEOw9jXxNH79o1DibLJtW2wjXBX6UmSTLXDkuNC&#10;gTVtC8pup7szEOyTvy6z46XdnK83KV/fpTvMjRkOurcFKKFO/sN/7b01MIffK/EG6N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sU7CjDAAAA2gAAAA8AAAAAAAAAAAAA&#10;AAAAoQIAAGRycy9kb3ducmV2LnhtbFBLBQYAAAAABAAEAPkAAACRAwAAAAA=&#10;" strokeweight="1.25pt"/>
          </v:group>
          <v:group id="Group 4312" o:spid="_x0000_s10242" style="position:absolute;left:1149;top:340;width:10376;height:16046" coordorigin="1149,340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<v:rect id="Rectangle 4313" o:spid="_x0000_s10264" style="position:absolute;left:1149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bgAb0A&#10;AADbAAAADwAAAGRycy9kb3ducmV2LnhtbERPSwrCMBDdC94hjOBGNFVBtBpFBEEQwd8BhmZsS5tJ&#10;aVKttzeC4G4e7zurTWtK8aTa5ZYVjEcRCOLE6pxTBffbfjgH4TyyxtIyKXiTg82621lhrO2LL/S8&#10;+lSEEHYxKsi8r2IpXZKRQTeyFXHgHrY26AOsU6lrfIVwU8pJFM2kwZxDQ4YV7TJKimtjFOwWkd/T&#10;aXo+HqcNn2zRVIdioFS/126XIDy1/i/+uQ86zB/D95dwgFx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WbgAb0AAADbAAAADwAAAAAAAAAAAAAAAACYAgAAZHJzL2Rvd25yZXYu&#10;eG1sUEsFBgAAAAAEAAQA9QAAAIIDAAAAAA==&#10;" filled="f" strokeweight="1.25pt"/>
            <v:group id="Group 4314" o:spid="_x0000_s10243" style="position:absolute;left:1149;top:15544;width:10376;height:841" coordorigin="1149,15544" coordsize="10376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<v:line id="Line 4315" o:spid="_x0000_s10263" style="position:absolute;visibility:visible;mso-wrap-style:square" from="1711,15551" to="1712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AcBsEAAADbAAAADwAAAGRycy9kb3ducmV2LnhtbERP3WrCMBS+H/gO4Qi7W1MnlFEbRcSC&#10;IIyt+gDH5tgWk5PSZG339stgsLvz8f2eYjdbI0YafOdYwSpJQRDXTnfcKLheypc3ED4gazSOScE3&#10;edhtF08F5tpN/EljFRoRQ9jnqKANoc+l9HVLFn3ieuLI3d1gMUQ4NFIPOMVwa+RrmmbSYsexocWe&#10;Di3Vj+rLKpg+qnJ+Pzttr+6QdSZb3dZHo9Tzct5vQASaw7/4z33Scf4afn+JB8jt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ABwGwQAAANsAAAAPAAAAAAAAAAAAAAAA&#10;AKECAABkcnMvZG93bnJldi54bWxQSwUGAAAAAAQABAD5AAAAjwMAAAAA&#10;" strokeweight="1.25pt"/>
              <v:line id="Line 4316" o:spid="_x0000_s10262" style="position:absolute;flip:y;visibility:visible;mso-wrap-style:square" from="1149,15544" to="11525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eg18EAAADbAAAADwAAAGRycy9kb3ducmV2LnhtbERPTWvCQBC9C/0PyxR6001LqTa6SisI&#10;QvVQK+hxzI5JMDsbsqOJ/94VhN7m8T5nMutcpS7UhNKzgddBAoo487bk3MD2b9EfgQqCbLHyTAau&#10;FGA2fepNMLW+5V+6bCRXMYRDigYKkTrVOmQFOQwDXxNH7ugbhxJhk2vbYBvDXaXfkuRDOyw5NhRY&#10;07yg7LQ5OwPBXvmwG6127fd2f5JyuJbu59OYl+fuawxKqJN/8cO9tHH+O9x/iQfo6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h6DXwQAAANsAAAAPAAAAAAAAAAAAAAAA&#10;AKECAABkcnMvZG93bnJldi54bWxQSwUGAAAAAAQABAD5AAAAjwMAAAAA&#10;" strokeweight="1.25pt"/>
              <v:line id="Line 4317" o:spid="_x0000_s10261" style="position:absolute;visibility:visible;mso-wrap-style:square" from="2278,15551" to="227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Uh6cEAAADbAAAADwAAAGRycy9kb3ducmV2LnhtbERP3WrCMBS+F/YO4Qx2p2k3VkZtWoZM&#10;GAxEqw9w1hzbsuSkNJnt3t4MBO/Ox/d7imq2Rlxo9L1jBekqAUHcON1zq+B03C7fQPiArNE4JgV/&#10;5KEqHxYF5tpNfKBLHVoRQ9jnqKALYcil9E1HFv3KDcSRO7vRYohwbKUecYrh1sjnJMmkxZ5jQ4cD&#10;bTpqfupfq2Da19t59+W0PblN1pss/X75MEo9Pc7vaxCB5nAX39yfOs5/hf9f4gGyv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pSHpwQAAANsAAAAPAAAAAAAAAAAAAAAA&#10;AKECAABkcnMvZG93bnJldi54bWxQSwUGAAAAAAQABAD5AAAAjwMAAAAA&#10;" strokeweight="1.25pt"/>
              <v:line id="Line 4318" o:spid="_x0000_s10260" style="position:absolute;visibility:visible;mso-wrap-style:square" from="3696,15551" to="369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e/nr8AAADbAAAADwAAAGRycy9kb3ducmV2LnhtbERP24rCMBB9F/yHMIJvmqpQlq5RFlEQ&#10;BNmt/YCxmW3LJpPSRFv/3iwIvs3hXGe9HawRd+p841jBYp6AIC6dbrhSUFwOsw8QPiBrNI5JwYM8&#10;bDfj0Roz7Xr+oXseKhFD2GeooA6hzaT0ZU0W/dy1xJH7dZ3FEGFXSd1hH8OtkcskSaXFhmNDjS3t&#10;air/8ptV0H/nh+F8ctoWbpc2Jl1cV3uj1HQyfH2CCDSEt/jlPuo4P4X/X+IBcvM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He/nr8AAADbAAAADwAAAAAAAAAAAAAAAACh&#10;AgAAZHJzL2Rvd25yZXYueG1sUEsFBgAAAAAEAAQA+QAAAI0DAAAAAA==&#10;" strokeweight="1.25pt"/>
              <v:line id="Line 4319" o:spid="_x0000_s10259" style="position:absolute;visibility:visible;mso-wrap-style:square" from="4546,15551" to="454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saBcEAAADbAAAADwAAAGRycy9kb3ducmV2LnhtbERP3WrCMBS+F/YO4Qx2p2k3qKM2LUMm&#10;DAai1Qc4a45tWXJSmsx2b28GA+/Ox/d7imq2Rlxp9L1jBekqAUHcON1zq+B82i1fQfiArNE4JgW/&#10;5KEqHxYF5tpNfKRrHVoRQ9jnqKALYcil9E1HFv3KDcSRu7jRYohwbKUecYrh1sjnJMmkxZ5jQ4cD&#10;bTtqvusfq2A61Lt5/+m0Pbtt1pss/Xp5N0o9Pc5vGxCB5nAX/7s/dJy/hr9f4gGy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OxoFwQAAANsAAAAPAAAAAAAAAAAAAAAA&#10;AKECAABkcnMvZG93bnJldi54bWxQSwUGAAAAAAQABAD5AAAAjwMAAAAA&#10;" strokeweight="1.25pt"/>
              <v:line id="Line 4320" o:spid="_x0000_s10258" style="position:absolute;visibility:visible;mso-wrap-style:square" from="5113,15551" to="5114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SOd8MAAADbAAAADwAAAGRycy9kb3ducmV2LnhtbESP0WrCQBBF3wv+wzKFvtWNFoJEVymi&#10;IAhFox8wZqdJ6O5syK4m/fvOQ8G3Ge6de8+sNqN36kF9bAMbmE0zUMRVsC3XBq6X/fsCVEzIFl1g&#10;MvBLETbrycsKCxsGPtOjTLWSEI4FGmhS6gqtY9WQxzgNHbFo36H3mGTta217HCTcOz3Pslx7bFka&#10;Guxo21D1U969geFU7sevY7D+GrZ56/LZ7WPnjHl7HT+XoBKN6Wn+vz5YwRdY+UUG0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6kjnfDAAAA2wAAAA8AAAAAAAAAAAAA&#10;AAAAoQIAAGRycy9kb3ducmV2LnhtbFBLBQYAAAAABAAEAPkAAACRAwAAAAA=&#10;" strokeweight="1.25pt"/>
              <v:line id="Line 4321" o:spid="_x0000_s10257" style="position:absolute;visibility:visible;mso-wrap-style:square" from="10952,15551" to="10954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gr7MEAAADbAAAADwAAAGRycy9kb3ducmV2LnhtbERP3WrCMBS+F/YO4Qx2p2k3KK42LUMm&#10;DAai1Qc4a45tWXJSmsx2b28GA+/Ox/d7imq2Rlxp9L1jBekqAUHcON1zq+B82i3XIHxA1mgck4Jf&#10;8lCVD4sCc+0mPtK1Dq2IIexzVNCFMORS+qYji37lBuLIXdxoMUQ4tlKPOMVwa+RzkmTSYs+xocOB&#10;th013/WPVTAd6t28/3Tant02602Wfr28G6WeHue3DYhAc7iL/90fOs5/hb9f4gGy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6CvswQAAANsAAAAPAAAAAAAAAAAAAAAA&#10;AKECAABkcnMvZG93bnJldi54bWxQSwUGAAAAAAQABAD5AAAAjwMAAAAA&#10;" strokeweight="1.25pt"/>
              <v:line id="Line 4322" o:spid="_x0000_s10256" style="position:absolute;visibility:visible;mso-wrap-style:square" from="1149,15827" to="5103,1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<v:line id="Line 4323" o:spid="_x0000_s10255" style="position:absolute;visibility:visible;mso-wrap-style:square" from="1149,16110" to="5103,16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LtV8MAAADbAAAADwAAAGRycy9kb3ducmV2LnhtbESPwWrDMBBE74X8g9hCb7VsB0xxooQS&#10;YggESuv4AzbW1jaVVsZSYvfvq0Khx2Fm3jDb/WKNuNPkB8cKsiQFQdw6PXCnoLlUzy8gfEDWaByT&#10;gm/ysN+tHrZYajfzB93r0IkIYV+igj6EsZTStz1Z9IkbiaP36SaLIcqpk3rCOcKtkXmaFtLiwHGh&#10;x5EOPbVf9c0qmN/rank7O20bdygGU2TX9dEo9fS4vG5ABFrCf/ivfdIK8gx+v8Qf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y7VfDAAAA2wAAAA8AAAAAAAAAAAAA&#10;AAAAoQIAAGRycy9kb3ducmV2LnhtbFBLBQYAAAAABAAEAPkAAACRAwAAAAA=&#10;" strokeweight="1.25pt"/>
              <v:line id="Line 4324" o:spid="_x0000_s10254" style="position:absolute;visibility:visible;mso-wrap-style:square" from="10959,15829" to="11515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BzIMMAAADbAAAADwAAAGRycy9kb3ducmV2LnhtbESPwWrDMBBE74X8g9hCb7UcB0xxooRi&#10;YggESuv4AzbW1jaVVsZSYvfvq0Khx2Fm3jC7w2KNuNPkB8cK1kkKgrh1euBOQXOpnl9A+ICs0Tgm&#10;Bd/k4bBfPeyw0G7mD7rXoRMRwr5ABX0IYyGlb3uy6BM3Ekfv000WQ5RTJ/WEc4RbI7M0zaXFgeNC&#10;jyOVPbVf9c0qmN/rank7O20bV+aDydfXzdEo9fS4vG5BBFrCf/ivfdIKsgx+v8QfIP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gcyDDAAAA2wAAAA8AAAAAAAAAAAAA&#10;AAAAoQIAAGRycy9kb3ducmV2LnhtbFBLBQYAAAAABAAEAPkAAACRAwAAAAA=&#10;" strokeweight="1.25pt"/>
              <v:rect id="Rectangle 4325" o:spid="_x0000_s10253" style="position:absolute;left:1172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UsQMMA&#10;AADbAAAADwAAAGRycy9kb3ducmV2LnhtbESPzWrDMBCE74W8g9hAb41sx4TgRgltIaE3t0keYGNt&#10;bVNrZSTFP29fFQo9DjPzDbM7TKYTAznfWlaQrhIQxJXVLdcKrpfj0xaED8gaO8ukYCYPh/3iYYeF&#10;tiN/0nAOtYgQ9gUqaELoCyl91ZBBv7I9cfS+rDMYonS11A7HCDedzJJkIw22HBca7Omtoer7fDcK&#10;yjG0Nr1N6eaSf7jXkyvHfB6UelxOL88gAk3hP/zXftcKsjX8fo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UsQMMAAADbAAAADwAAAAAAAAAAAAAAAACYAgAAZHJzL2Rv&#10;d25yZXYueG1sUEsFBgAAAAAEAAQA9QAAAIgDAAAAAA==&#10;" filled="f" stroked="f" strokeweight="1.25pt">
                <v:textbox inset="1pt,1pt,1pt,1pt">
                  <w:txbxContent>
                    <w:p w:rsidR="009B7878" w:rsidRDefault="009B7878" w:rsidP="00FB5172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4326" o:spid="_x0000_s10252" style="position:absolute;left:1715;top:16121;width:54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y0NMEA&#10;AADbAAAADwAAAGRycy9kb3ducmV2LnhtbESP3YrCMBSE74V9h3AWvNO0UkS6RnEXXPbO3wc4Nmfb&#10;YnNSktjWtzeC4OUwM98wy/VgGtGR87VlBek0AUFcWF1zqeB82k4WIHxA1thYJgV38rBefYyWmGvb&#10;84G6YyhFhLDPUUEVQptL6YuKDPqpbYmj92+dwRClK6V22Ee4aeQsSebSYM1xocKWfioqrsebUbDr&#10;Q23Ty5DOT9neff+6XZ/dO6XGn8PmC0SgIbzDr/afVjDL4Pkl/g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8tDTBAAAA2wAAAA8AAAAAAAAAAAAAAAAAmAIAAGRycy9kb3du&#10;cmV2LnhtbFBLBQYAAAAABAAEAPUAAACGAwAAAAA=&#10;" filled="f" stroked="f" strokeweight="1.25pt">
                <v:textbox inset="1pt,1pt,1pt,1pt">
                  <w:txbxContent>
                    <w:p w:rsidR="009B7878" w:rsidRDefault="009B7878" w:rsidP="00FB5172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  <w:t>Кол.уч</w:t>
                      </w:r>
                      <w:proofErr w:type="spellEnd"/>
                      <w:r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  <w:t>.</w:t>
                      </w:r>
                    </w:p>
                  </w:txbxContent>
                </v:textbox>
              </v:rect>
              <v:rect id="Rectangle 4327" o:spid="_x0000_s10251" style="position:absolute;left:2320;top:16121;width:63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ARr8MA&#10;AADbAAAADwAAAGRycy9kb3ducmV2LnhtbESPzWrDMBCE74W8g9hAbo1s44bgRglNoKE3t0keYGNt&#10;bVNrZSTVP29fFQo9DjPzDbM7TKYTAznfWlaQrhMQxJXVLdcKbtfXxy0IH5A1dpZJwUweDvvFww4L&#10;bUf+oOESahEh7AtU0ITQF1L6qiGDfm174uh9WmcwROlqqR2OEW46mSXJRhpsOS402NOpoerr8m0U&#10;lGNobXqf0s01f3fHsyvHfB6UWi2nl2cQgabwH/5rv2kF2RP8fo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ARr8MAAADbAAAADwAAAAAAAAAAAAAAAACYAgAAZHJzL2Rv&#10;d25yZXYueG1sUEsFBgAAAAAEAAQA9QAAAIgDAAAAAA==&#10;" filled="f" stroked="f" strokeweight="1.25pt">
                <v:textbox inset="1pt,1pt,1pt,1pt">
                  <w:txbxContent>
                    <w:p w:rsidR="009B7878" w:rsidRDefault="009B7878" w:rsidP="00FB5172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  <w:p w:rsidR="009B7878" w:rsidRDefault="009B7878" w:rsidP="00FB5172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ок</w:t>
                      </w:r>
                      <w:proofErr w:type="spellEnd"/>
                    </w:p>
                    <w:p w:rsidR="009B7878" w:rsidRDefault="009B7878" w:rsidP="00FB5172">
                      <w:pPr>
                        <w:pStyle w:val="a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м.</w:t>
                      </w:r>
                    </w:p>
                    <w:p w:rsidR="009B7878" w:rsidRDefault="009B7878" w:rsidP="00FB5172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328" o:spid="_x0000_s10250" style="position:absolute;left:3729;top:16121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KP2MEA&#10;AADbAAAADwAAAGRycy9kb3ducmV2LnhtbESP3YrCMBSE74V9h3AWvNO0IkWqUdwFl73z9wGOzbEt&#10;NicliW19eyMs7OUwM98wq81gGtGR87VlBek0AUFcWF1zqeBy3k0WIHxA1thYJgVP8rBZf4xWmGvb&#10;85G6UyhFhLDPUUEVQptL6YuKDPqpbYmjd7POYIjSlVI77CPcNHKWJJk0WHNcqLCl74qK++lhFOz7&#10;UNv0OqTZeX5wXz9u38+fnVLjz2G7BBFoCP/hv/avVjDL4P0l/gC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ij9jBAAAA2wAAAA8AAAAAAAAAAAAAAAAAmAIAAGRycy9kb3du&#10;cmV2LnhtbFBLBQYAAAAABAAEAPUAAACGAwAAAAA=&#10;" filled="f" stroked="f" strokeweight="1.25pt">
                <v:textbox inset="1pt,1pt,1pt,1pt">
                  <w:txbxContent>
                    <w:p w:rsidR="009B7878" w:rsidRDefault="009B7878" w:rsidP="00FB5172">
                      <w:pPr>
                        <w:pStyle w:val="aa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4329" o:spid="_x0000_s10249" style="position:absolute;left:4570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4qQ8IA&#10;AADbAAAADwAAAGRycy9kb3ducmV2LnhtbESP3YrCMBSE74V9h3AW9k7TiqhUo7gLLt75tw9wtjm2&#10;xeakJLGtb28EwcthZr5hluve1KIl5yvLCtJRAoI4t7riQsHfeTucg/ABWWNtmRTcycN69TFYYqZt&#10;x0dqT6EQEcI+QwVlCE0mpc9LMuhHtiGO3sU6gyFKV0jtsItwU8txkkylwYrjQokN/ZSUX083o2Df&#10;hcqm/306PU8O7vvX7bvJvVXq67PfLEAE6sM7/GrvtILxDJ5f4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LipDwgAAANsAAAAPAAAAAAAAAAAAAAAAAJgCAABkcnMvZG93&#10;bnJldi54bWxQSwUGAAAAAAQABAD1AAAAhwMAAAAA&#10;" filled="f" stroked="f" strokeweight="1.25pt">
                <v:textbox inset="1pt,1pt,1pt,1pt">
                  <w:txbxContent>
                    <w:p w:rsidR="009B7878" w:rsidRDefault="009B7878" w:rsidP="00FB5172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  <w:p w:rsidR="009B7878" w:rsidRDefault="009B7878" w:rsidP="00FB5172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9B7878" w:rsidRDefault="009B7878" w:rsidP="00FB5172">
                      <w:pPr>
                        <w:pStyle w:val="a8"/>
                        <w:rPr>
                          <w:sz w:val="18"/>
                        </w:rPr>
                      </w:pPr>
                    </w:p>
                    <w:p w:rsidR="009B7878" w:rsidRDefault="009B7878" w:rsidP="00FB5172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9B7878" w:rsidRDefault="009B7878" w:rsidP="00FB5172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330" o:spid="_x0000_s10248" style="position:absolute;left:10975;top:15573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G+Mb8A&#10;AADbAAAADwAAAGRycy9kb3ducmV2LnhtbERP3WrCMBS+H/gO4QjerWmlyKhGUcHhnZv1AY7NWVvW&#10;nJQk68/bLxeDXX58/7vDZDoxkPOtZQVZkoIgrqxuuVbwKC+vbyB8QNbYWSYFM3k47BcvOyy0HfmT&#10;hnuoRQxhX6CCJoS+kNJXDRn0ie2JI/dlncEQoauldjjGcNPJdZpupMGWY0ODPZ0bqr7vP0bBbQyt&#10;zZ5TtinzD3d6d7cxnwelVsvpuAURaAr/4j/3VStYx7HxS/w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sb4xvwAAANsAAAAPAAAAAAAAAAAAAAAAAJgCAABkcnMvZG93bnJl&#10;di54bWxQSwUGAAAAAAQABAD1AAAAhAMAAAAA&#10;" filled="f" stroked="f" strokeweight="1.25pt">
                <v:textbox inset="1pt,1pt,1pt,1pt">
                  <w:txbxContent>
                    <w:p w:rsidR="009B7878" w:rsidRDefault="009B7878" w:rsidP="00FB5172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4331" o:spid="_x0000_s10247" style="position:absolute;left:10975;top:15941;width:519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0bqsIA&#10;AADbAAAADwAAAGRycy9kb3ducmV2LnhtbESP3YrCMBSE74V9h3AW9k7TiohWo7gLLt75tw9wtjm2&#10;xeakJLGtb28EwcthZr5hluve1KIl5yvLCtJRAoI4t7riQsHfeTucgfABWWNtmRTcycN69TFYYqZt&#10;x0dqT6EQEcI+QwVlCE0mpc9LMuhHtiGO3sU6gyFKV0jtsItwU8txkkylwYrjQokN/ZSUX083o2Df&#10;hcqm/306PU8O7vvX7bvJvVXq67PfLEAE6sM7/GrvtILxHJ5f4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RuqwgAAANsAAAAPAAAAAAAAAAAAAAAAAJgCAABkcnMvZG93&#10;bnJldi54bWxQSwUGAAAAAAQABAD1AAAAhwMAAAAA&#10;" filled="f" stroked="f" strokeweight="1.25pt">
                <v:textbox inset="1pt,1pt,1pt,1pt">
                  <w:txbxContent>
                    <w:p w:rsidR="009B7878" w:rsidRPr="00B72283" w:rsidRDefault="00765221" w:rsidP="00C721E4">
                      <w:pPr>
                        <w:ind w:right="-57"/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1</w:t>
                      </w:r>
                      <w:r w:rsidR="008C1C42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rect>
              <v:rect id="Rectangle 4332" o:spid="_x0000_s10246" style="position:absolute;left:5162;top:15769;width:5746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4k6r8A&#10;AADbAAAADwAAAGRycy9kb3ducmV2LnhtbERPzYrCMBC+C75DGMGbplURqUZxF3bZm1r3AWabsS02&#10;k5LEtr795iB4/Pj+d4fBNKIj52vLCtJ5AoK4sLrmUsHv9Wu2AeEDssbGMil4kofDfjzaYaZtzxfq&#10;8lCKGMI+QwVVCG0mpS8qMujntiWO3M06gyFCV0rtsI/hppGLJFlLgzXHhgpb+qyouOcPo+DUh9qm&#10;f0O6vq7O7uPbnfrVs1NqOhmOWxCBhvAWv9w/WsEyro9f4g+Q+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HiTqvwAAANsAAAAPAAAAAAAAAAAAAAAAAJgCAABkcnMvZG93bnJl&#10;di54bWxQSwUGAAAAAAQABAD1AAAAhAMAAAAA&#10;" filled="f" stroked="f" strokeweight="1.25pt">
                <v:textbox inset="1pt,1pt,1pt,1pt">
                  <w:txbxContent>
                    <w:p w:rsidR="003A0893" w:rsidRPr="00BA6495" w:rsidRDefault="003A0893" w:rsidP="003A0893">
                      <w:pPr>
                        <w:spacing w:before="120"/>
                        <w:jc w:val="center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2825-ППТ1.ТЧ</w:t>
                      </w:r>
                    </w:p>
                    <w:p w:rsidR="009B7878" w:rsidRPr="006402B9" w:rsidRDefault="009B7878" w:rsidP="00CD601B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</w:p>
                  </w:txbxContent>
                </v:textbox>
              </v:rect>
              <v:line id="Line 4333" o:spid="_x0000_s10245" style="position:absolute;visibility:visible;mso-wrap-style:square" from="2975,15544" to="2975,16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t7isMAAADbAAAADwAAAGRycy9kb3ducmV2LnhtbESPwWrDMBBE74X8g9hCb7XsBkxxooQS&#10;YggEQuv4AzbW1jaVVsZSbffvo0Khx2Fm3jDb/WKNmGj0vWMFWZKCIG6c7rlVUF/L51cQPiBrNI5J&#10;wQ952O9WD1sstJv5g6YqtCJC2BeooAthKKT0TUcWfeIG4uh9utFiiHJspR5xjnBr5Eua5tJiz3Gh&#10;w4EOHTVf1bdVML9X5XI5O21rd8h7k2e39dEo9fS4vG1ABFrCf/ivfdIK1hn8fok/QO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re4rDAAAA2wAAAA8AAAAAAAAAAAAA&#10;AAAAoQIAAGRycy9kb3ducmV2LnhtbFBLBQYAAAAABAAEAPkAAACRAwAAAAA=&#10;" strokeweight="1.25pt"/>
              <v:rect id="Rectangle 4334" o:spid="_x0000_s10244" style="position:absolute;left:3002;top:16134;width:65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AfBsMA&#10;AADbAAAADwAAAGRycy9kb3ducmV2LnhtbESPzWrDMBCE74W8g9hAb41sx4TgRgltIaE3t0keYGNt&#10;bVNrZSTFP29fFQo9DjPzDbM7TKYTAznfWlaQrhIQxJXVLdcKrpfj0xaED8gaO8ukYCYPh/3iYYeF&#10;tiN/0nAOtYgQ9gUqaELoCyl91ZBBv7I9cfS+rDMYonS11A7HCDedzJJkIw22HBca7Omtoer7fDcK&#10;yjG0Nr1N6eaSf7jXkyvHfB6UelxOL88gAk3hP/zXftcK1hn8fo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AfBsMAAADbAAAADwAAAAAAAAAAAAAAAACYAgAAZHJzL2Rv&#10;d25yZXYueG1sUEsFBgAAAAAEAAQA9QAAAIgDAAAAAA==&#10;" filled="f" stroked="f" strokeweight="1.25pt">
                <v:textbox inset="1pt,1pt,1pt,1pt">
                  <w:txbxContent>
                    <w:p w:rsidR="009B7878" w:rsidRDefault="009B7878" w:rsidP="00FB5172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</v:group>
          </v:group>
          <w10:wrap anchorx="page" anchory="page"/>
        </v:group>
      </w:pict>
    </w:r>
    <w:r w:rsidR="009B7878">
      <w:rPr>
        <w:rFonts w:ascii="Courier New" w:hAnsi="Courier New" w:cs="Courier New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ED5000" w:rsidRDefault="00DC4E1D" w:rsidP="004361D9">
    <w:pPr>
      <w:ind w:left="284"/>
      <w:jc w:val="right"/>
      <w:rPr>
        <w:lang w:val="en-US"/>
      </w:rPr>
    </w:pPr>
    <w:r w:rsidRPr="00DC4E1D">
      <w:rPr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335" o:spid="_x0000_s10597" type="#_x0000_t202" style="position:absolute;left:0;text-align:left;margin-left:-62.1pt;margin-top:438.5pt;width:25.05pt;height:121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" filled="f" stroked="f">
          <v:textbox style="layout-flow:vertical;mso-layout-flow-alt:bottom-to-top">
            <w:txbxContent>
              <w:p w:rsidR="009B7878" w:rsidRPr="002C33BA" w:rsidRDefault="009B7878" w:rsidP="009C22E3">
                <w:pPr>
                  <w:spacing w:line="200" w:lineRule="exact"/>
                  <w:rPr>
                    <w:sz w:val="22"/>
                    <w:szCs w:val="22"/>
                  </w:rPr>
                </w:pPr>
                <w:r w:rsidRPr="002C33BA">
                  <w:rPr>
                    <w:sz w:val="22"/>
                    <w:szCs w:val="22"/>
                  </w:rPr>
                  <w:t>Н. контр.</w:t>
                </w:r>
                <w:r>
                  <w:rPr>
                    <w:sz w:val="22"/>
                    <w:szCs w:val="22"/>
                  </w:rPr>
                  <w:t xml:space="preserve">     Капралова</w:t>
                </w:r>
              </w:p>
            </w:txbxContent>
          </v:textbox>
        </v:shape>
      </w:pict>
    </w:r>
    <w:r w:rsidRPr="00DC4E1D">
      <w:rPr>
        <w:noProof/>
        <w:sz w:val="18"/>
        <w:szCs w:val="18"/>
      </w:rPr>
      <w:pict>
        <v:group id="Group 3792" o:spid="_x0000_s10579" style="position:absolute;left:0;text-align:left;margin-left:11.35pt;margin-top:17pt;width:568.25pt;height:802.35pt;z-index:251652608;mso-position-horizontal-relative:page;mso-position-vertical-relative:page" coordorigin="238,471" coordsize="11365,16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">
          <v:group id="Group 3791" o:spid="_x0000_s10589" style="position:absolute;left:238;top:8028;width:986;height:3686" coordorigin="1321,7900" coordsize="986,3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bo5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pL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JujmxgAAANwA&#10;AAAPAAAAAAAAAAAAAAAAAKoCAABkcnMvZG93bnJldi54bWxQSwUGAAAAAAQABAD6AAAAnQMAAAAA&#10;">
            <v:rect id="Rectangle 2451" o:spid="_x0000_s10596" style="position:absolute;left:1386;top:7900;width:921;height:3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QyaMMA&#10;AADcAAAADwAAAGRycy9kb3ducmV2LnhtbESPQWvCQBSE74L/YXlCb7rRainRVYLY6k1rC70+ss8k&#10;mn27ZNeY/vuuIHgcZuYbZrHqTC1aanxlWcF4lIAgzq2uuFDw8/0xfAfhA7LG2jIp+CMPq2W/t8BU&#10;2xt/UXsMhYgQ9ikqKENwqZQ+L8mgH1lHHL2TbQyGKJtC6gZvEW5qOUmSN2mw4rhQoqN1SfnleDUK&#10;Zlv6pdn5ujvU1LpTtsn2ny5T6mXQZXMQgbrwDD/aO63gdTqB+5l4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QyaMMAAADcAAAADwAAAAAAAAAAAAAAAACYAgAAZHJzL2Rv&#10;d25yZXYueG1sUEsFBgAAAAAEAAQA9QAAAIgDAAAAAA==&#10;" strokeweight="1.25pt"/>
            <v:line id="Line 2452" o:spid="_x0000_s10595" style="position:absolute;visibility:visible;mso-wrap-style:square" from="1659,7900" to="1661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ffosMAAADcAAAADwAAAGRycy9kb3ducmV2LnhtbESP0WrCQBRE3wv+w3IF35qNTQkSXUVE&#10;QShIG/2Aa/aaBHfvhuzWpH/vFgp9HGbmDLPajNaIB/W+daxgnqQgiCunW64VXM6H1wUIH5A1Gsek&#10;4Ic8bNaTlxUW2g38RY8y1CJC2BeooAmhK6T0VUMWfeI64ujdXG8xRNnXUvc4RLg18i1Nc2mx5bjQ&#10;YEe7hqp7+W0VDJ/lYTx9OG0vbpe3Jp9fs71RajYdt0sQgcbwH/5rH7WC7D2D3zPxCMj1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n36LDAAAA3AAAAA8AAAAAAAAAAAAA&#10;AAAAoQIAAGRycy9kb3ducmV2LnhtbFBLBQYAAAAABAAEAPkAAACRAwAAAAA=&#10;" strokeweight="1.25pt"/>
            <v:line id="Line 2453" o:spid="_x0000_s10594" style="position:absolute;visibility:visible;mso-wrap-style:square" from="1974,7900" to="1977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zR/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bNH8xwAAANwAAAAPAAAAAAAA&#10;AAAAAAAAAKECAABkcnMvZG93bnJldi54bWxQSwUGAAAAAAQABAD5AAAAlQMAAAAA&#10;"/>
            <v:line id="Line 2454" o:spid="_x0000_s10593" style="position:absolute;flip:y;visibility:visible;mso-wrap-style:square" from="1659,8483" to="2307,8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QoaMYAAADcAAAADwAAAGRycy9kb3ducmV2LnhtbESPX0vDQBDE3wW/w7GCb+bS+q+NvZYq&#10;CILtgzWQPq65bRKa2wu5tUm/vScIPg4z8xtmsRpdq07Uh8azgUmSgiIuvW24MpB/vt7MQAVBtth6&#10;JgNnCrBaXl4sMLN+4A867aRSEcIhQwO1SJdpHcqaHIbEd8TRO/jeoUTZV9r2OES4a/U0TR+0w4bj&#10;Qo0dvdRUHnffzkCwZ/4qZptieM73R2ketzK+z425vhrXT6CERvkP/7XfrIHbu3v4PROPgF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R0KGjGAAAA3AAAAA8AAAAAAAAA&#10;AAAAAAAAoQIAAGRycy9kb3ducmV2LnhtbFBLBQYAAAAABAAEAPkAAACUAwAAAAA=&#10;" strokeweight="1.25pt"/>
            <v:line id="Line 2455" o:spid="_x0000_s10592" style="position:absolute;visibility:visible;mso-wrap-style:square" from="1659,10434" to="2302,1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B8OsQAAADcAAAADwAAAGRycy9kb3ducmV2LnhtbESPwWrDMBBE74X8g9hAbo2cupjiRAnB&#10;xBAolNbNB2ysjW0irYyl2u7fV4VCj8PMvGF2h9kaMdLgO8cKNusEBHHtdMeNgstn+fgCwgdkjcYx&#10;KfgmD4f94mGHuXYTf9BYhUZECPscFbQh9LmUvm7Jol+7njh6NzdYDFEOjdQDThFujXxKkkxa7Dgu&#10;tNhT0VJ9r76sgum9Kue3V6ftxRVZZ7LNNT0ZpVbL+bgFEWgO/+G/9lkrSJ8z+D0Tj4D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UHw6xAAAANwAAAAPAAAAAAAAAAAA&#10;AAAAAKECAABkcnMvZG93bnJldi54bWxQSwUGAAAAAAQABAD5AAAAkgMAAAAA&#10;" strokeweight="1.25pt"/>
            <v:line id="Line 2456" o:spid="_x0000_s10591" style="position:absolute;visibility:visible;mso-wrap-style:square" from="1659,9315" to="2307,9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zZocQAAADcAAAADwAAAGRycy9kb3ducmV2LnhtbESP0WrCQBRE3wv+w3KFvjUbq8SSuopI&#10;BUGQGv2A2+xtEty9G7JbE//eFYQ+DjNzhlmsBmvElTrfOFYwSVIQxKXTDVcKzqft2wcIH5A1Gsek&#10;4EYeVsvRywJz7Xo+0rUIlYgQ9jkqqENocyl9WZNFn7iWOHq/rrMYouwqqTvsI9wa+Z6mmbTYcFyo&#10;saVNTeWl+LMK+u9iOxz2Ttuz22SNySY/0y+j1Ot4WH+CCDSE//CzvdMKprM5PM7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HNmhxAAAANwAAAAPAAAAAAAAAAAA&#10;AAAAAKECAABkcnMvZG93bnJldi54bWxQSwUGAAAAAAQABAD5AAAAkgMAAAAA&#10;" strokeweight="1.25pt"/>
            <v:shape id="Text Box 2457" o:spid="_x0000_s10590" type="#_x0000_t202" style="position:absolute;left:1321;top:8586;width:397;height:2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okQcIA&#10;AADcAAAADwAAAGRycy9kb3ducmV2LnhtbERPzWoCMRC+F3yHMEIvRbPWKrI1igilpae67QOMm3Gz&#10;dDMJSVzXPn1zEDx+fP/r7WA70VOIrWMFs2kBgrh2uuVGwc/322QFIiZkjZ1jUnClCNvN6GGNpXYX&#10;PlBfpUbkEI4lKjAp+VLKWBuyGKfOE2fu5ILFlGFopA54yeG2k89FsZQWW84NBj3tDdW/1dkqqD7T&#10;POzfF970O/+kv/6O9fIalHocD7tXEImGdBff3B9awfwlr81n8hG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WiRBwgAAANwAAAAPAAAAAAAAAAAAAAAAAJgCAABkcnMvZG93&#10;bnJldi54bWxQSwUGAAAAAAQABAD1AAAAhw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 w:rsidTr="006D3F99">
                      <w:trPr>
                        <w:cantSplit/>
                        <w:trHeight w:hRule="exact" w:val="2978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107E78" w:rsidRDefault="009B7878" w:rsidP="00BA7155">
                          <w:pPr>
                            <w:pStyle w:val="aa"/>
                            <w:jc w:val="left"/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  <w:lang w:val="ru-RU"/>
                            </w:rPr>
                            <w:t>Согласовано</w:t>
                          </w:r>
                        </w:p>
                      </w:tc>
                    </w:tr>
                  </w:tbl>
                  <w:p w:rsidR="009B7878" w:rsidRDefault="009B7878" w:rsidP="00AF5BFF"/>
                </w:txbxContent>
              </v:textbox>
            </v:shape>
          </v:group>
          <v:group id="Group 2458" o:spid="_x0000_s10581" style="position:absolute;left:470;top:11718;width:752;height:4800" coordorigin="5521,7710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<v:rect id="Rectangle 2459" o:spid="_x0000_s10588" style="position:absolute;left:5521;top:7710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6Gx8EA&#10;AADcAAAADwAAAGRycy9kb3ducmV2LnhtbERP3WqDMBS+H+wdwhnsZtTYyUrrjFIKQqEU1p8HOJgz&#10;Fc2JmFjd2y8Xg11+fP9ZsZhePGh0rWUF6ygGQVxZ3XKt4H4rV1sQziNr7C2Tgh9yUOTPTxmm2s58&#10;ocfV1yKEsEtRQeP9kErpqoYMusgOxIH7tqNBH+BYSz3iHMJNL9/jeCMNthwaGhzo0FDVXSej4LCL&#10;fUnn5Ot0SiY+224ajt2bUq8vy/4ThKfF/4v/3EetIPkI88OZcARk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+hsfBAAAA3AAAAA8AAAAAAAAAAAAAAAAAmAIAAGRycy9kb3du&#10;cmV2LnhtbFBLBQYAAAAABAAEAPUAAACGAwAAAAA=&#10;" filled="f" strokeweight="1.25pt"/>
            <v:line id="Line 2460" o:spid="_x0000_s10587" style="position:absolute;visibility:visible;mso-wrap-style:square" from="5521,9109" to="6273,9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Byk8QAAADcAAAADwAAAGRycy9kb3ducmV2LnhtbESP0WrCQBRE34X+w3ILfdNNKg0S3YQi&#10;FQpCqdEPuGavSXD3bshuTfz7bqHg4zAzZ5hNOVkjbjT4zrGCdJGAIK6d7rhRcDru5isQPiBrNI5J&#10;wZ08lMXTbIO5diMf6FaFRkQI+xwVtCH0uZS+bsmiX7ieOHoXN1gMUQ6N1AOOEW6NfE2STFrsOC60&#10;2NO2pfpa/VgF43e1m772TtuT22adydLz8sMo9fI8va9BBJrCI/zf/tQKlm8p/J2JR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YHKTxAAAANwAAAAPAAAAAAAAAAAA&#10;AAAAAKECAABkcnMvZG93bnJldi54bWxQSwUGAAAAAAQABAD5AAAAkgMAAAAA&#10;" strokeweight="1.25pt"/>
            <v:line id="Line 2461" o:spid="_x0000_s10586" style="position:absolute;visibility:visible;mso-wrap-style:square" from="5521,11094" to="6273,11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Ls5MMAAADcAAAADwAAAGRycy9kb3ducmV2LnhtbESP0YrCMBRE34X9h3AXfNNUxbJUo4is&#10;ICyIVj/gbnNti8lNabK2+/dGEHwcZuYMs1z31og7tb52rGAyTkAQF07XXCq4nHejLxA+IGs0jknB&#10;P3lYrz4GS8y06/hE9zyUIkLYZ6igCqHJpPRFRRb92DXE0bu61mKIsi2lbrGLcGvkNElSabHmuFBh&#10;Q9uKilv+ZxV0x3zXH36cthe3TWuTTn5n30ap4We/WYAI1Id3+NXeawWz+RSeZ+IR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y7OTDAAAA3AAAAA8AAAAAAAAAAAAA&#10;AAAAoQIAAGRycy9kb3ducmV2LnhtbFBLBQYAAAAABAAEAPkAAACRAwAAAAA=&#10;" strokeweight="1.25pt"/>
            <v:shape id="Text Box 2462" o:spid="_x0000_s10585" type="#_x0000_t202" style="position:absolute;left:5572;top:774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cg7cUA&#10;AADcAAAADwAAAGRycy9kb3ducmV2LnhtbESPUUvDMBSF3wX/Q7iCL+JSLStSl40xEGVPW+cPuDbX&#10;ptjchCR2nb/eDAZ7PJxzvsNZrCY7iJFC7B0reJoVIIhbp3vuFHwe3h5fQMSErHFwTApOFGG1vL1Z&#10;YK3dkfc0NqkTGcKxRgUmJV9LGVtDFuPMeeLsfbtgMWUZOqkDHjPcDvK5KCppsee8YNDTxlD70/xa&#10;Bc02lWHzPvdmXPsHvfv7aqtTUOr+blq/gkg0pWv40v7QCsp5Cecz+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JyDt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107E78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Взам</w:t>
                          </w:r>
                          <w:proofErr w:type="spellEnd"/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. инв. №</w:t>
                          </w:r>
                        </w:p>
                      </w:tc>
                    </w:tr>
                  </w:tbl>
                  <w:p w:rsidR="009B7878" w:rsidRDefault="009B7878" w:rsidP="00AF5BFF"/>
                </w:txbxContent>
              </v:textbox>
            </v:shape>
            <v:shape id="Text Box 2463" o:spid="_x0000_s10584" type="#_x0000_t202" style="position:absolute;left:5572;top:9144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64mcUA&#10;AADcAAAADwAAAGRycy9kb3ducmV2LnhtbESP0WoCMRRE3wv9h3ALvhTNtlaRrVFEKIpP7bYfcN1c&#10;N0s3NyFJ19WvN4VCH4eZOcMs14PtRE8hto4VPE0KEMS10y03Cr4+38YLEDEha+wck4ILRViv7u+W&#10;WGp35g/qq9SIDOFYogKTki+ljLUhi3HiPHH2Ti5YTFmGRuqA5wy3nXwuirm02HJeMOhpa6j+rn6s&#10;guqQpmG7m3nTb/yjfr8e6/klKDV6GDavIBIN6T/8195rBdPZC/yey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zriZ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hRule="exact"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107E78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9B7878" w:rsidRDefault="009B7878" w:rsidP="00AF5BFF"/>
                </w:txbxContent>
              </v:textbox>
            </v:shape>
            <v:shape id="Text Box 2464" o:spid="_x0000_s10583" type="#_x0000_t202" style="position:absolute;left:5572;top:11132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IdAsUA&#10;AADcAAAADwAAAGRycy9kb3ducmV2LnhtbESPUUvDMBSF3wX/Q7iCL+JSHS1Sl40xEGVPW+cPuDbX&#10;ptjchCR2nb/eDAZ7PJxzvsNZrCY7iJFC7B0reJoVIIhbp3vuFHwe3h5fQMSErHFwTApOFGG1vL1Z&#10;YK3dkfc0NqkTGcKxRgUmJV9LGVtDFuPMeeLsfbtgMWUZOqkDHjPcDvK5KCppsee8YNDTxlD70/xa&#10;Bc02zcPmvfRmXPsHvfv7aqtTUOr+blq/gkg0pWv40v7QCuZlCecz+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h0C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107E78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Инв. № подл.</w:t>
                          </w:r>
                        </w:p>
                      </w:tc>
                    </w:tr>
                  </w:tbl>
                  <w:p w:rsidR="009B7878" w:rsidRDefault="009B7878" w:rsidP="00AF5BFF"/>
                </w:txbxContent>
              </v:textbox>
            </v:shape>
            <v:line id="Line 2465" o:spid="_x0000_s10582" style="position:absolute;visibility:visible;mso-wrap-style:square" from="5855,7710" to="5855,12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nq58QAAADcAAAADwAAAGRycy9kb3ducmV2LnhtbESPwWrDMBBE74X8g9hAbo2cmpriRAnB&#10;xBAolNbNB2ysjW0irYyl2u7fV4VCj8PMvGF2h9kaMdLgO8cKNusEBHHtdMeNgstn+fgCwgdkjcYx&#10;KfgmD4f94mGHuXYTf9BYhUZECPscFbQh9LmUvm7Jol+7njh6NzdYDFEOjdQDThFujXxKkkxa7Dgu&#10;tNhT0VJ9r76sgum9Kue3V6ftxRVZZ7LNNT0ZpVbL+bgFEWgO/+G/9lkrSJ8z+D0Tj4D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iernxAAAANwAAAAPAAAAAAAAAAAA&#10;AAAAAKECAABkcnMvZG93bnJldi54bWxQSwUGAAAAAAQABAD5AAAAkgMAAAAA&#10;" strokeweight="1.25pt"/>
          </v:group>
          <v:rect id="Rectangle 2467" o:spid="_x0000_s10580" style="position:absolute;left:1227;top:471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ces8QA&#10;AADcAAAADwAAAGRycy9kb3ducmV2LnhtbESP0YrCMBRE34X9h3AXfBFN16KrXaMsgiCIoF0/4NLc&#10;bUubm9KkWv/eCIKPw8ycYVab3tTiSq0rLSv4mkQgiDOrS84VXP524wUI55E11pZJwZ0cbNYfgxUm&#10;2t74TNfU5yJA2CWooPC+SaR0WUEG3cQ2xMH7t61BH2SbS93iLcBNLadRNJcGSw4LBTa0LSir0s4o&#10;2C4jv6NjfDoc4o6PtuqafTVSavjZ//6A8NT7d/jV3msF8ewbnmfC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XHrPEAAAA3AAAAA8AAAAAAAAAAAAAAAAAmAIAAGRycy9k&#10;b3ducmV2LnhtbFBLBQYAAAAABAAEAPUAAACJAwAAAAA=&#10;" filled="f" strokeweight="1.25pt"/>
          <w10:wrap anchorx="page" anchory="page"/>
        </v:group>
      </w:pict>
    </w:r>
  </w:p>
  <w:p w:rsidR="009B7878" w:rsidRPr="00D93369" w:rsidRDefault="009B7878" w:rsidP="004361D9">
    <w:pPr>
      <w:ind w:left="284" w:right="360"/>
      <w:jc w:val="right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Default="00DC4E1D">
    <w:pPr>
      <w:pStyle w:val="a8"/>
    </w:pPr>
    <w:r>
      <w:rPr>
        <w:noProof/>
      </w:rPr>
      <w:pict>
        <v:group id="Group 3690" o:spid="_x0000_s10548" style="position:absolute;margin-left:-11.35pt;margin-top:-18.45pt;width:519.2pt;height:802.3pt;z-index:251656704" coordorigin="340,340" coordsize="10384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">
          <v:group id="Group 3017" o:spid="_x0000_s10572" style="position:absolute;left:363;top:340;width:10361;height:862" coordorigin="1263,390" coordsize="10361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<v:line id="Line 3018" o:spid="_x0000_s10578" style="position:absolute;visibility:visible;mso-wrap-style:square" from="1263,1242" to="11624,1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rLU8IAAADcAAAADwAAAGRycy9kb3ducmV2LnhtbESP0YrCMBRE34X9h3AF3zStQpGuUURW&#10;WFhYtPoBd5trW0xuShNt/fuNIPg4zMwZZrUZrBF36nzjWEE6S0AQl043XCk4n/bTJQgfkDUax6Tg&#10;QR4264/RCnPtej7SvQiViBD2OSqoQ2hzKX1Zk0U/cy1x9C6usxii7CqpO+wj3Bo5T5JMWmw4LtTY&#10;0q6m8lrcrIL+UOyH3x+n7dntssZk6d/iyyg1GQ/bTxCBhvAOv9rfWsEiTeF5Jh4Buf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grLU8IAAADcAAAADwAAAAAAAAAAAAAA&#10;AAChAgAAZHJzL2Rvd25yZXYueG1sUEsFBgAAAAAEAAQA+QAAAJADAAAAAA==&#10;" strokeweight="1.25pt"/>
            <v:line id="Line 3019" o:spid="_x0000_s10577" style="position:absolute;visibility:visible;mso-wrap-style:square" from="9924,390" to="9924,1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hVJMQAAADcAAAADwAAAGRycy9kb3ducmV2LnhtbESPzWrDMBCE74W8g9hAb438A6Y4UUIJ&#10;MRQKpXXyABtrY5tKK2Mptvv2VaHQ4zAz3zC7w2KNmGj0vWMF6SYBQdw43XOr4HKunp5B+ICs0Tgm&#10;Bd/k4bBfPeyw1G7mT5rq0IoIYV+igi6EoZTSNx1Z9Bs3EEfv5kaLIcqxlXrEOcKtkVmSFNJiz3Gh&#10;w4GOHTVf9d0qmD/qanl/c9pe3LHoTZFe85NR6nG9vGxBBFrCf/iv/aoV5GkGv2fiEZD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2FUkxAAAANwAAAAPAAAAAAAAAAAA&#10;AAAAAKECAABkcnMvZG93bnJldi54bWxQSwUGAAAAAAQABAD5AAAAkgMAAAAA&#10;" strokeweight="1.25pt"/>
            <v:line id="Line 3020" o:spid="_x0000_s10576" style="position:absolute;visibility:visible;mso-wrap-style:square" from="4625,397" to="4625,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Twv8QAAADcAAAADwAAAGRycy9kb3ducmV2LnhtbESPwWrDMBBE74X8g9hAb43sGExxI5sQ&#10;EggEQuvkA7bW1jaVVsZSYvfvo0Khx2Fm3jCbarZG3Gn0vWMF6SoBQdw43XOr4Ho5vLyC8AFZo3FM&#10;Cn7IQ1UunjZYaDfxB93r0IoIYV+ggi6EoZDSNx1Z9Cs3EEfvy40WQ5RjK/WIU4RbI9dJkkuLPceF&#10;DgfaddR81zerYHqvD/P55LS9ul3emzz9zPZGqeflvH0DEWgO/+G/9lEryNIMfs/EIy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lPC/xAAAANwAAAAPAAAAAAAAAAAA&#10;AAAAAKECAABkcnMvZG93bnJldi54bWxQSwUGAAAAAAQABAD5AAAAkgMAAAAA&#10;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21" o:spid="_x0000_s10575" type="#_x0000_t202" style="position:absolute;left:1281;top:435;width:3286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t0McA&#10;AADcAAAADwAAAGRycy9kb3ducmV2LnhtbESPQWvCQBSE70L/w/IKXkQ3WimSukpRBKVKqYrt8ZF9&#10;TUKzb0N2TaK/3hWEHoeZ+YaZzltTiJoql1tWMBxEIIgTq3NOFRwPq/4EhPPIGgvLpOBCDuazp84U&#10;Y20b/qJ671MRIOxiVJB5X8ZSuiQjg25gS+Lg/drKoA+ySqWusAlwU8hRFL1KgzmHhQxLWmSU/O3P&#10;RkG9i8anbfJ9OfdWy5/N5HPpPpqrUt3n9v0NhKfW/4cf7bVW8DIcw/1MOAJy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TLdDHAAAA3AAAAA8AAAAAAAAAAAAAAAAAmAIAAGRy&#10;cy9kb3ducmV2LnhtbFBLBQYAAAAABAAEAPUAAACMAwAAAAA=&#10;" filled="f" stroked="f" strokeweight="1.25pt">
              <v:textbox>
                <w:txbxContent>
                  <w:p w:rsidR="009B7878" w:rsidRPr="00107E78" w:rsidRDefault="00DC4E1D" w:rsidP="00DA6A69">
                    <w:pPr>
                      <w:rPr>
                        <w:rFonts w:ascii="Courier New" w:hAnsi="Courier New" w:cs="Courier New"/>
                      </w:rPr>
                    </w:pPr>
                    <w:r w:rsidRPr="00107E78">
                      <w:rPr>
                        <w:rFonts w:ascii="Courier New" w:hAnsi="Courier New" w:cs="Courier New"/>
                      </w:rPr>
                      <w:fldChar w:fldCharType="begin"/>
                    </w:r>
                    <w:r w:rsidR="009B7878" w:rsidRPr="00107E78">
                      <w:rPr>
                        <w:rFonts w:ascii="Courier New" w:hAnsi="Courier New" w:cs="Courier New"/>
                        <w:lang w:val="en-US"/>
                      </w:rPr>
                      <w:instrText>=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begin"/>
                    </w:r>
                    <w:r w:rsidR="009B7878" w:rsidRPr="00107E78">
                      <w:rPr>
                        <w:rFonts w:ascii="Courier New" w:hAnsi="Courier New" w:cs="Courier New"/>
                        <w:lang w:val="en-US"/>
                      </w:rPr>
                      <w:instrText xml:space="preserve"> page 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separate"/>
                    </w:r>
                    <w:r w:rsidR="009B7878">
                      <w:rPr>
                        <w:rFonts w:ascii="Courier New" w:hAnsi="Courier New" w:cs="Courier New"/>
                        <w:noProof/>
                        <w:lang w:val="en-US"/>
                      </w:rPr>
                      <w:instrText>2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end"/>
                    </w:r>
                    <w:r w:rsidR="009B7878" w:rsidRPr="00107E78">
                      <w:rPr>
                        <w:rFonts w:ascii="Courier New" w:hAnsi="Courier New" w:cs="Courier New"/>
                        <w:lang w:val="en-US"/>
                      </w:rPr>
                      <w:instrText>+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begin"/>
                    </w:r>
                    <w:r w:rsidR="009B7878" w:rsidRPr="00107E78">
                      <w:rPr>
                        <w:rFonts w:ascii="Courier New" w:hAnsi="Courier New" w:cs="Courier New"/>
                        <w:lang w:val="en-US"/>
                      </w:rPr>
                      <w:instrText xml:space="preserve"> pageRef r1 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separate"/>
                    </w:r>
                    <w:r w:rsidR="001E758E">
                      <w:rPr>
                        <w:rFonts w:ascii="Courier New" w:hAnsi="Courier New" w:cs="Courier New"/>
                        <w:noProof/>
                        <w:lang w:val="en-US"/>
                      </w:rPr>
                      <w:instrText>1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end"/>
                    </w:r>
                    <w:r w:rsidRPr="00107E78">
                      <w:rPr>
                        <w:rFonts w:ascii="Courier New" w:hAnsi="Courier New" w:cs="Courier New"/>
                      </w:rPr>
                      <w:fldChar w:fldCharType="separate"/>
                    </w:r>
                    <w:r w:rsidR="001E758E">
                      <w:rPr>
                        <w:rFonts w:ascii="Courier New" w:hAnsi="Courier New" w:cs="Courier New"/>
                        <w:noProof/>
                      </w:rPr>
                      <w:t>3</w:t>
                    </w:r>
                    <w:r w:rsidRPr="00107E78">
                      <w:rPr>
                        <w:rFonts w:ascii="Courier New" w:hAnsi="Courier New" w:cs="Courier New"/>
                      </w:rPr>
                      <w:fldChar w:fldCharType="end"/>
                    </w:r>
                  </w:p>
                  <w:p w:rsidR="009B7878" w:rsidRPr="006C18E8" w:rsidRDefault="009B7878" w:rsidP="008940C0">
                    <w:pPr>
                      <w:jc w:val="center"/>
                    </w:pPr>
                    <w:r w:rsidRPr="006C18E8">
                      <w:t>Обоз</w:t>
                    </w:r>
                    <w:r>
                      <w:t>н</w:t>
                    </w:r>
                    <w:r w:rsidRPr="006C18E8">
                      <w:t>ачение</w:t>
                    </w:r>
                  </w:p>
                </w:txbxContent>
              </v:textbox>
            </v:shape>
            <v:shape id="Text Box 3022" o:spid="_x0000_s10574" type="#_x0000_t202" style="position:absolute;left:4674;top:435;width:5201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+IS8gA&#10;AADcAAAADwAAAGRycy9kb3ducmV2LnhtbESP3WrCQBSE7wt9h+UUvCm6UVuR1FVEESy1iD9oLw/Z&#10;0yQ0ezZk1yT69G6h0MthZr5hJrPWFKKmyuWWFfR7EQjixOqcUwXHw6o7BuE8ssbCMim4koPZ9PFh&#10;grG2De+o3vtUBAi7GBVk3pexlC7JyKDr2ZI4eN+2MuiDrFKpK2wC3BRyEEUjaTDnsJBhSYuMkp/9&#10;xSioP6OX0yY5Xy/Pq+XX+3i7dB/NTanOUzt/A+Gp9f/hv/ZaKxj2X+H3TDgCcn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34hLyAAAANwAAAAPAAAAAAAAAAAAAAAAAJgCAABk&#10;cnMvZG93bnJldi54bWxQSwUGAAAAAAQABAD1AAAAjQMAAAAA&#10;" filled="f" stroked="f" strokeweight="1.25pt">
              <v:textbox>
                <w:txbxContent>
                  <w:p w:rsidR="009B7878" w:rsidRPr="001D059F" w:rsidRDefault="009B7878" w:rsidP="008940C0">
                    <w:pPr>
                      <w:jc w:val="center"/>
                    </w:pPr>
                  </w:p>
                  <w:p w:rsidR="009B7878" w:rsidRPr="006C18E8" w:rsidRDefault="009B7878" w:rsidP="008940C0">
                    <w:pPr>
                      <w:jc w:val="center"/>
                    </w:pPr>
                    <w:r w:rsidRPr="006C18E8">
                      <w:t>Наименование</w:t>
                    </w:r>
                  </w:p>
                </w:txbxContent>
              </v:textbox>
            </v:shape>
            <v:shape id="Text Box 3023" o:spid="_x0000_s10573" type="#_x0000_t202" style="position:absolute;left:9977;top:435;width:160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0WPMgA&#10;AADcAAAADwAAAGRycy9kb3ducmV2LnhtbESP3WrCQBSE7wt9h+UUvCm68QeR1FWKIigqpSq2l4fs&#10;aRKaPRuyaxJ9elco9HKYmW+Y6bw1haipcrllBf1eBII4sTrnVMHpuOpOQDiPrLGwTAqu5GA+e36a&#10;Yqxtw59UH3wqAoRdjAoy78tYSpdkZND1bEkcvB9bGfRBVqnUFTYBbgo5iKKxNJhzWMiwpEVGye/h&#10;YhTU+2h03iVf18vravm9mXws3ba5KdV5ad/fQHhq/X/4r73WCob9MTzOhCMgZ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DRY8yAAAANwAAAAPAAAAAAAAAAAAAAAAAJgCAABk&#10;cnMvZG93bnJldi54bWxQSwUGAAAAAAQABAD1AAAAjQMAAAAA&#10;" filled="f" stroked="f" strokeweight="1.25pt">
              <v:textbox>
                <w:txbxContent>
                  <w:p w:rsidR="009B7878" w:rsidRDefault="009B7878" w:rsidP="008940C0">
                    <w:pPr>
                      <w:jc w:val="center"/>
                      <w:rPr>
                        <w:lang w:val="en-US"/>
                      </w:rPr>
                    </w:pPr>
                  </w:p>
                  <w:p w:rsidR="009B7878" w:rsidRPr="006C18E8" w:rsidRDefault="009B7878" w:rsidP="008940C0">
                    <w:pPr>
                      <w:jc w:val="center"/>
                    </w:pPr>
                    <w:r w:rsidRPr="006C18E8">
                      <w:t>Примечание</w:t>
                    </w:r>
                  </w:p>
                </w:txbxContent>
              </v:textbox>
            </v:shape>
          </v:group>
          <v:rect id="Rectangle 3034" o:spid="_x0000_s10571" style="position:absolute;left:340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2nc8QA&#10;AADcAAAADwAAAGRycy9kb3ducmV2LnhtbESP3WrCQBSE7wt9h+UUvCm60UCtqatIICCIULUPcMie&#10;JiHZsyG7+fHtXaHQy2FmvmG2+8k0YqDOVZYVLBcRCOLc6ooLBT+3bP4JwnlkjY1lUnAnB/vd68sW&#10;E21HvtBw9YUIEHYJKii9bxMpXV6SQbewLXHwfm1n0AfZFVJ3OAa4aeQqij6kwYrDQoktpSXl9bU3&#10;CtJN5DM6x9+nU9zz2dZ9e6zflZq9TYcvEJ4m/x/+ax+1gni5hueZcATk7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9p3PEAAAA3AAAAA8AAAAAAAAAAAAAAAAAmAIAAGRycy9k&#10;b3ducmV2LnhtbFBLBQYAAAAABAAEAPUAAACJAwAAAAA=&#10;" filled="f" strokeweight="1.25pt"/>
          <v:group id="Group 3668" o:spid="_x0000_s10549" style="position:absolute;left:340;top:15541;width:10376;height:841" coordorigin="340,15544" coordsize="10376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<v:line id="Line 3669" o:spid="_x0000_s10570" style="position:absolute;flip:x y;visibility:visible;mso-wrap-style:square" from="340,15544" to="10716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hDoMMAAADcAAAADwAAAGRycy9kb3ducmV2LnhtbESPUWvCMBSF34X9h3AFX4amThjaNZUi&#10;DubeVv0Bl+auKTY3pcls/PfLYODj4ZzzHU6xj7YXNxp951jBepWBIG6c7rhVcDm/L7cgfEDW2Dsm&#10;BXfysC+fZgXm2k38Rbc6tCJB2OeowIQw5FL6xpBFv3IDcfK+3WgxJDm2Uo84Jbjt5UuWvUqLHacF&#10;gwMdDDXX+scqmPzBmao+np7Px10VA3kdPxulFvNYvYEIFMMj/N/+0Ao26x38nUlHQJ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YQ6DDAAAA3AAAAA8AAAAAAAAAAAAA&#10;AAAAoQIAAGRycy9kb3ducmV2LnhtbFBLBQYAAAAABAAEAPkAAACRAwAAAAA=&#10;" strokeweight="1.25pt"/>
            <v:line id="Line 3670" o:spid="_x0000_s10569" style="position:absolute;flip:x;visibility:visible;mso-wrap-style:square" from="911,15551" to="913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xuUMIAAADcAAAADwAAAGRycy9kb3ducmV2LnhtbERPTWvCQBC9F/wPyxS81U0tWBtdxRYK&#10;gvagFfQ4ZsckmJ0N2dHEf+8eBI+P9z2dd65SV2pC6dnA+yABRZx5W3JuYPf/+zYGFQTZYuWZDNwo&#10;wHzWe5lian3LG7puJVcxhEOKBgqROtU6ZAU5DANfE0fu5BuHEmGTa9tgG8NdpYdJMtIOS44NBdb0&#10;U1B23l6cgWBvfNyP1/v2e3c4S/n5J93qy5j+a7eYgBLq5Cl+uJfWwMcwzo9n4hHQs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dxuUMIAAADcAAAADwAAAAAAAAAAAAAA&#10;AAChAgAAZHJzL2Rvd25yZXYueG1sUEsFBgAAAAAEAAQA+QAAAJADAAAAAA==&#10;" strokeweight="1.25pt"/>
            <v:line id="Line 3671" o:spid="_x0000_s10568" style="position:absolute;flip:x;visibility:visible;mso-wrap-style:square" from="350,15829" to="906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Ly8UAAADcAAAADwAAAGRycy9kb3ducmV2LnhtbESPQWvCQBSE74X+h+UVvNWNCtamrtIK&#10;QkF7MBX0+My+JsHs25B9NfHfu4WCx2FmvmHmy97V6kJtqDwbGA0TUMS5txUXBvbf6+cZqCDIFmvP&#10;ZOBKAZaLx4c5ptZ3vKNLJoWKEA4pGihFmlTrkJfkMAx9Qxy9H986lCjbQtsWuwh3tR4nyVQ7rDgu&#10;lNjQqqT8nP06A8Fe+XSYbQ/dx/54lurlS/rNqzGDp/79DZRQL/fwf/vTGpiMR/B3Jh4Bv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DLy8UAAADcAAAADwAAAAAAAAAA&#10;AAAAAAChAgAAZHJzL2Rvd25yZXYueG1sUEsFBgAAAAAEAAQA+QAAAJMDAAAAAA==&#10;" strokeweight="1.25pt"/>
            <v:rect id="Rectangle 3672" o:spid="_x0000_s10567" style="position:absolute;left:371;top:15573;width:51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iVr8MA&#10;AADcAAAADwAAAGRycy9kb3ducmV2LnhtbESP3YrCMBSE7xd8h3AE79bUCiLVKNYq7NWCPw9waI5t&#10;sTkpTWyrT28WFrwcZuYbZr0dTC06al1lWcFsGoEgzq2uuFBwvRy/lyCcR9ZYWyYFT3Kw3Yy+1pho&#10;2/OJurMvRICwS1BB6X2TSOnykgy6qW2Ig3ezrUEfZFtI3WIf4KaWcRQtpMGKw0KJDe1Lyu/nh1Gw&#10;iLLfy6l/2ftsfnDZzaZZ2qVKTcbDbgXC0+A/4f/2j1Ywj2P4OxOOgNy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iVr8MAAADcAAAADwAAAAAAAAAAAAAAAACYAgAAZHJzL2Rv&#10;d25yZXYueG1sUEsFBgAAAAAEAAQA9QAAAIgDAAAAAA==&#10;" filled="f" stroked="f" strokeweight="1.25pt">
              <v:textbox inset="1pt,1pt,1pt,1pt">
                <w:txbxContent>
                  <w:p w:rsidR="009B7878" w:rsidRDefault="009B7878" w:rsidP="004A15DA">
                    <w:pPr>
                      <w:pStyle w:val="aa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673" o:spid="_x0000_s10566" style="position:absolute;left:371;top:15941;width:519;height:33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QwNMMA&#10;AADcAAAADwAAAGRycy9kb3ducmV2LnhtbESP3YrCMBSE7xd8h3AE79ZUC7JUo1ir4JXgzwMcmmNb&#10;bE5KE9u6T78RhL0cZuYbZrUZTC06al1lWcFsGoEgzq2uuFBwux6+f0A4j6yxtkwKXuRgsx59rTDR&#10;tuczdRdfiABhl6CC0vsmkdLlJRl0U9sQB+9uW4M+yLaQusU+wE0t51G0kAYrDgslNrQrKX9cnkbB&#10;IspO13P/ax+zeO+yu02ztEuVmoyH7RKEp8H/hz/to1YQz2N4nw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QwNMMAAADcAAAADwAAAAAAAAAAAAAAAACYAgAAZHJzL2Rv&#10;d25yZXYueG1sUEsFBgAAAAAEAAQA9QAAAIgDAAAAAA==&#10;" filled="f" stroked="f" strokeweight="1.25pt">
              <v:textbox inset="1pt,1pt,1pt,1pt">
                <w:txbxContent>
                  <w:p w:rsidR="009B7878" w:rsidRPr="00107E78" w:rsidRDefault="00DC4E1D" w:rsidP="004A15DA">
                    <w:pPr>
                      <w:jc w:val="center"/>
                      <w:rPr>
                        <w:rFonts w:ascii="Courier New" w:hAnsi="Courier New" w:cs="Courier New"/>
                        <w:sz w:val="22"/>
                        <w:szCs w:val="22"/>
                      </w:rPr>
                    </w:pPr>
                    <w:r w:rsidRPr="00107E78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fldChar w:fldCharType="begin"/>
                    </w:r>
                    <w:r w:rsidR="009B7878" w:rsidRPr="00107E78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instrText xml:space="preserve"> PAGE </w:instrText>
                    </w:r>
                    <w:r w:rsidRPr="00107E78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fldChar w:fldCharType="separate"/>
                    </w:r>
                    <w:r w:rsidR="009B7878">
                      <w:rPr>
                        <w:rStyle w:val="a7"/>
                        <w:rFonts w:ascii="Courier New" w:hAnsi="Courier New" w:cs="Courier New"/>
                        <w:noProof/>
                        <w:sz w:val="22"/>
                        <w:szCs w:val="22"/>
                      </w:rPr>
                      <w:t>2</w:t>
                    </w:r>
                    <w:r w:rsidRPr="00107E78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rect>
            <v:rect id="Rectangle 3674" o:spid="_x0000_s10565" style="position:absolute;left:957;top:15769;width:5746;height:3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2oQMQA&#10;AADcAAAADwAAAGRycy9kb3ducmV2LnhtbESP3YrCMBSE74V9h3AWvNPUH0S6RtluFbwSrD7AoTm2&#10;xeakNNm2+vRmYcHLYWa+YTa7wdSio9ZVlhXMphEI4tzqigsF18thsgbhPLLG2jIpeJCD3fZjtMFY&#10;257P1GW+EAHCLkYFpfdNLKXLSzLoprYhDt7NtgZ9kG0hdYt9gJtazqNoJQ1WHBZKbOinpPye/RoF&#10;qyg9Xc79095ni71LbzZJky5Ravw5fH+B8DT4d/i/fdQKFvMl/J0JR0B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tqEDEAAAA3AAAAA8AAAAAAAAAAAAAAAAAmAIAAGRycy9k&#10;b3ducmV2LnhtbFBLBQYAAAAABAAEAPUAAACJAwAAAAA=&#10;" filled="f" stroked="f" strokeweight="1.25pt">
              <v:textbox inset="1pt,1pt,1pt,1pt">
                <w:txbxContent>
                  <w:p w:rsidR="009B7878" w:rsidRPr="00BA6495" w:rsidRDefault="009B7878" w:rsidP="00DE316A">
                    <w:pPr>
                      <w:spacing w:before="120"/>
                      <w:jc w:val="center"/>
                      <w:rPr>
                        <w:rFonts w:ascii="Courier New" w:hAnsi="Courier New" w:cs="Courier New"/>
                      </w:rPr>
                    </w:pPr>
                    <w:r>
                      <w:rPr>
                        <w:rFonts w:ascii="Courier New" w:hAnsi="Courier New" w:cs="Courier New"/>
                      </w:rPr>
                      <w:t>2265-ИОС3 К</w:t>
                    </w:r>
                    <w:r w:rsidRPr="00BA6495">
                      <w:rPr>
                        <w:rFonts w:ascii="Courier New" w:hAnsi="Courier New" w:cs="Courier New"/>
                      </w:rPr>
                      <w:t>-С</w:t>
                    </w:r>
                  </w:p>
                  <w:p w:rsidR="009B7878" w:rsidRDefault="009B7878" w:rsidP="004A15DA"/>
                </w:txbxContent>
              </v:textbox>
            </v:rect>
            <v:group id="Group 3675" o:spid="_x0000_s10550" style="position:absolute;left:6751;top:15544;width:3954;height:841" coordorigin="6751,15544" coordsize="3954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<v:line id="Line 3676" o:spid="_x0000_s10564" style="position:absolute;flip:x;visibility:visible;mso-wrap-style:square" from="7313,15551" to="7314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lTv8UAAADcAAAADwAAAGRycy9kb3ducmV2LnhtbESPQWvCQBSE7wX/w/KE3upGBavRVWxB&#10;KLQeqoIen9lnEsy+DdlXE/99Vyj0OMzMN8xi1blK3agJpWcDw0ECijjztuTcwGG/eZmCCoJssfJM&#10;Bu4UYLXsPS0wtb7lb7rtJFcRwiFFA4VInWodsoIchoGviaN38Y1DibLJtW2wjXBX6VGSTLTDkuNC&#10;gTW9F5Rddz/OQLB3Ph+nX8f27XC6Svm6le5zZsxzv1vPQQl18h/+a39YA+PRBB5n4hH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XlTv8UAAADcAAAADwAAAAAAAAAA&#10;AAAAAAChAgAAZHJzL2Rvd25yZXYueG1sUEsFBgAAAAAEAAQA+QAAAJMDAAAAAA==&#10;" strokeweight="1.25pt"/>
              <v:line id="Line 3677" o:spid="_x0000_s10563" style="position:absolute;flip:x;visibility:visible;mso-wrap-style:square" from="7880,15551" to="7881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X2JMUAAADcAAAADwAAAGRycy9kb3ducmV2LnhtbESPQWvCQBSE7wX/w/KE3upGharRVWxB&#10;KNQeqoIen9lnEsy+DdlXE/99Vyj0OMzMN8xi1blK3agJpWcDw0ECijjztuTcwGG/eZmCCoJssfJM&#10;Bu4UYLXsPS0wtb7lb7rtJFcRwiFFA4VInWodsoIchoGviaN38Y1DibLJtW2wjXBX6VGSvGqHJceF&#10;Amt6Lyi77n6cgWDvfD5Ot8f27XC6Sjn5ku5zZsxzv1vPQQl18h/+a39YA+PRBB5n4hH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jX2JMUAAADcAAAADwAAAAAAAAAA&#10;AAAAAAChAgAAZHJzL2Rvd25yZXYueG1sUEsFBgAAAAAEAAQA+QAAAJMDAAAAAA==&#10;" strokeweight="1.25pt"/>
              <v:line id="Line 3678" o:spid="_x0000_s10562" style="position:absolute;flip:x;visibility:visible;mso-wrap-style:square" from="9298,15551" to="929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piVsIAAADcAAAADwAAAGRycy9kb3ducmV2LnhtbERPTWvCQBC9F/wPyxS81U0tWBtdxRYK&#10;gvagFfQ4ZsckmJ0N2dHEf+8eBI+P9z2dd65SV2pC6dnA+yABRZx5W3JuYPf/+zYGFQTZYuWZDNwo&#10;wHzWe5lian3LG7puJVcxhEOKBgqROtU6ZAU5DANfE0fu5BuHEmGTa9tgG8NdpYdJMtIOS44NBdb0&#10;U1B23l6cgWBvfNyP1/v2e3c4S/n5J93qy5j+a7eYgBLq5Cl+uJfWwMcwro1n4hHQs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piVsIAAADcAAAADwAAAAAAAAAAAAAA&#10;AAChAgAAZHJzL2Rvd25yZXYueG1sUEsFBgAAAAAEAAQA+QAAAJADAAAAAA==&#10;" strokeweight="1.25pt"/>
              <v:line id="Line 3679" o:spid="_x0000_s10561" style="position:absolute;flip:x;visibility:visible;mso-wrap-style:square" from="10148,15551" to="1014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bHzcUAAADcAAAADwAAAGRycy9kb3ducmV2LnhtbESPQWvCQBSE74L/YXlCb7qpharRVbRQ&#10;EFoPtYI9PrOvSTD7NmSfJv77riD0OMzMN8xi1blKXakJpWcDz6MEFHHmbcm5gcP3+3AKKgiyxcoz&#10;GbhRgNWy31tgan3LX3TdS64ihEOKBgqROtU6ZAU5DCNfE0fv1zcOJcom17bBNsJdpcdJ8qodlhwX&#10;CqzpraDsvL84A8He+HScfh7bzeHnLOVkJ93HzJinQbeegxLq5D/8aG+tgZfxDO5n4hH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bHzcUAAADcAAAADwAAAAAAAAAA&#10;AAAAAAChAgAAZHJzL2Rvd25yZXYueG1sUEsFBgAAAAAEAAQA+QAAAJMDAAAAAA==&#10;" strokeweight="1.25pt"/>
              <v:line id="Line 3680" o:spid="_x0000_s10560" style="position:absolute;flip:x;visibility:visible;mso-wrap-style:square" from="6751,15827" to="10705,1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Ul/cMAAADcAAAADwAAAGRycy9kb3ducmV2LnhtbERPz2vCMBS+C/4P4Qm7jJk6h7hqFBGE&#10;HbxMpbLbW/NsSpuXmmTa/ffLYeDx4/u9XPe2FTfyoXasYDLOQBCXTtdcKTgddy9zECEia2wdk4Jf&#10;CrBeDQdLzLW78yfdDrESKYRDjgpMjF0uZSgNWQxj1xEn7uK8xZigr6T2eE/htpWvWTaTFmtODQY7&#10;2hoqm8OPVSDn++er33y/NUVzPr+boiy6r71ST6N+swARqY8P8b/7QyuYTtP8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1Jf3DAAAA3AAAAA8AAAAAAAAAAAAA&#10;AAAAoQIAAGRycy9kb3ducmV2LnhtbFBLBQYAAAAABAAEAPkAAACRAwAAAAA=&#10;"/>
              <v:line id="Line 3681" o:spid="_x0000_s10559" style="position:absolute;flip:x;visibility:visible;mso-wrap-style:square" from="6751,16110" to="10705,16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ldFsUAAADcAAAADwAAAGRycy9kb3ducmV2LnhtbESPQWvCQBSE70L/w/IK3nSjQrWpq7SC&#10;ILQeagU9PrOvSTD7NmSfJv77riD0OMzMN8x82blKXakJpWcDo2ECijjztuTcwP5nPZiBCoJssfJM&#10;Bm4UYLl46s0xtb7lb7ruJFcRwiFFA4VInWodsoIchqGviaP36xuHEmWTa9tgG+Gu0uMkedEOS44L&#10;Bda0Kig77y7OQLA3Ph1mX4f2Y388SzndSvf5akz/uXt/AyXUyX/40d5YA5PJCO5n4hH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0ldFsUAAADcAAAADwAAAAAAAAAA&#10;AAAAAAChAgAAZHJzL2Rvd25yZXYueG1sUEsFBgAAAAAEAAQA+QAAAJMDAAAAAA==&#10;" strokeweight="1.25pt"/>
              <v:rect id="Rectangle 3682" o:spid="_x0000_s10558" style="position:absolute;left:6774;top:16121;width:51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EDcsMA&#10;AADcAAAADwAAAGRycy9kb3ducmV2LnhtbESP3YrCMBSE7xd8h3AE79ZUC7JUo1ir4JXgzwMcmmNb&#10;bE5KE9u6T78RhL0cZuYbZrUZTC06al1lWcFsGoEgzq2uuFBwux6+f0A4j6yxtkwKXuRgsx59rTDR&#10;tuczdRdfiABhl6CC0vsmkdLlJRl0U9sQB+9uW4M+yLaQusU+wE0t51G0kAYrDgslNrQrKX9cnkbB&#10;IspO13P/ax+zeO+yu02ztEuVmoyH7RKEp8H/hz/to1YQx3N4nw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EDcsMAAADcAAAADwAAAAAAAAAAAAAAAACYAgAAZHJzL2Rv&#10;d25yZXYueG1sUEsFBgAAAAAEAAQA9QAAAIgDAAAAAA==&#10;" filled="f" stroked="f" strokeweight="1.25pt">
                <v:textbox inset="1pt,1pt,1pt,1pt">
                  <w:txbxContent>
                    <w:p w:rsidR="009B7878" w:rsidRDefault="009B7878" w:rsidP="004A15DA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Изм.</w:t>
                      </w:r>
                    </w:p>
                  </w:txbxContent>
                </v:textbox>
              </v:rect>
              <v:rect id="Rectangle 3683" o:spid="_x0000_s10557" style="position:absolute;left:7317;top:16121;width:54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2m6cMA&#10;AADcAAAADwAAAGRycy9kb3ducmV2LnhtbESP3YrCMBSE7xd8h3AE79bULYhUo1irsFeCPw9waI5t&#10;sTkpTbatPr1ZELwcZuYbZrUZTC06al1lWcFsGoEgzq2uuFBwvRy+FyCcR9ZYWyYFD3KwWY++Vpho&#10;2/OJurMvRICwS1BB6X2TSOnykgy6qW2Ig3ezrUEfZFtI3WIf4KaWP1E0lwYrDgslNrQrKb+f/4yC&#10;eZQdL6f+ae+zeO+ym02ztEuVmoyH7RKEp8F/wu/2r1YQxzH8nw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12m6cMAAADcAAAADwAAAAAAAAAAAAAAAACYAgAAZHJzL2Rv&#10;d25yZXYueG1sUEsFBgAAAAAEAAQA9QAAAIgDAAAAAA==&#10;" filled="f" stroked="f" strokeweight="1.25pt">
                <v:textbox inset="1pt,1pt,1pt,1pt">
                  <w:txbxContent>
                    <w:p w:rsidR="009B7878" w:rsidRDefault="009B7878" w:rsidP="004A15DA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  <w:t>Кол.уч.</w:t>
                      </w:r>
                    </w:p>
                  </w:txbxContent>
                </v:textbox>
              </v:rect>
              <v:rect id="Rectangle 3684" o:spid="_x0000_s10556" style="position:absolute;left:7922;top:16121;width:635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Q+ncQA&#10;AADcAAAADwAAAGRycy9kb3ducmV2LnhtbESP3YrCMBSE7xd8h3AE79bUrYhUo1jrglcL/jzAoTm2&#10;xeakNNm2+vQbQdjLYWa+YdbbwdSio9ZVlhXMphEI4tzqigsF18v35xKE88gaa8uk4EEOtpvRxxoT&#10;bXs+UXf2hQgQdgkqKL1vEildXpJBN7UNcfButjXog2wLqVvsA9zU8iuKFtJgxWGhxIb2JeX3869R&#10;sIiyn8upf9r7LD647GbTLO1SpSbjYbcC4Wnw/+F3+6gVxPEcXmfC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0Pp3EAAAA3AAAAA8AAAAAAAAAAAAAAAAAmAIAAGRycy9k&#10;b3ducmV2LnhtbFBLBQYAAAAABAAEAPUAAACJAwAAAAA=&#10;" filled="f" stroked="f" strokeweight="1.25pt">
                <v:textbox inset="1pt,1pt,1pt,1pt">
                  <w:txbxContent>
                    <w:p w:rsidR="009B7878" w:rsidRDefault="009B7878" w:rsidP="004A15DA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  <w:p w:rsidR="009B7878" w:rsidRDefault="009B7878" w:rsidP="004A15DA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</w:rPr>
                        <w:t>ок</w:t>
                      </w:r>
                    </w:p>
                    <w:p w:rsidR="009B7878" w:rsidRDefault="009B7878" w:rsidP="004A15DA">
                      <w:pPr>
                        <w:pStyle w:val="a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м.</w:t>
                      </w:r>
                    </w:p>
                    <w:p w:rsidR="009B7878" w:rsidRDefault="009B7878" w:rsidP="004A15DA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3685" o:spid="_x0000_s10555" style="position:absolute;left:9331;top:16121;width:796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ibBsQA&#10;AADcAAAADwAAAGRycy9kb3ducmV2LnhtbESP3YrCMBSE7xd8h3AE79bULYpUo1jrglcL/jzAoTm2&#10;xeakNNm2+vQbQdjLYWa+YdbbwdSio9ZVlhXMphEI4tzqigsF18v35xKE88gaa8uk4EEOtpvRxxoT&#10;bXs+UXf2hQgQdgkqKL1vEildXpJBN7UNcfButjXog2wLqVvsA9zU8iuKFtJgxWGhxIb2JeX3869R&#10;sIiyn8upf9r7LD647GbTLO1SpSbjYbcC4Wnw/+F3+6gVxPEcXmfC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4mwbEAAAA3AAAAA8AAAAAAAAAAAAAAAAAmAIAAGRycy9k&#10;b3ducmV2LnhtbFBLBQYAAAAABAAEAPUAAACJAwAAAAA=&#10;" filled="f" stroked="f" strokeweight="1.25pt">
                <v:textbox inset="1pt,1pt,1pt,1pt">
                  <w:txbxContent>
                    <w:p w:rsidR="009B7878" w:rsidRDefault="009B7878" w:rsidP="004A15DA">
                      <w:pPr>
                        <w:pStyle w:val="aa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Подпись</w:t>
                      </w:r>
                    </w:p>
                  </w:txbxContent>
                </v:textbox>
              </v:rect>
              <v:rect id="Rectangle 3686" o:spid="_x0000_s10554" style="position:absolute;left:10172;top:16121;width:51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oFccMA&#10;AADcAAAADwAAAGRycy9kb3ducmV2LnhtbESP3YrCMBSE7xd8h3AE79ZUC0WqUaxdYa8Efx7g0Bzb&#10;YnNSmth29+k3C4KXw8x8w2x2o2lET52rLStYzCMQxIXVNZcKbtfj5wqE88gaG8uk4Icc7LaTjw2m&#10;2g58pv7iSxEg7FJUUHnfplK6oiKDbm5b4uDdbWfQB9mVUnc4BLhp5DKKEmmw5rBQYUuHiorH5WkU&#10;JFF+up6HX/tYxF8uv9ssz/pMqdl03K9BeBr9O/xqf2sFcZzA/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oFccMAAADcAAAADwAAAAAAAAAAAAAAAACYAgAAZHJzL2Rv&#10;d25yZXYueG1sUEsFBgAAAAAEAAQA9QAAAIgDAAAAAA==&#10;" filled="f" stroked="f" strokeweight="1.25pt">
                <v:textbox inset="1pt,1pt,1pt,1pt">
                  <w:txbxContent>
                    <w:p w:rsidR="009B7878" w:rsidRDefault="009B7878" w:rsidP="004A15DA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  <w:p w:rsidR="009B7878" w:rsidRDefault="009B7878" w:rsidP="004A15DA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9B7878" w:rsidRDefault="009B7878" w:rsidP="004A15DA">
                      <w:pPr>
                        <w:pStyle w:val="a8"/>
                        <w:rPr>
                          <w:sz w:val="18"/>
                        </w:rPr>
                      </w:pPr>
                    </w:p>
                    <w:p w:rsidR="009B7878" w:rsidRDefault="009B7878" w:rsidP="004A15DA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9B7878" w:rsidRDefault="009B7878" w:rsidP="004A15DA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line id="Line 3687" o:spid="_x0000_s10553" style="position:absolute;flip:x;visibility:visible;mso-wrap-style:square" from="8577,15544" to="8577,16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xg+cUAAADcAAAADwAAAGRycy9kb3ducmV2LnhtbESPQWvCQBSE7wX/w/IEb3VjharRVWyh&#10;UKg9VAU9PrPPJJh9G7JPE/99Vyj0OMzMN8xi1blK3agJpWcDo2ECijjztuTcwH738TwFFQTZYuWZ&#10;DNwpwGrZe1pgan3LP3TbSq4ihEOKBgqROtU6ZAU5DENfE0fv7BuHEmWTa9tgG+Gu0i9J8qodlhwX&#10;CqzpvaDssr06A8He+XSYbg7t2/54kXLyLd3XzJhBv1vPQQl18h/+a39aA+PxBB5n4hH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+xg+cUAAADcAAAADwAAAAAAAAAA&#10;AAAAAAChAgAAZHJzL2Rvd25yZXYueG1sUEsFBgAAAAAEAAQA+QAAAJMDAAAAAA==&#10;" strokeweight="1.25pt"/>
              <v:rect id="Rectangle 3688" o:spid="_x0000_s10552" style="position:absolute;left:8604;top:16134;width:655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k0mMEA&#10;AADcAAAADwAAAGRycy9kb3ducmV2LnhtbERPy4rCMBTdD/gP4QqzG1OnIFJNxdoRXA34+IBLc21L&#10;m5vSxLbO15vFgMvDeW93k2nFQL2rLStYLiIQxIXVNZcKbtfj1xqE88gaW8uk4EkOdunsY4uJtiOf&#10;abj4UoQQdgkqqLzvEildUZFBt7AdceDutjfoA+xLqXscQ7hp5XcUraTBmkNDhR0dKiqay8MoWEX5&#10;7/U8/tlmGf+4/G6zPBsypT7n034DwtPk3+J/90kriOOwNpwJR0C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5NJjBAAAA3AAAAA8AAAAAAAAAAAAAAAAAmAIAAGRycy9kb3du&#10;cmV2LnhtbFBLBQYAAAAABAAEAPUAAACGAwAAAAA=&#10;" filled="f" stroked="f" strokeweight="1.25pt">
                <v:textbox inset="1pt,1pt,1pt,1pt">
                  <w:txbxContent>
                    <w:p w:rsidR="009B7878" w:rsidRDefault="009B7878" w:rsidP="004A15DA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  <v:line id="Line 3689" o:spid="_x0000_s10551" style="position:absolute;flip:x;visibility:visible;mso-wrap-style:square" from="6751,15551" to="6752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9REMUAAADcAAAADwAAAGRycy9kb3ducmV2LnhtbESPQWvCQBSE74L/YXlCb7qpQqvRVVQo&#10;CK2HWsEen9nXJJh9G7JPE/99Vyj0OMzMN8xi1blK3agJpWcDz6MEFHHmbcm5gePX23AKKgiyxcoz&#10;GbhTgNWy31tgan3Ln3Q7SK4ihEOKBgqROtU6ZAU5DCNfE0fvxzcOJcom17bBNsJdpcdJ8qIdlhwX&#10;CqxpW1B2OVydgWDvfD5NP07t5vh9kfJ1L937zJinQbeegxLq5D/8195ZA5PJDB5n4hH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9REMUAAADcAAAADwAAAAAAAAAA&#10;AAAAAAChAgAAZHJzL2Rvd25yZXYueG1sUEsFBgAAAAAEAAQA+QAAAJMDAAAAAA==&#10;" strokeweight="1.25pt"/>
            </v:group>
          </v:group>
        </v:group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Default="00DC4E1D">
    <w:pPr>
      <w:pStyle w:val="a8"/>
    </w:pPr>
    <w:r>
      <w:rPr>
        <w:noProof/>
      </w:rPr>
      <w:pict>
        <v:group id="Group 2917" o:spid="_x0000_s10508" style="position:absolute;margin-left:22.7pt;margin-top:17pt;width:556.8pt;height:802.3pt;z-index:251655680;mso-position-horizontal-relative:page;mso-position-vertical-relative:page" coordorigin="397,340" coordsize="1113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">
          <v:group id="Group 1479" o:spid="_x0000_s10541" style="position:absolute;left:1172;top:340;width:10361;height:862" coordorigin="1263,390" coordsize="10361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<v:line id="Line 1480" o:spid="_x0000_s10547" style="position:absolute;visibility:visible;mso-wrap-style:square" from="1263,1242" to="11624,1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QhbsMAAADcAAAADwAAAGRycy9kb3ducmV2LnhtbESP0WrCQBRE3wv9h+UW+tZsYiEt0VWK&#10;VBAEsakfcM1ek+Du3ZBdTfx7VxB8HGbmDDNbjNaIC/W+dawgS1IQxJXTLdcK9v+rj28QPiBrNI5J&#10;wZU8LOavLzMstBv4jy5lqEWEsC9QQRNCV0jpq4Ys+sR1xNE7ut5iiLKvpe5xiHBr5CRNc2mx5bjQ&#10;YEfLhqpTebYKhl25Grcbp+3eLfPW5Nnh89co9f42/kxBBBrDM/xor7WCyVcG9zPxCM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0IW7DAAAA3AAAAA8AAAAAAAAAAAAA&#10;AAAAoQIAAGRycy9kb3ducmV2LnhtbFBLBQYAAAAABAAEAPkAAACRAwAAAAA=&#10;" strokeweight="1.25pt"/>
            <v:line id="Line 1481" o:spid="_x0000_s10546" style="position:absolute;visibility:visible;mso-wrap-style:square" from="9924,390" to="9924,1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a/GcMAAADcAAAADwAAAGRycy9kb3ducmV2LnhtbESP0WrCQBRE3wv+w3IF35qNEVKJriKi&#10;UChIG/2Aa/aaBHfvhuzWpH/vFgp9HGbmDLPejtaIB/W+daxgnqQgiCunW64VXM7H1yUIH5A1Gsek&#10;4Ic8bDeTlzUW2g38RY8y1CJC2BeooAmhK6T0VUMWfeI64ujdXG8xRNnXUvc4RLg1MkvTXFpsOS40&#10;2NG+oepeflsFw2d5HE8fTtuL2+etyefXxcEoNZuOuxWIQGP4D/+137WC7C2D3zPx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mvxnDAAAA3AAAAA8AAAAAAAAAAAAA&#10;AAAAoQIAAGRycy9kb3ducmV2LnhtbFBLBQYAAAAABAAEAPkAAACRAwAAAAA=&#10;" strokeweight="1.25pt"/>
            <v:line id="Line 1482" o:spid="_x0000_s10545" style="position:absolute;visibility:visible;mso-wrap-style:square" from="4625,397" to="4625,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oagsMAAADcAAAADwAAAGRycy9kb3ducmV2LnhtbESP0YrCMBRE34X9h3AXfNNUhbpUo4is&#10;ICyIVj/gbnNti8lNabK2+/dGEHwcZuYMs1z31og7tb52rGAyTkAQF07XXCq4nHejLxA+IGs0jknB&#10;P3lYrz4GS8y06/hE9zyUIkLYZ6igCqHJpPRFRRb92DXE0bu61mKIsi2lbrGLcGvkNElSabHmuFBh&#10;Q9uKilv+ZxV0x3zXH36cthe3TWuTTn5n30ap4We/WYAI1Id3+NXeawXT+QyeZ+IR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qGoLDAAAA3AAAAA8AAAAAAAAAAAAA&#10;AAAAoQIAAGRycy9kb3ducmV2LnhtbFBLBQYAAAAABAAEAPkAAACRAwAAAAA=&#10;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83" o:spid="_x0000_s10544" type="#_x0000_t202" style="position:absolute;left:1281;top:435;width:3286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3H7ccA&#10;AADcAAAADwAAAGRycy9kb3ducmV2LnhtbESPQWvCQBSE70L/w/IKXkQ3ilhJXaUoglKlVMX2+Mi+&#10;JqHZtyG7JrG/3hWEHoeZ+YaZLVpTiJoql1tWMBxEIIgTq3NOFZyO6/4UhPPIGgvLpOBKDhbzp84M&#10;Y20b/qT64FMRIOxiVJB5X8ZSuiQjg25gS+Lg/djKoA+ySqWusAlwU8hRFE2kwZzDQoYlLTNKfg8X&#10;o6DeR+PzLvm6Xnrr1fd2+rFy782fUt3n9u0VhKfW/4cf7Y1WMHoZw/1MO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tx+3HAAAA3AAAAA8AAAAAAAAAAAAAAAAAmAIAAGRy&#10;cy9kb3ducmV2LnhtbFBLBQYAAAAABAAEAPUAAACMAwAAAAA=&#10;" filled="f" stroked="f" strokeweight="1.25pt">
              <v:textbox>
                <w:txbxContent>
                  <w:p w:rsidR="009B7878" w:rsidRPr="001D059F" w:rsidRDefault="009B7878" w:rsidP="00140B09">
                    <w:pPr>
                      <w:jc w:val="center"/>
                    </w:pPr>
                  </w:p>
                  <w:p w:rsidR="009B7878" w:rsidRPr="006C18E8" w:rsidRDefault="009B7878" w:rsidP="00140B09">
                    <w:pPr>
                      <w:jc w:val="center"/>
                    </w:pPr>
                    <w:r w:rsidRPr="006C18E8">
                      <w:t>Обозначение</w:t>
                    </w:r>
                  </w:p>
                </w:txbxContent>
              </v:textbox>
            </v:shape>
            <v:shape id="Text Box 1484" o:spid="_x0000_s10543" type="#_x0000_t202" style="position:absolute;left:4674;top:435;width:5201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FidsgA&#10;AADcAAAADwAAAGRycy9kb3ducmV2LnhtbESPQWvCQBSE70L/w/IKXopuFK2SuooogqWWUlu0x0f2&#10;NQnNvg3ZNYn+elcoeBxm5htmtmhNIWqqXG5ZwaAfgSBOrM45VfD9telNQTiPrLGwTArO5GAxf+jM&#10;MNa24U+q9z4VAcIuRgWZ92UspUsyMuj6tiQO3q+tDPogq1TqCpsAN4UcRtGzNJhzWMiwpFVGyd/+&#10;ZBTU79HosEuO59PTZv3zOv1Yu7fmolT3sV2+gPDU+nv4v73VCoaTMdzOhCMg5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4WJ2yAAAANwAAAAPAAAAAAAAAAAAAAAAAJgCAABk&#10;cnMvZG93bnJldi54bWxQSwUGAAAAAAQABAD1AAAAjQMAAAAA&#10;" filled="f" stroked="f" strokeweight="1.25pt">
              <v:textbox>
                <w:txbxContent>
                  <w:p w:rsidR="009B7878" w:rsidRPr="001D059F" w:rsidRDefault="009B7878" w:rsidP="00140B09">
                    <w:pPr>
                      <w:jc w:val="center"/>
                    </w:pPr>
                  </w:p>
                  <w:p w:rsidR="009B7878" w:rsidRPr="006C18E8" w:rsidRDefault="009B7878" w:rsidP="00140B09">
                    <w:pPr>
                      <w:jc w:val="center"/>
                    </w:pPr>
                    <w:r w:rsidRPr="006C18E8">
                      <w:t>Наименование</w:t>
                    </w:r>
                  </w:p>
                </w:txbxContent>
              </v:textbox>
            </v:shape>
            <v:shape id="Text Box 1485" o:spid="_x0000_s10542" type="#_x0000_t202" style="position:absolute;left:9977;top:435;width:160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P8AcgA&#10;AADcAAAADwAAAGRycy9kb3ducmV2LnhtbESPQWvCQBSE7wX/w/KEXkrdVEQluopUhBYrYlqqx0f2&#10;mQSzb0N2TWJ/fbdQ8DjMzDfMfNmZUjRUu8KygpdBBII4tbrgTMHX5+Z5CsJ5ZI2lZVJwIwfLRe9h&#10;jrG2LR+oSXwmAoRdjApy76tYSpfmZNANbEUcvLOtDfog60zqGtsAN6UcRtFYGiw4LORY0WtO6SW5&#10;GgXNLhp9f6TH2/Vpsz69T/drt21/lHrsd6sZCE+dv4f/229awXAyhr8z4Qj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M/wByAAAANwAAAAPAAAAAAAAAAAAAAAAAJgCAABk&#10;cnMvZG93bnJldi54bWxQSwUGAAAAAAQABAD1AAAAjQMAAAAA&#10;" filled="f" stroked="f" strokeweight="1.25pt">
              <v:textbox>
                <w:txbxContent>
                  <w:p w:rsidR="009B7878" w:rsidRPr="00107E78" w:rsidRDefault="00DC4E1D" w:rsidP="00C768E1">
                    <w:pPr>
                      <w:jc w:val="right"/>
                      <w:rPr>
                        <w:rFonts w:ascii="Courier New" w:hAnsi="Courier New" w:cs="Courier New"/>
                      </w:rPr>
                    </w:pPr>
                    <w:r w:rsidRPr="00107E78">
                      <w:rPr>
                        <w:rFonts w:ascii="Courier New" w:hAnsi="Courier New" w:cs="Courier New"/>
                      </w:rPr>
                      <w:fldChar w:fldCharType="begin"/>
                    </w:r>
                    <w:r w:rsidR="009B7878" w:rsidRPr="00107E78">
                      <w:rPr>
                        <w:rFonts w:ascii="Courier New" w:hAnsi="Courier New" w:cs="Courier New"/>
                        <w:lang w:val="en-US"/>
                      </w:rPr>
                      <w:instrText>=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begin"/>
                    </w:r>
                    <w:r w:rsidR="009B7878" w:rsidRPr="00107E78">
                      <w:rPr>
                        <w:rFonts w:ascii="Courier New" w:hAnsi="Courier New" w:cs="Courier New"/>
                        <w:lang w:val="en-US"/>
                      </w:rPr>
                      <w:instrText xml:space="preserve"> page 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separate"/>
                    </w:r>
                    <w:r w:rsidR="009B7878">
                      <w:rPr>
                        <w:rFonts w:ascii="Courier New" w:hAnsi="Courier New" w:cs="Courier New"/>
                        <w:noProof/>
                        <w:lang w:val="en-US"/>
                      </w:rPr>
                      <w:instrText>3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end"/>
                    </w:r>
                    <w:r w:rsidR="009B7878" w:rsidRPr="00107E78">
                      <w:rPr>
                        <w:rFonts w:ascii="Courier New" w:hAnsi="Courier New" w:cs="Courier New"/>
                        <w:lang w:val="en-US"/>
                      </w:rPr>
                      <w:instrText>+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begin"/>
                    </w:r>
                    <w:r w:rsidR="009B7878" w:rsidRPr="00107E78">
                      <w:rPr>
                        <w:rFonts w:ascii="Courier New" w:hAnsi="Courier New" w:cs="Courier New"/>
                        <w:lang w:val="en-US"/>
                      </w:rPr>
                      <w:instrText xml:space="preserve"> pageRef r1 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separate"/>
                    </w:r>
                    <w:r w:rsidR="001E758E">
                      <w:rPr>
                        <w:rFonts w:ascii="Courier New" w:hAnsi="Courier New" w:cs="Courier New"/>
                        <w:noProof/>
                        <w:lang w:val="en-US"/>
                      </w:rPr>
                      <w:instrText>1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end"/>
                    </w:r>
                    <w:r w:rsidRPr="00107E78">
                      <w:rPr>
                        <w:rFonts w:ascii="Courier New" w:hAnsi="Courier New" w:cs="Courier New"/>
                      </w:rPr>
                      <w:fldChar w:fldCharType="separate"/>
                    </w:r>
                    <w:r w:rsidR="001E758E">
                      <w:rPr>
                        <w:rFonts w:ascii="Courier New" w:hAnsi="Courier New" w:cs="Courier New"/>
                        <w:noProof/>
                      </w:rPr>
                      <w:t>4</w:t>
                    </w:r>
                    <w:r w:rsidRPr="00107E78">
                      <w:rPr>
                        <w:rFonts w:ascii="Courier New" w:hAnsi="Courier New" w:cs="Courier New"/>
                      </w:rPr>
                      <w:fldChar w:fldCharType="end"/>
                    </w:r>
                  </w:p>
                  <w:p w:rsidR="009B7878" w:rsidRPr="006C18E8" w:rsidRDefault="009B7878" w:rsidP="00127FCB">
                    <w:pPr>
                      <w:jc w:val="center"/>
                    </w:pPr>
                    <w:r w:rsidRPr="006C18E8">
                      <w:t>Примечание</w:t>
                    </w:r>
                  </w:p>
                </w:txbxContent>
              </v:textbox>
            </v:shape>
          </v:group>
          <v:group id="Group 2885" o:spid="_x0000_s10509" style="position:absolute;left:397;top:340;width:11128;height:16046" coordorigin="397,340" coordsize="11128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<v:group id="Group 2886" o:spid="_x0000_s10533" style="position:absolute;left:397;top:11590;width:752;height:4796" coordorigin="277,11409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<v:rect id="Rectangle 2887" o:spid="_x0000_s10540" style="position:absolute;left:277;top:11409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B8p8IA&#10;AADcAAAADwAAAGRycy9kb3ducmV2LnhtbESP3arCMBCE7wXfIazgjWiqwlGrUUQQBBGOPw+wNGtb&#10;2mxKk2p9eyMIXg4z8w2z2rSmFA+qXW5ZwXgUgSBOrM45VXC77odzEM4jaywtk4IXOdisu50Vxto+&#10;+UyPi09FgLCLUUHmfRVL6ZKMDLqRrYiDd7e1QR9knUpd4zPATSknUfQnDeYcFjKsaJdRUlwao2C3&#10;iPyeTtP/43Ha8MkWTXUoBkr1e+12CcJT63/hb/ugFUxmC/icCUdAr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EHynwgAAANwAAAAPAAAAAAAAAAAAAAAAAJgCAABkcnMvZG93&#10;bnJldi54bWxQSwUGAAAAAAQABAD1AAAAhwMAAAAA&#10;" filled="f" strokeweight="1.25pt"/>
              <v:line id="Line 2888" o:spid="_x0000_s10539" style="position:absolute;visibility:visible;mso-wrap-style:square" from="277,12808" to="1014,12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300sEAAADcAAAADwAAAGRycy9kb3ducmV2LnhtbERP3WrCMBS+H/gO4Qi7m6kVilSjSLEw&#10;EMZWfYBjc2yLyUlpsrZ7++VisMuP739/nK0RIw2+c6xgvUpAENdOd9wouF3Lty0IH5A1Gsek4Ic8&#10;HA+Llz3m2k38RWMVGhFD2OeooA2hz6X0dUsW/cr1xJF7uMFiiHBopB5wiuHWyDRJMmmx49jQYk9F&#10;S/Wz+rYKps+qnD8uTtubK7LOZOv75myUel3Opx2IQHP4F/+537WCdBvnxzPxCMjD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rfTSwQAAANwAAAAPAAAAAAAAAAAAAAAA&#10;AKECAABkcnMvZG93bnJldi54bWxQSwUGAAAAAAQABAD5AAAAjwMAAAAA&#10;" strokeweight="1.25pt"/>
              <v:line id="Line 2889" o:spid="_x0000_s10538" style="position:absolute;visibility:visible;mso-wrap-style:square" from="277,14793" to="1014,14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FRScQAAADcAAAADwAAAGRycy9kb3ducmV2LnhtbESPwWrDMBBE74X8g9hAb41sF4xxooQS&#10;YigUSuvkAzbWxjaVVsZSbPfvq0Khx2Fm3jC7w2KNmGj0vWMF6SYBQdw43XOr4HKungoQPiBrNI5J&#10;wTd5OOxXDzsstZv5k6Y6tCJC2JeooAthKKX0TUcW/cYNxNG7udFiiHJspR5xjnBrZJYkubTYc1zo&#10;cKBjR81XfbcK5o+6Wt7fnLYXd8x7k6fX55NR6nG9vGxBBFrCf/iv/aoVZEUKv2fiEZD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4VFJxAAAANwAAAAPAAAAAAAAAAAA&#10;AAAAAKECAABkcnMvZG93bnJldi54bWxQSwUGAAAAAAQABAD5AAAAkgMAAAAA&#10;" strokeweight="1.25pt"/>
              <v:shape id="Text Box 2890" o:spid="_x0000_s10537" type="#_x0000_t202" style="position:absolute;left:328;top:11443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qmrMUA&#10;AADcAAAADwAAAGRycy9kb3ducmV2LnhtbESP0WoCMRRE3wv9h3ALvpSa7UpFtkYRQRSf2rUfcLu5&#10;3Szd3IQkXdd+fVMQfBxm5gyzXI+2FwOF2DlW8DwtQBA3TnfcKvg47Z4WIGJC1tg7JgUXirBe3d8t&#10;sdLuzO801KkVGcKxQgUmJV9JGRtDFuPUeeLsfblgMWUZWqkDnjPc9rIsirm02HFeMOhpa6j5rn+s&#10;gvqYZmG7f/Fm2PhH/fb72cwvQanJw7h5BZFoTLfwtX3QCspFCf9n8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6qasxQAAANwAAAAPAAAAAAAAAAAAAAAAAJgCAABkcnMv&#10;ZG93bnJldi54bWxQSwUGAAAAAAQABAD1AAAAigMAAAAA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9B7878">
                        <w:trPr>
                          <w:cantSplit/>
                          <w:trHeight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9B7878" w:rsidRPr="00852F29" w:rsidRDefault="009B7878">
                            <w:pPr>
                              <w:pStyle w:val="aa"/>
                              <w:jc w:val="center"/>
                              <w:rPr>
                                <w:sz w:val="20"/>
                              </w:rPr>
                            </w:pPr>
                            <w:r w:rsidRPr="00852F29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Взам. инв. №</w:t>
                            </w:r>
                          </w:p>
                        </w:tc>
                      </w:tr>
                    </w:tbl>
                    <w:p w:rsidR="009B7878" w:rsidRDefault="009B7878" w:rsidP="007E3D48"/>
                  </w:txbxContent>
                </v:textbox>
              </v:shape>
              <v:shape id="Text Box 2891" o:spid="_x0000_s10536" type="#_x0000_t202" style="position:absolute;left:328;top:12843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YDN8QA&#10;AADcAAAADwAAAGRycy9kb3ducmV2LnhtbESP0WoCMRRE3wv9h3ALfSk1W0WR1SgiSKVPuu0H3G6u&#10;m6Wbm5DEdfXrG6HQx2FmzjDL9WA70VOIrWMFb6MCBHHtdMuNgq/P3escREzIGjvHpOBKEdarx4cl&#10;ltpd+Eh9lRqRIRxLVGBS8qWUsTZkMY6cJ87eyQWLKcvQSB3wkuG2k+OimEmLLecFg562huqf6mwV&#10;VB9pErbvU2/6jX/Rh9t3PbsGpZ6fhs0CRKIh/Yf/2nutYDyfwP1MP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mAzfEAAAA3AAAAA8AAAAAAAAAAAAAAAAAmAIAAGRycy9k&#10;b3ducmV2LnhtbFBLBQYAAAAABAAEAPUAAACJAwAAAAA=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9B7878">
                        <w:trPr>
                          <w:cantSplit/>
                          <w:trHeight w:val="198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9B7878" w:rsidRPr="00852F29" w:rsidRDefault="009B7878">
                            <w:pPr>
                              <w:pStyle w:val="aa"/>
                              <w:jc w:val="center"/>
                              <w:rPr>
                                <w:sz w:val="20"/>
                              </w:rPr>
                            </w:pPr>
                            <w:r w:rsidRPr="00852F29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Подпись и дата</w:t>
                            </w:r>
                          </w:p>
                        </w:tc>
                      </w:tr>
                    </w:tbl>
                    <w:p w:rsidR="009B7878" w:rsidRDefault="009B7878" w:rsidP="007E3D48"/>
                  </w:txbxContent>
                </v:textbox>
              </v:shape>
              <v:shape id="Text Box 2892" o:spid="_x0000_s10535" type="#_x0000_t202" style="position:absolute;left:328;top:14831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+bQ8UA&#10;AADcAAAADwAAAGRycy9kb3ducmV2LnhtbESPUUvDMBSF3wX/Q7iCL7KlTldGbTrGQBSfXPUH3DXX&#10;ptjchCR2nb/eCIKPh3POdzj1drajmCjEwbGC22UBgrhzeuBewfvb42IDIiZkjaNjUnCmCNvm8qLG&#10;SrsTH2hqUy8yhGOFCkxKvpIydoYsxqXzxNn7cMFiyjL0Ugc8Zbgd5aooSmlx4Lxg0NPeUPfZflkF&#10;7Uu6C/untTfTzt/o1+9jV56DUtdX8+4BRKI5/Yf/2s9awWpzD79n8hGQ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T5tDxQAAANwAAAAPAAAAAAAAAAAAAAAAAJgCAABkcnMv&#10;ZG93bnJldi54bWxQSwUGAAAAAAQABAD1AAAAigMAAAAA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9B7878">
                        <w:trPr>
                          <w:cantSplit/>
                          <w:trHeight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9B7878" w:rsidRPr="00852F29" w:rsidRDefault="009B7878">
                            <w:pPr>
                              <w:pStyle w:val="aa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 w:rsidRPr="00852F29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Инв. № подл.</w:t>
                            </w:r>
                          </w:p>
                        </w:tc>
                      </w:tr>
                    </w:tbl>
                    <w:p w:rsidR="009B7878" w:rsidRDefault="009B7878" w:rsidP="007E3D48"/>
                  </w:txbxContent>
                </v:textbox>
              </v:shape>
              <v:line id="Line 2893" o:spid="_x0000_s10534" style="position:absolute;flip:x;visibility:visible;mso-wrap-style:square" from="609,11424" to="609,16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ydb8UAAADcAAAADwAAAGRycy9kb3ducmV2LnhtbESPQWvCQBSE7wX/w/KE3uqmQmuauooW&#10;CkL1UCvY42v2NQlm34bs08R/7wqCx2FmvmGm897V6kRtqDwbeB4loIhzbysuDOx+Pp9SUEGQLdae&#10;ycCZAsxng4cpZtZ3/E2nrRQqQjhkaKAUaTKtQ16SwzDyDXH0/n3rUKJsC21b7CLc1XqcJK/aYcVx&#10;ocSGPkrKD9ujMxDsmf/26XrfLXe/B6kmG+m/3ox5HPaLd1BCvdzDt/bKGhinL3A9E4+Anl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Sydb8UAAADcAAAADwAAAAAAAAAA&#10;AAAAAAChAgAAZHJzL2Rvd25yZXYueG1sUEsFBgAAAAAEAAQA+QAAAJMDAAAAAA==&#10;" strokeweight="1.25pt"/>
            </v:group>
            <v:group id="Group 2894" o:spid="_x0000_s10510" style="position:absolute;left:1149;top:340;width:10376;height:16046" coordorigin="1149,340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<v:rect id="Rectangle 2895" o:spid="_x0000_s10532" style="position:absolute;left:1149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9acIA&#10;AADcAAAADwAAAGRycy9kb3ducmV2LnhtbESP3arCMBCE7wXfIazgjWiqwlGrUUQQBBGOPw+wNGtb&#10;2mxKk2p9eyMIXg4z8w2z2rSmFA+qXW5ZwXgUgSBOrM45VXC77odzEM4jaywtk4IXOdisu50Vxto+&#10;+UyPi09FgLCLUUHmfRVL6ZKMDLqRrYiDd7e1QR9knUpd4zPATSknUfQnDeYcFjKsaJdRUlwao2C3&#10;iPyeTtP/43Ha8MkWTXUoBkr1e+12CcJT63/hb/ugFUzmM/icCUdAr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Fj1pwgAAANwAAAAPAAAAAAAAAAAAAAAAAJgCAABkcnMvZG93&#10;bnJldi54bWxQSwUGAAAAAAQABAD1AAAAhwMAAAAA&#10;" filled="f" strokeweight="1.25pt"/>
              <v:group id="Group 2896" o:spid="_x0000_s10511" style="position:absolute;left:1149;top:15544;width:10376;height:841" coordorigin="1149,15544" coordsize="10376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<v:line id="Line 2897" o:spid="_x0000_s10531" style="position:absolute;visibility:visible;mso-wrap-style:square" from="1711,15551" to="1712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ddT8MAAADcAAAADwAAAGRycy9kb3ducmV2LnhtbESP0YrCMBRE34X9h3AXfNNUheJWo4is&#10;ICyIVj/gbnNti8lNabK2/v1GEHwcZuYMs1z31og7tb52rGAyTkAQF07XXCq4nHejOQgfkDUax6Tg&#10;QR7Wq4/BEjPtOj7RPQ+liBD2GSqoQmgyKX1RkUU/dg1x9K6utRiibEupW+wi3Bo5TZJUWqw5LlTY&#10;0Lai4pb/WQXdMd/1hx+n7cVt09qkk9/Zt1Fq+NlvFiAC9eEdfrX3WsF0/gXPM/EI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XXU/DAAAA3AAAAA8AAAAAAAAAAAAA&#10;AAAAoQIAAGRycy9kb3ducmV2LnhtbFBLBQYAAAAABAAEAPkAAACRAwAAAAA=&#10;" strokeweight="1.25pt"/>
                <v:line id="Line 2898" o:spid="_x0000_s10530" style="position:absolute;flip:y;visibility:visible;mso-wrap-style:square" from="1149,15544" to="11525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KoKsIAAADcAAAADwAAAGRycy9kb3ducmV2LnhtbERPTWvCQBC9C/0PyxR60009VI3ZiC0U&#10;Cm0PpoI9jtkxCWZnQ3Zq4r93DwWPj/edbUbXqgv1ofFs4HmWgCIuvW24MrD/eZ8uQQVBtth6JgNX&#10;CrDJHyYZptYPvKNLIZWKIRxSNFCLdKnWoazJYZj5jjhyJ987lAj7StsehxjuWj1PkhftsOHYUGNH&#10;bzWV5+LPGQj2ysfD8uswvO5/z9IsvmX8XBnz9Dhu16CERrmL/90f1sB8FefHM/EI6P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IKoKsIAAADcAAAADwAAAAAAAAAAAAAA&#10;AAChAgAAZHJzL2Rvd25yZXYueG1sUEsFBgAAAAAEAAQA+QAAAJADAAAAAA==&#10;" strokeweight="1.25pt"/>
                <v:line id="Line 2899" o:spid="_x0000_s10529" style="position:absolute;visibility:visible;mso-wrap-style:square" from="2278,15551" to="227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jHlMMAAADcAAAADwAAAGRycy9kb3ducmV2LnhtbESP0WrCQBRE3wv9h+UW+tZsYiG00VWK&#10;VBAEsakfcM1ek+Du3ZBdTfx7VxB8HGbmDDNbjNaIC/W+dawgS1IQxJXTLdcK9v+rjy8QPiBrNI5J&#10;wZU8LOavLzMstBv4jy5lqEWEsC9QQRNCV0jpq4Ys+sR1xNE7ut5iiLKvpe5xiHBr5CRNc2mx5bjQ&#10;YEfLhqpTebYKhl25Grcbp+3eLfPW5Nnh89co9f42/kxBBBrDM/xor7WCyXcG9zPxCM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4x5TDAAAA3AAAAA8AAAAAAAAAAAAA&#10;AAAAoQIAAGRycy9kb3ducmV2LnhtbFBLBQYAAAAABAAEAPkAAACRAwAAAAA=&#10;" strokeweight="1.25pt"/>
                <v:line id="Line 2900" o:spid="_x0000_s10528" style="position:absolute;visibility:visible;mso-wrap-style:square" from="3696,15551" to="369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pZ48MAAADcAAAADwAAAGRycy9kb3ducmV2LnhtbESP0WrCQBRE3wv+w3IF35qNEUKNriKi&#10;UChIG/2Aa/aaBHfvhuzWpH/vFgp9HGbmDLPejtaIB/W+daxgnqQgiCunW64VXM7H1zcQPiBrNI5J&#10;wQ952G4mL2sstBv4ix5lqEWEsC9QQRNCV0jpq4Ys+sR1xNG7ud5iiLKvpe5xiHBrZJamubTYclxo&#10;sKN9Q9W9/LYKhs/yOJ4+nLYXt89bk8+vi4NRajYddysQgcbwH/5rv2sF2TKD3zPx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qWePDAAAA3AAAAA8AAAAAAAAAAAAA&#10;AAAAoQIAAGRycy9kb3ducmV2LnhtbFBLBQYAAAAABAAEAPkAAACRAwAAAAA=&#10;" strokeweight="1.25pt"/>
                <v:line id="Line 2901" o:spid="_x0000_s10527" style="position:absolute;visibility:visible;mso-wrap-style:square" from="4546,15551" to="454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b8eMMAAADcAAAADwAAAGRycy9kb3ducmV2LnhtbESP0YrCMBRE34X9h3AXfNNUheJWo4is&#10;ICyIVj/gbnNti8lNabK2+/dGEHwcZuYMs1z31og7tb52rGAyTkAQF07XXCq4nHejOQgfkDUax6Tg&#10;nzysVx+DJWbadXyiex5KESHsM1RQhdBkUvqiIot+7Bri6F1dazFE2ZZSt9hFuDVymiSptFhzXKiw&#10;oW1FxS3/swq6Y77rDz9O24vbprVJJ7+zb6PU8LPfLEAE6sM7/GrvtYLp1wyeZ+IR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m/HjDAAAA3AAAAA8AAAAAAAAAAAAA&#10;AAAAoQIAAGRycy9kb3ducmV2LnhtbFBLBQYAAAAABAAEAPkAAACRAwAAAAA=&#10;" strokeweight="1.25pt"/>
                <v:line id="Line 2902" o:spid="_x0000_s10526" style="position:absolute;visibility:visible;mso-wrap-style:square" from="5113,15551" to="5114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9kDMQAAADcAAAADwAAAGRycy9kb3ducmV2LnhtbESP0WrCQBRE34X+w3ILfTMbrYQaXaVI&#10;hYIgmvoB1+w1Cd29G7Jbk/69Kwg+DjNzhlmuB2vElTrfOFYwSVIQxKXTDVcKTj/b8QcIH5A1Gsek&#10;4J88rFcvoyXm2vV8pGsRKhEh7HNUUIfQ5lL6siaLPnEtcfQurrMYouwqqTvsI9waOU3TTFpsOC7U&#10;2NKmpvK3+LMK+kOxHfY7p+3JbbLGZJPz+5dR6u11+FyACDSEZ/jR/tYKpvMZ3M/EI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T2QMxAAAANwAAAAPAAAAAAAAAAAA&#10;AAAAAKECAABkcnMvZG93bnJldi54bWxQSwUGAAAAAAQABAD5AAAAkgMAAAAA&#10;" strokeweight="1.25pt"/>
                <v:line id="Line 2903" o:spid="_x0000_s10525" style="position:absolute;visibility:visible;mso-wrap-style:square" from="10952,15551" to="10954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PBl8QAAADcAAAADwAAAGRycy9kb3ducmV2LnhtbESP0WrCQBRE34X+w3ILfTMbLYYaXaVI&#10;hYIgmvoB1+w1Cd29G7Jbk/69Kwg+DjNzhlmuB2vElTrfOFYwSVIQxKXTDVcKTj/b8QcIH5A1Gsek&#10;4J88rFcvoyXm2vV8pGsRKhEh7HNUUIfQ5lL6siaLPnEtcfQurrMYouwqqTvsI9waOU3TTFpsOC7U&#10;2NKmpvK3+LMK+kOxHfY7p+3JbbLGZJPz+5dR6u11+FyACDSEZ/jR/tYKpvMZ3M/EI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A8GXxAAAANwAAAAPAAAAAAAAAAAA&#10;AAAAAKECAABkcnMvZG93bnJldi54bWxQSwUGAAAAAAQABAD5AAAAkgMAAAAA&#10;" strokeweight="1.25pt"/>
                <v:line id="Line 2904" o:spid="_x0000_s10524" style="position:absolute;visibility:visible;mso-wrap-style:square" from="1149,15827" to="5103,1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PJys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U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zycrGAAAA3AAAAA8AAAAAAAAA&#10;AAAAAAAAoQIAAGRycy9kb3ducmV2LnhtbFBLBQYAAAAABAAEAPkAAACUAwAAAAA=&#10;"/>
                <v:line id="Line 2905" o:spid="_x0000_s10523" style="position:absolute;visibility:visible;mso-wrap-style:square" from="1149,16110" to="5103,16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36e8MAAADcAAAADwAAAGRycy9kb3ducmV2LnhtbESP0WrCQBRE3wv+w3IF3+pGhVSjq4hU&#10;KBSkRj/gmr0mwd27Ibs16d93BcHHYWbOMKtNb424U+trxwom4wQEceF0zaWC82n/PgfhA7JG45gU&#10;/JGHzXrwtsJMu46PdM9DKSKEfYYKqhCaTEpfVGTRj11DHL2ray2GKNtS6ha7CLdGTpMklRZrjgsV&#10;NrSrqLjlv1ZB95Pv+8O30/bsdmlt0sll9mmUGg377RJEoD68ws/2l1YwXXzA40w8AnL9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2d+nvDAAAA3AAAAA8AAAAAAAAAAAAA&#10;AAAAoQIAAGRycy9kb3ducmV2LnhtbFBLBQYAAAAABAAEAPkAAACRAwAAAAA=&#10;" strokeweight="1.25pt"/>
                <v:line id="Line 2906" o:spid="_x0000_s10522" style="position:absolute;visibility:visible;mso-wrap-style:square" from="10959,15829" to="11515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JuCb8AAADcAAAADwAAAGRycy9kb3ducmV2LnhtbERPzYrCMBC+L/gOYQRva6pCWatRRBQE&#10;YdHqA4zN2BaTSWmirW9vDgt7/Pj+l+veGvGi1teOFUzGCQjiwumaSwXXy/77B4QPyBqNY1LwJg/r&#10;1eBriZl2HZ/plYdSxBD2GSqoQmgyKX1RkUU/dg1x5O6utRgibEupW+xiuDVymiSptFhzbKiwoW1F&#10;xSN/WgXdKd/3v0en7dVt09qkk9tsZ5QaDfvNAkSgPvyL/9wHrWA6j2vjmXgE5O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AJuCb8AAADcAAAADwAAAAAAAAAAAAAAAACh&#10;AgAAZHJzL2Rvd25yZXYueG1sUEsFBgAAAAAEAAQA+QAAAI0DAAAAAA==&#10;" strokeweight="1.25pt"/>
                <v:rect id="Rectangle 2907" o:spid="_x0000_s10521" style="position:absolute;left:1172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RZ3sQA&#10;AADcAAAADwAAAGRycy9kb3ducmV2LnhtbESPzWrDMBCE74W8g9hAbo3sYELjRglNoCG3tHYfYGtt&#10;bVNrZSTVP28fFQo9DjPzDbM/TqYTAznfWlaQrhMQxJXVLdcKPsrXxycQPiBr7CyTgpk8HA+Lhz3m&#10;2o78TkMRahEh7HNU0ITQ51L6qiGDfm174uh9WWcwROlqqR2OEW46uUmSrTTYclxosKdzQ9V38WMU&#10;3MbQ2vRzSrdl9uZOF3cbs3lQarWcXp5BBJrCf/ivfdUKNrsd/J6JR0Ae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kWd7EAAAA3AAAAA8AAAAAAAAAAAAAAAAAmAIAAGRycy9k&#10;b3ducmV2LnhtbFBLBQYAAAAABAAEAPUAAACJAwAAAAA=&#10;" filled="f" stroked="f" strokeweight="1.25pt">
                  <v:textbox inset="1pt,1pt,1pt,1pt">
                    <w:txbxContent>
                      <w:p w:rsidR="009B7878" w:rsidRDefault="009B7878" w:rsidP="007E3D48">
                        <w:pPr>
                          <w:pStyle w:val="aa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Изм.</w:t>
                        </w:r>
                      </w:p>
                    </w:txbxContent>
                  </v:textbox>
                </v:rect>
                <v:rect id="Rectangle 2908" o:spid="_x0000_s10520" style="position:absolute;left:1715;top:16121;width:54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VqWb8A&#10;AADcAAAADwAAAGRycy9kb3ducmV2LnhtbERPzYrCMBC+C75DGMGbplURqUZxF3bZm1r3AWabsS02&#10;k5LEtr795iB4/Pj+d4fBNKIj52vLCtJ5AoK4sLrmUsHv9Wu2AeEDssbGMil4kofDfjzaYaZtzxfq&#10;8lCKGMI+QwVVCG0mpS8qMujntiWO3M06gyFCV0rtsI/hppGLJFlLgzXHhgpb+qyouOcPo+DUh9qm&#10;f0O6vq7O7uPbnfrVs1NqOhmOWxCBhvAWv9w/WsEyifPjmXgE5P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dWpZvwAAANwAAAAPAAAAAAAAAAAAAAAAAJgCAABkcnMvZG93bnJl&#10;di54bWxQSwUGAAAAAAQABAD1AAAAhAMAAAAA&#10;" filled="f" stroked="f" strokeweight="1.25pt">
                  <v:textbox inset="1pt,1pt,1pt,1pt">
                    <w:txbxContent>
                      <w:p w:rsidR="009B7878" w:rsidRDefault="009B7878" w:rsidP="007E3D48">
                        <w:pPr>
                          <w:pStyle w:val="aa"/>
                          <w:jc w:val="center"/>
                          <w:rPr>
                            <w:rFonts w:ascii="Times New Roman" w:hAnsi="Times New Roman"/>
                            <w:i w:val="0"/>
                            <w:spacing w:val="-1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pacing w:val="-10"/>
                            <w:sz w:val="18"/>
                            <w:szCs w:val="18"/>
                            <w:lang w:val="ru-RU"/>
                          </w:rPr>
                          <w:t>Кол.уч.</w:t>
                        </w:r>
                      </w:p>
                    </w:txbxContent>
                  </v:textbox>
                </v:rect>
                <v:rect id="Rectangle 2909" o:spid="_x0000_s10519" style="position:absolute;left:2320;top:16121;width:63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nPwsQA&#10;AADcAAAADwAAAGRycy9kb3ducmV2LnhtbESPzWrDMBCE74W8g9hAb43sJoTiRAlJoaE3t3YfYGNt&#10;bBNrZSTVP29fFQo9DjPzDbM/TqYTAznfWlaQrhIQxJXVLdcKvsq3pxcQPiBr7CyTgpk8HA+Lhz1m&#10;2o78SUMRahEh7DNU0ITQZ1L6qiGDfmV74ujdrDMYonS11A7HCDedfE6SrTTYclxosKfXhqp78W0U&#10;5GNobXqd0m25+XDni8vHzTwo9bicTjsQgabwH/5rv2sF6ySF3zPx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5z8LEAAAA3AAAAA8AAAAAAAAAAAAAAAAAmAIAAGRycy9k&#10;b3ducmV2LnhtbFBLBQYAAAAABAAEAPUAAACJAwAAAAA=&#10;" filled="f" stroked="f" strokeweight="1.25pt">
                  <v:textbox inset="1pt,1pt,1pt,1pt">
                    <w:txbxContent>
                      <w:p w:rsidR="009B7878" w:rsidRDefault="009B7878" w:rsidP="007E3D48">
                        <w:pPr>
                          <w:pStyle w:val="a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  <w:p w:rsidR="009B7878" w:rsidRDefault="009B7878" w:rsidP="007E3D48">
                        <w:pPr>
                          <w:pStyle w:val="a8"/>
                          <w:jc w:val="center"/>
                          <w:rPr>
                            <w:sz w:val="18"/>
                            <w:lang w:val="uk-UA"/>
                          </w:rPr>
                        </w:pPr>
                        <w:r>
                          <w:rPr>
                            <w:sz w:val="18"/>
                          </w:rPr>
                          <w:t>ок</w:t>
                        </w:r>
                      </w:p>
                      <w:p w:rsidR="009B7878" w:rsidRDefault="009B7878" w:rsidP="007E3D48">
                        <w:pPr>
                          <w:pStyle w:val="a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м.</w:t>
                        </w:r>
                      </w:p>
                      <w:p w:rsidR="009B7878" w:rsidRDefault="009B7878" w:rsidP="007E3D48">
                        <w:pPr>
                          <w:pStyle w:val="a8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rect id="Rectangle 2910" o:spid="_x0000_s10518" style="position:absolute;left:3729;top:16121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tRtcIA&#10;AADcAAAADwAAAGRycy9kb3ducmV2LnhtbESP3YrCMBSE7wXfIRxh7zStikjXKKug7J2/D3BszrZl&#10;m5OSxLa+/WZB8HKYmW+Y1aY3tWjJ+cqygnSSgCDOra64UHC77sdLED4ga6wtk4Inedish4MVZtp2&#10;fKb2EgoRIewzVFCG0GRS+rwkg35iG+Lo/VhnMETpCqkddhFuajlNkoU0WHFcKLGhXUn57+VhFBy7&#10;UNn03qeL6/zktgd37ObPVqmPUf/1CSJQH97hV/tbK5glU/g/E4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61G1wgAAANwAAAAPAAAAAAAAAAAAAAAAAJgCAABkcnMvZG93&#10;bnJldi54bWxQSwUGAAAAAAQABAD1AAAAhwMAAAAA&#10;" filled="f" stroked="f" strokeweight="1.25pt">
                  <v:textbox inset="1pt,1pt,1pt,1pt">
                    <w:txbxContent>
                      <w:p w:rsidR="009B7878" w:rsidRDefault="009B7878" w:rsidP="007E3D48">
                        <w:pPr>
                          <w:pStyle w:val="aa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Подпись</w:t>
                        </w:r>
                      </w:p>
                    </w:txbxContent>
                  </v:textbox>
                </v:rect>
                <v:rect id="Rectangle 2911" o:spid="_x0000_s10517" style="position:absolute;left:4570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f0LsIA&#10;AADcAAAADwAAAGRycy9kb3ducmV2LnhtbESP0YrCMBRE3xf8h3CFfVvTriJSjaKCsm+66gdcm2tb&#10;bG5Kkm3r3xtB2MdhZs4wi1VvatGS85VlBekoAUGcW11xoeBy3n3NQPiArLG2TAoe5GG1HHwsMNO2&#10;419qT6EQEcI+QwVlCE0mpc9LMuhHtiGO3s06gyFKV0jtsItwU8vvJJlKgxXHhRIb2paU309/RsGh&#10;C5VNr306PU+ObrN3h27yaJX6HPbrOYhAffgPv9s/WsE4GcPrTDwC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p/QuwgAAANwAAAAPAAAAAAAAAAAAAAAAAJgCAABkcnMvZG93&#10;bnJldi54bWxQSwUGAAAAAAQABAD1AAAAhwMAAAAA&#10;" filled="f" stroked="f" strokeweight="1.25pt">
                  <v:textbox inset="1pt,1pt,1pt,1pt">
                    <w:txbxContent>
                      <w:p w:rsidR="009B7878" w:rsidRDefault="009B7878" w:rsidP="007E3D48">
                        <w:pPr>
                          <w:pStyle w:val="a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  <w:p w:rsidR="009B7878" w:rsidRDefault="009B7878" w:rsidP="007E3D48">
                        <w:pPr>
                          <w:pStyle w:val="a8"/>
                          <w:jc w:val="center"/>
                          <w:rPr>
                            <w:sz w:val="18"/>
                            <w:lang w:val="uk-UA"/>
                          </w:rPr>
                        </w:pPr>
                      </w:p>
                      <w:p w:rsidR="009B7878" w:rsidRDefault="009B7878" w:rsidP="007E3D48">
                        <w:pPr>
                          <w:pStyle w:val="a8"/>
                          <w:rPr>
                            <w:sz w:val="18"/>
                          </w:rPr>
                        </w:pPr>
                      </w:p>
                      <w:p w:rsidR="009B7878" w:rsidRDefault="009B7878" w:rsidP="007E3D48">
                        <w:pPr>
                          <w:pStyle w:val="a8"/>
                          <w:jc w:val="center"/>
                          <w:rPr>
                            <w:sz w:val="18"/>
                            <w:lang w:val="uk-UA"/>
                          </w:rPr>
                        </w:pPr>
                      </w:p>
                      <w:p w:rsidR="009B7878" w:rsidRDefault="009B7878" w:rsidP="007E3D48">
                        <w:pPr>
                          <w:pStyle w:val="aa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rect id="Rectangle 2912" o:spid="_x0000_s10516" style="position:absolute;left:10975;top:15573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5sWsMA&#10;AADcAAAADwAAAGRycy9kb3ducmV2LnhtbESP3WrCQBSE74W+w3IKvdNNbBCJrqEVWnqnVR/gmD0m&#10;wezZsLvNz9t3C0Ivh5n5htkWo2lFT843lhWkiwQEcWl1w5WCy/ljvgbhA7LG1jIpmMhDsXuabTHX&#10;duBv6k+hEhHCPkcFdQhdLqUvazLoF7Yjjt7NOoMhSldJ7XCIcNPKZZKspMGG40KNHe1rKu+nH6Pg&#10;MITGptcxXZ2zo3v/dIchm3qlXp7Htw2IQGP4Dz/aX1rBa5LB35l4BO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5sWsMAAADcAAAADwAAAAAAAAAAAAAAAACYAgAAZHJzL2Rv&#10;d25yZXYueG1sUEsFBgAAAAAEAAQA9QAAAIgDAAAAAA==&#10;" filled="f" stroked="f" strokeweight="1.25pt">
                  <v:textbox inset="1pt,1pt,1pt,1pt">
                    <w:txbxContent>
                      <w:p w:rsidR="009B7878" w:rsidRDefault="009B7878" w:rsidP="007E3D48">
                        <w:pPr>
                          <w:pStyle w:val="aa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913" o:spid="_x0000_s10515" style="position:absolute;left:10975;top:15941;width:519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LJwcQA&#10;AADcAAAADwAAAGRycy9kb3ducmV2LnhtbESP0WrCQBRE3wv9h+UWfKubqJUS3YRWqPTNqv2Aa/aa&#10;BLN3w+42iX/vFgQfh5k5w6yL0bSiJ+cbywrSaQKCuLS64UrB7/Hr9R2ED8gaW8uk4Eoeivz5aY2Z&#10;tgPvqT+ESkQI+wwV1CF0mZS+rMmgn9qOOHpn6wyGKF0ltcMhwk0rZ0mylAYbjgs1drSpqbwc/oyC&#10;3RAam57GdHlc/LjPrdsNi2uv1ORl/FiBCDSGR/je/tYK5skb/J+JR0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CycHEAAAA3AAAAA8AAAAAAAAAAAAAAAAAmAIAAGRycy9k&#10;b3ducmV2LnhtbFBLBQYAAAAABAAEAPUAAACJAwAAAAA=&#10;" filled="f" stroked="f" strokeweight="1.25pt">
                  <v:textbox inset="1pt,1pt,1pt,1pt">
                    <w:txbxContent>
                      <w:p w:rsidR="009B7878" w:rsidRPr="00107E78" w:rsidRDefault="00DC4E1D" w:rsidP="007E3D48">
                        <w:pPr>
                          <w:jc w:val="center"/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  <w:r w:rsidRPr="00107E78">
                          <w:rPr>
                            <w:rStyle w:val="a7"/>
                            <w:rFonts w:ascii="Courier New" w:hAnsi="Courier New" w:cs="Courier New"/>
                            <w:sz w:val="22"/>
                            <w:szCs w:val="22"/>
                          </w:rPr>
                          <w:fldChar w:fldCharType="begin"/>
                        </w:r>
                        <w:r w:rsidR="009B7878" w:rsidRPr="00107E78">
                          <w:rPr>
                            <w:rStyle w:val="a7"/>
                            <w:rFonts w:ascii="Courier New" w:hAnsi="Courier New" w:cs="Courier New"/>
                            <w:sz w:val="22"/>
                            <w:szCs w:val="22"/>
                          </w:rPr>
                          <w:instrText xml:space="preserve"> PAGE </w:instrText>
                        </w:r>
                        <w:r w:rsidRPr="00107E78">
                          <w:rPr>
                            <w:rStyle w:val="a7"/>
                            <w:rFonts w:ascii="Courier New" w:hAnsi="Courier New" w:cs="Courier New"/>
                            <w:sz w:val="22"/>
                            <w:szCs w:val="22"/>
                          </w:rPr>
                          <w:fldChar w:fldCharType="separate"/>
                        </w:r>
                        <w:r w:rsidR="009B7878">
                          <w:rPr>
                            <w:rStyle w:val="a7"/>
                            <w:rFonts w:ascii="Courier New" w:hAnsi="Courier New" w:cs="Courier New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107E78">
                          <w:rPr>
                            <w:rStyle w:val="a7"/>
                            <w:rFonts w:ascii="Courier New" w:hAnsi="Courier New" w:cs="Courier New"/>
                            <w:sz w:val="22"/>
                            <w:szCs w:val="22"/>
                          </w:rPr>
                          <w:fldChar w:fldCharType="end"/>
                        </w:r>
                      </w:p>
                    </w:txbxContent>
                  </v:textbox>
                </v:rect>
                <v:rect id="Rectangle 2914" o:spid="_x0000_s10514" style="position:absolute;left:5162;top:15769;width:5746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BXtsMA&#10;AADcAAAADwAAAGRycy9kb3ducmV2LnhtbESP3WrCQBSE74W+w3IKvdNNrASJrqEVWnqnVR/gmD0m&#10;wezZsLvNz9t3C0Ivh5n5htkWo2lFT843lhWkiwQEcWl1w5WCy/ljvgbhA7LG1jIpmMhDsXuabTHX&#10;duBv6k+hEhHCPkcFdQhdLqUvazLoF7Yjjt7NOoMhSldJ7XCIcNPKZZJk0mDDcaHGjvY1lffTj1Fw&#10;GEJj0+uYZufV0b1/usOwmnqlXp7Htw2IQGP4Dz/aX1rBa5LB35l4BO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BXtsMAAADcAAAADwAAAAAAAAAAAAAAAACYAgAAZHJzL2Rv&#10;d25yZXYueG1sUEsFBgAAAAAEAAQA9QAAAIgDAAAAAA==&#10;" filled="f" stroked="f" strokeweight="1.25pt">
                  <v:textbox inset="1pt,1pt,1pt,1pt">
                    <w:txbxContent>
                      <w:p w:rsidR="009B7878" w:rsidRPr="00BA6495" w:rsidRDefault="009B7878" w:rsidP="00431D88">
                        <w:pPr>
                          <w:spacing w:before="120"/>
                          <w:jc w:val="center"/>
                          <w:rPr>
                            <w:rFonts w:ascii="Courier New" w:hAnsi="Courier New" w:cs="Courier New"/>
                          </w:rPr>
                        </w:pPr>
                        <w:r>
                          <w:rPr>
                            <w:rFonts w:ascii="Courier New" w:hAnsi="Courier New" w:cs="Courier New"/>
                          </w:rPr>
                          <w:t>2018-ИОС1.1 ЭМ</w:t>
                        </w:r>
                        <w:r w:rsidRPr="00BA6495">
                          <w:rPr>
                            <w:rFonts w:ascii="Courier New" w:hAnsi="Courier New" w:cs="Courier New"/>
                          </w:rPr>
                          <w:t>-С</w:t>
                        </w:r>
                      </w:p>
                      <w:p w:rsidR="009B7878" w:rsidRDefault="009B7878" w:rsidP="007E3D48"/>
                    </w:txbxContent>
                  </v:textbox>
                </v:rect>
                <v:line id="Line 2915" o:spid="_x0000_s10513" style="position:absolute;visibility:visible;mso-wrap-style:square" from="2975,15544" to="2975,16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ZgYcQAAADcAAAADwAAAGRycy9kb3ducmV2LnhtbESPwWrDMBBE74H+g9hCb4mcGNziRgnF&#10;1FAIhNbNB2ytjW0irYyl2M7fR4VCj8PMvGG2+9kaMdLgO8cK1qsEBHHtdMeNgtN3uXwB4QOyRuOY&#10;FNzIw373sNhirt3EXzRWoRERwj5HBW0IfS6lr1uy6FeuJ47e2Q0WQ5RDI/WAU4RbIzdJkkmLHceF&#10;FnsqWqov1dUqmD6rcj4enLYnV2SdydY/6btR6ulxfnsFEWgO/+G/9odWkCbP8HsmHgG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dmBhxAAAANwAAAAPAAAAAAAAAAAA&#10;AAAAAKECAABkcnMvZG93bnJldi54bWxQSwUGAAAAAAQABAD5AAAAkgMAAAAA&#10;" strokeweight="1.25pt"/>
                <v:rect id="Rectangle 2916" o:spid="_x0000_s10512" style="position:absolute;left:3002;top:16134;width:65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NmX78A&#10;AADcAAAADwAAAGRycy9kb3ducmV2LnhtbERPzYrCMBC+C75DGMGbplURqUZxF3bZm1r3AWabsS02&#10;k5LEtr795iB4/Pj+d4fBNKIj52vLCtJ5AoK4sLrmUsHv9Wu2AeEDssbGMil4kofDfjzaYaZtzxfq&#10;8lCKGMI+QwVVCG0mpS8qMujntiWO3M06gyFCV0rtsI/hppGLJFlLgzXHhgpb+qyouOcPo+DUh9qm&#10;f0O6vq7O7uPbnfrVs1NqOhmOWxCBhvAWv9w/WsEyiWvjmXgE5P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A2ZfvwAAANwAAAAPAAAAAAAAAAAAAAAAAJgCAABkcnMvZG93bnJl&#10;di54bWxQSwUGAAAAAAQABAD1AAAAhAMAAAAA&#10;" filled="f" stroked="f" strokeweight="1.25pt">
                  <v:textbox inset="1pt,1pt,1pt,1pt">
                    <w:txbxContent>
                      <w:p w:rsidR="009B7878" w:rsidRDefault="009B7878" w:rsidP="007E3D48">
                        <w:pPr>
                          <w:pStyle w:val="aa"/>
                          <w:jc w:val="left"/>
                          <w:rPr>
                            <w:rFonts w:ascii="Times New Roman" w:hAnsi="Times New Roman"/>
                            <w:i w:val="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18"/>
                            <w:szCs w:val="18"/>
                            <w:lang w:val="ru-RU"/>
                          </w:rPr>
                          <w:t>№ док.</w:t>
                        </w:r>
                      </w:p>
                    </w:txbxContent>
                  </v:textbox>
                </v:rect>
              </v:group>
            </v:group>
          </v:group>
          <w10:wrap anchorx="page" anchory="page"/>
        </v:group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Default="00DC4E1D" w:rsidP="007069ED">
    <w:pPr>
      <w:pStyle w:val="a8"/>
    </w:pPr>
    <w:r>
      <w:rPr>
        <w:noProof/>
      </w:rPr>
      <w:pict>
        <v:group id="Group 3785" o:spid="_x0000_s10431" style="position:absolute;margin-left:-45.35pt;margin-top:-18.45pt;width:566.1pt;height:802.3pt;z-index:251654656" coordorigin="227,340" coordsize="11322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646" o:spid="_x0000_s10507" type="#_x0000_t202" style="position:absolute;left:5119;top:14110;width:6405;height:7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gUE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6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FBDBAAAA3AAAAA8AAAAAAAAAAAAAAAAAmAIAAGRycy9kb3du&#10;cmV2LnhtbFBLBQYAAAAABAAEAPUAAACGAwAAAAA=&#10;" filled="f" stroked="f">
            <v:textbox>
              <w:txbxContent>
                <w:p w:rsidR="009B7878" w:rsidRDefault="009B7878" w:rsidP="003632E6">
                  <w:pPr>
                    <w:jc w:val="center"/>
                  </w:pPr>
                </w:p>
              </w:txbxContent>
            </v:textbox>
          </v:shape>
          <v:group id="Group 1257" o:spid="_x0000_s10500" style="position:absolute;left:1177;top:340;width:10361;height:862" coordorigin="1263,390" coordsize="10361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<v:line id="Line 1258" o:spid="_x0000_s10506" style="position:absolute;visibility:visible;mso-wrap-style:square" from="1263,1242" to="11624,1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ag68EAAADcAAAADwAAAGRycy9kb3ducmV2LnhtbERP3WrCMBS+H/gO4QjezVTFotUoIhMG&#10;A5nVBzg2x7aYnJQms93bL4Kwu/Px/Z71trdGPKj1tWMFk3ECgrhwuuZSweV8eF+A8AFZo3FMCn7J&#10;w3YzeFtjpl3HJ3rkoRQxhH2GCqoQmkxKX1Rk0Y9dQxy5m2sthgjbUuoWuxhujZwmSSot1hwbKmxo&#10;X1Fxz3+sgu47P/THL6ftxe3T2qST6+zDKDUa9rsViEB9+Be/3J86zl/O4flMvE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JqDrwQAAANwAAAAPAAAAAAAAAAAAAAAA&#10;AKECAABkcnMvZG93bnJldi54bWxQSwUGAAAAAAQABAD5AAAAjwMAAAAA&#10;" strokeweight="1.25pt"/>
            <v:line id="Line 1259" o:spid="_x0000_s10505" style="position:absolute;visibility:visible;mso-wrap-style:square" from="9924,390" to="9924,1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Q+nMAAAADcAAAADwAAAGRycy9kb3ducmV2LnhtbERP24rCMBB9X/Afwgi+rakKZa1GEVEQ&#10;hGW3+gFjM7bFZFKaaOvfbwRh3+ZwrrNc99aIB7W+dqxgMk5AEBdO11wqOJ/2n18gfEDWaByTgid5&#10;WK8GH0vMtOv4lx55KEUMYZ+hgiqEJpPSFxVZ9GPXEEfu6lqLIcK2lLrFLoZbI6dJkkqLNceGChva&#10;VlTc8rtV0P3k+/776LQ9u21am3Ryme2MUqNhv1mACNSHf/HbfdBx/jyF1zPxArn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n0PpzAAAAA3AAAAA8AAAAAAAAAAAAAAAAA&#10;oQIAAGRycy9kb3ducmV2LnhtbFBLBQYAAAAABAAEAPkAAACOAwAAAAA=&#10;" strokeweight="1.25pt"/>
            <v:line id="Line 1260" o:spid="_x0000_s10504" style="position:absolute;visibility:visible;mso-wrap-style:square" from="4625,397" to="4625,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ibB8EAAADcAAAADwAAAGRycy9kb3ducmV2LnhtbERP3WrCMBS+H/gO4QjezVSFTqtRRCYM&#10;BjKrD3Bsjm0xOSlNZru3XwTBu/Px/Z7VprdG3Kn1tWMFk3ECgrhwuuZSwfm0f5+D8AFZo3FMCv7I&#10;w2Y9eFthpl3HR7rnoRQxhH2GCqoQmkxKX1Rk0Y9dQxy5q2sthgjbUuoWuxhujZwmSSot1hwbKmxo&#10;V1Fxy3+tgu4n3/eHb6ft2e3S2qSTy+zTKDUa9tsliEB9eImf7i8d5y8+4PFMvEC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uJsHwQAAANwAAAAPAAAAAAAAAAAAAAAA&#10;AKECAABkcnMvZG93bnJldi54bWxQSwUGAAAAAAQABAD5AAAAjwMAAAAA&#10;" strokeweight="1.25pt"/>
            <v:shape id="Text Box 1261" o:spid="_x0000_s10503" type="#_x0000_t202" style="position:absolute;left:1281;top:435;width:3286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KbsgA&#10;AADcAAAADwAAAGRycy9kb3ducmV2LnhtbESPQWvCQBCF74X+h2WEXkrdKFJs6iqlIlS0iLa0PQ7Z&#10;MQnNzobsmkR/vXMo9DbDe/PeN7NF7yrVUhNKzwZGwwQUceZtybmBz4/VwxRUiMgWK89k4EwBFvPb&#10;mxmm1ne8p/YQcyUhHFI0UMRYp1qHrCCHYehrYtGOvnEYZW1ybRvsJNxVepwkj9phydJQYE2vBWW/&#10;h5Mz0L4nk69t9n0+3a+WP+vpbhk23cWYu0H/8gwqUh//zX/Xb1bwn4RWnpEJ9Pw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yUpuyAAAANwAAAAPAAAAAAAAAAAAAAAAAJgCAABk&#10;cnMvZG93bnJldi54bWxQSwUGAAAAAAQABAD1AAAAjQMAAAAA&#10;" filled="f" stroked="f" strokeweight="1.25pt">
              <v:textbox>
                <w:txbxContent>
                  <w:p w:rsidR="009B7878" w:rsidRDefault="009B7878" w:rsidP="00704E19">
                    <w:pPr>
                      <w:jc w:val="center"/>
                      <w:rPr>
                        <w:lang w:val="en-US"/>
                      </w:rPr>
                    </w:pPr>
                  </w:p>
                  <w:p w:rsidR="009B7878" w:rsidRPr="006C18E8" w:rsidRDefault="009B7878" w:rsidP="00704E19">
                    <w:pPr>
                      <w:jc w:val="center"/>
                    </w:pPr>
                    <w:r w:rsidRPr="006C18E8">
                      <w:t>Обозначение</w:t>
                    </w:r>
                  </w:p>
                </w:txbxContent>
              </v:textbox>
            </v:shape>
            <v:shape id="Text Box 1262" o:spid="_x0000_s10502" type="#_x0000_t202" style="position:absolute;left:4674;top:435;width:5201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Xv9cUA&#10;AADcAAAADwAAAGRycy9kb3ducmV2LnhtbERPTWvCQBC9C/6HZYRepG5aStHoKqIILa1Io7Qeh+yY&#10;BLOzIbsmsb++WxC8zeN9zmzRmVI0VLvCsoKnUQSCOLW64EzBYb95HINwHlljaZkUXMnBYt7vzTDW&#10;tuUvahKfiRDCLkYFufdVLKVLczLoRrYiDtzJ1gZ9gHUmdY1tCDelfI6iV2mw4NCQY0WrnNJzcjEK&#10;mm308v2Z/lwvw836+D7erd1H+6vUw6BbTkF46vxdfHO/6TB/MoH/Z8IF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he/1xQAAANwAAAAPAAAAAAAAAAAAAAAAAJgCAABkcnMv&#10;ZG93bnJldi54bWxQSwUGAAAAAAQABAD1AAAAigMAAAAA&#10;" filled="f" stroked="f" strokeweight="1.25pt">
              <v:textbox>
                <w:txbxContent>
                  <w:p w:rsidR="009B7878" w:rsidRPr="001D059F" w:rsidRDefault="009B7878" w:rsidP="00704E19">
                    <w:pPr>
                      <w:jc w:val="center"/>
                    </w:pPr>
                  </w:p>
                  <w:p w:rsidR="009B7878" w:rsidRPr="006C18E8" w:rsidRDefault="009B7878" w:rsidP="00704E19">
                    <w:pPr>
                      <w:jc w:val="center"/>
                    </w:pPr>
                    <w:r w:rsidRPr="006C18E8">
                      <w:t>Наименование</w:t>
                    </w:r>
                  </w:p>
                </w:txbxContent>
              </v:textbox>
            </v:shape>
            <v:shape id="Text Box 1263" o:spid="_x0000_s10501" type="#_x0000_t202" style="position:absolute;left:9977;top:435;width:160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Cyk8YA&#10;AADcAAAADwAAAGRycy9kb3ducmV2LnhtbESP3WrCQBSE7wu+w3KE3pS6aREJqauIIrRUKWqpXh6y&#10;xySYPRuya3769F1B6OUwM98w03lnStFQ7QrLCl5GEQji1OqCMwXfh/VzDMJ5ZI2lZVLQk4P5bPAw&#10;xUTblnfU7H0mAoRdggpy76tESpfmZNCNbEUcvLOtDfog60zqGtsAN6V8jaKJNFhwWMixomVO6WV/&#10;NQqabTT+2aTH/vq0Xp0+4q+V+2x/lXocdos3EJ46/x++t9+1gkCE2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Cyk8YAAADcAAAADwAAAAAAAAAAAAAAAACYAgAAZHJz&#10;L2Rvd25yZXYueG1sUEsFBgAAAAAEAAQA9QAAAIsDAAAAAA==&#10;" filled="f" stroked="f" strokeweight="1.25pt">
              <v:textbox>
                <w:txbxContent>
                  <w:p w:rsidR="009B7878" w:rsidRPr="00107E78" w:rsidRDefault="009B7878" w:rsidP="00DA6A69">
                    <w:pPr>
                      <w:jc w:val="right"/>
                      <w:rPr>
                        <w:rFonts w:ascii="Courier New" w:hAnsi="Courier New" w:cs="Courier New"/>
                        <w:lang w:val="en-US"/>
                      </w:rPr>
                    </w:pPr>
                  </w:p>
                  <w:p w:rsidR="009B7878" w:rsidRPr="006C18E8" w:rsidRDefault="009B7878" w:rsidP="00704E19">
                    <w:pPr>
                      <w:jc w:val="center"/>
                    </w:pPr>
                    <w:r w:rsidRPr="006C18E8">
                      <w:t>Примечание</w:t>
                    </w:r>
                  </w:p>
                </w:txbxContent>
              </v:textbox>
            </v:shape>
          </v:group>
          <v:group id="Group 3784" o:spid="_x0000_s10492" style="position:absolute;left:227;top:7900;width:946;height:3686" coordorigin="227,7900" coordsize="946,3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<v:rect id="Rectangle 2609" o:spid="_x0000_s10499" style="position:absolute;left:252;top:7900;width:921;height:3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+ENcMA&#10;AADcAAAADwAAAGRycy9kb3ducmV2LnhtbESPS2vDMBCE74X+B7GF3Bq5hoTgRg6mNI9bXoVeF2v9&#10;aK2VsBTH/fdVIJDjMDPfMMvVaDoxUO9bywrepgkI4tLqlmsFX+f16wKED8gaO8uk4I88rPLnpyVm&#10;2l75SMMp1CJC2GeooAnBZVL6siGDfmodcfQq2xsMUfa11D1eI9x0Mk2SuTTYclxo0NFHQ+Xv6WIU&#10;zLb0TbOfy+7Q0eCq4rPYb1yh1ORlLN5BBBrDI3xv77SCNEnhdiYeAZ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+ENcMAAADcAAAADwAAAAAAAAAAAAAAAACYAgAAZHJzL2Rv&#10;d25yZXYueG1sUEsFBgAAAAAEAAQA9QAAAIgDAAAAAA==&#10;" strokeweight="1.25pt"/>
            <v:line id="Line 2610" o:spid="_x0000_s10498" style="position:absolute;visibility:visible;mso-wrap-style:square" from="525,7900" to="527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xp/8IAAADcAAAADwAAAGRycy9kb3ducmV2LnhtbESP0YrCMBRE34X9h3AXfNNUhSJdo4is&#10;IAiL1n7AtbnbFpOb0mRt/fuNIPg4zMwZZrUZrBF36nzjWMFsmoAgLp1uuFJQXPaTJQgfkDUax6Tg&#10;QR4264/RCjPtej7TPQ+ViBD2GSqoQ2gzKX1Zk0U/dS1x9H5dZzFE2VVSd9hHuDVyniSptNhwXKix&#10;pV1N5S3/swr6U74ffo5O28Lt0saks+vi2yg1/hy2XyACDeEdfrUPWsE8WcDzTDwCcv0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xp/8IAAADcAAAADwAAAAAAAAAAAAAA&#10;AAChAgAAZHJzL2Rvd25yZXYueG1sUEsFBgAAAAAEAAQA+QAAAJADAAAAAA==&#10;" strokeweight="1.25pt"/>
            <v:line id="Line 2611" o:spid="_x0000_s10497" style="position:absolute;visibility:visible;mso-wrap-style:square" from="840,7900" to="843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dno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nZ6HGAAAA3AAAAA8AAAAAAAAA&#10;AAAAAAAAoQIAAGRycy9kb3ducmV2LnhtbFBLBQYAAAAABAAEAPkAAACUAwAAAAA=&#10;"/>
            <v:line id="Line 2612" o:spid="_x0000_s10496" style="position:absolute;flip:y;visibility:visible;mso-wrap-style:square" from="525,8483" to="1173,8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+eNcUAAADcAAAADwAAAGRycy9kb3ducmV2LnhtbESPQWvCQBSE74X+h+UVequbCm1tdBUV&#10;BKH2YBTs8Zl9TYLZtyH7NPHfu4WCx2FmvmEms97V6kJtqDwbeB0koIhzbysuDOx3q5cRqCDIFmvP&#10;ZOBKAWbTx4cJptZ3vKVLJoWKEA4pGihFmlTrkJfkMAx8Qxy9X986lCjbQtsWuwh3tR4mybt2WHFc&#10;KLGhZUn5KTs7A8Fe+XgYbQ7dYv9zkurjW/qvT2Oen/r5GJRQL/fwf3ttDQyTN/g7E4+Ant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P+eNcUAAADcAAAADwAAAAAAAAAA&#10;AAAAAAChAgAAZHJzL2Rvd25yZXYueG1sUEsFBgAAAAAEAAQA+QAAAJMDAAAAAA==&#10;" strokeweight="1.25pt"/>
            <v:line id="Line 2613" o:spid="_x0000_s10495" style="position:absolute;visibility:visible;mso-wrap-style:square" from="525,10434" to="1168,1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KZ8QAAADcAAAADwAAAGRycy9kb3ducmV2LnhtbESPwWrDMBBE74X8g9hAb7XsFExxrIRg&#10;EggUSuvkAzbWxjaRVsZSYvfvq0Khx2Fm3jDldrZGPGj0vWMFWZKCIG6c7rlVcD4dXt5A+ICs0Tgm&#10;Bd/kYbtZPJVYaDfxFz3q0IoIYV+ggi6EoZDSNx1Z9IkbiKN3daPFEOXYSj3iFOHWyFWa5tJiz3Gh&#10;w4GqjppbfbcKps/6MH+8O23Prsp7k2eX171R6nk579YgAs3hP/zXPmoFqzSH3zPxCM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28pnxAAAANwAAAAPAAAAAAAAAAAA&#10;AAAAAKECAABkcnMvZG93bnJldi54bWxQSwUGAAAAAAQABAD5AAAAkgMAAAAA&#10;" strokeweight="1.25pt"/>
            <v:line id="Line 2614" o:spid="_x0000_s10494" style="position:absolute;visibility:visible;mso-wrap-style:square" from="525,9315" to="1173,9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dv/MQAAADcAAAADwAAAGRycy9kb3ducmV2LnhtbESPwWrDMBBE74H+g9hCbokcB9ziRgnF&#10;1FAIhNbNB2ytjW0irYyl2s7fR4VCj8PMvGF2h9kaMdLgO8cKNusEBHHtdMeNgvNXuXoG4QOyRuOY&#10;FNzIw2H/sNhhrt3EnzRWoRERwj5HBW0IfS6lr1uy6NeuJ47exQ0WQ5RDI/WAU4RbI9MkyaTFjuNC&#10;iz0VLdXX6scqmD6qcj4dnbZnV2SdyTbf2zej1PJxfn0BEWgO/+G/9rtWkCZP8HsmHgG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l2/8xAAAANwAAAAPAAAAAAAAAAAA&#10;AAAAAKECAABkcnMvZG93bnJldi54bWxQSwUGAAAAAAQABAD5AAAAkgMAAAAA&#10;" strokeweight="1.25pt"/>
            <v:shape id="Text Box 2615" o:spid="_x0000_s10493" type="#_x0000_t202" style="position:absolute;left:227;top:8586;width:357;height:2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GSHMEA&#10;AADcAAAADwAAAGRycy9kb3ducmV2LnhtbERPzWoCMRC+F/oOYQpeimarVGQ1ighF6aldfYBxM26W&#10;biYhSdfVp28OQo8f3/9qM9hO9BRi61jB26QAQVw73XKj4HT8GC9AxISssXNMCm4UYbN+flphqd2V&#10;v6mvUiNyCMcSFZiUfCllrA1ZjBPniTN3ccFiyjA0Uge85nDbyWlRzKXFlnODQU87Q/VP9WsVVJ9p&#10;Fnb7d2/6rX/VX/dzPb8FpUYvw3YJItGQ/sUP90ErmBZ5bT6Tj4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RkhzBAAAA3AAAAA8AAAAAAAAAAAAAAAAAmAIAAGRycy9kb3du&#10;cmV2LnhtbFBLBQYAAAAABAAEAPUAAACGAwAAAAA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 w:rsidTr="00BA7155">
                      <w:trPr>
                        <w:cantSplit/>
                        <w:trHeight w:hRule="exact" w:val="2978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107E78" w:rsidRDefault="009B7878" w:rsidP="00852F29">
                          <w:pPr>
                            <w:pStyle w:val="aa"/>
                            <w:jc w:val="left"/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  <w:lang w:val="ru-RU"/>
                            </w:rPr>
                            <w:t>Согласовано</w:t>
                          </w:r>
                        </w:p>
                      </w:tc>
                    </w:tr>
                  </w:tbl>
                  <w:p w:rsidR="009B7878" w:rsidRDefault="009B7878" w:rsidP="00A475A9"/>
                </w:txbxContent>
              </v:textbox>
            </v:shape>
          </v:group>
          <v:group id="Group 2616" o:spid="_x0000_s10484" style="position:absolute;left:421;top:11586;width:752;height:4800" coordorigin="5521,7710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<v:rect id="Rectangle 2617" o:spid="_x0000_s10491" style="position:absolute;left:5521;top:7710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Uwmr4A&#10;AADcAAAADwAAAGRycy9kb3ducmV2LnhtbERPSwrCMBDdC94hjOBGNFVBtBpFBEEQQasHGJqxLW0m&#10;pUm13t4sBJeP99/sOlOJFzWusKxgOolAEKdWF5wpeNyP4yUI55E1VpZJwYcc7Lb93gZjbd98o1fi&#10;MxFC2MWoIPe+jqV0aU4G3cTWxIF72sagD7DJpG7wHcJNJWdRtJAGCw4NOdZ0yCktk9YoOKwif6TL&#10;/Ho+z1u+2LKtT+VIqeGg269BeOr8X/xzn7SC2TTMD2fCEZDb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71MJq+AAAA3AAAAA8AAAAAAAAAAAAAAAAAmAIAAGRycy9kb3ducmV2&#10;LnhtbFBLBQYAAAAABAAEAPUAAACDAwAAAAA=&#10;" filled="f" strokeweight="1.25pt"/>
            <v:line id="Line 2618" o:spid="_x0000_s10490" style="position:absolute;visibility:visible;mso-wrap-style:square" from="5521,9109" to="6273,9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vEzsQAAADcAAAADwAAAGRycy9kb3ducmV2LnhtbESPwWrDMBBE74X8g9hCb7VsB0xxooQS&#10;YggESuv4AzbW1jaVVsZSYvfvq0Khx2Fm3jDb/WKNuNPkB8cKsiQFQdw6PXCnoLlUzy8gfEDWaByT&#10;gm/ysN+tHrZYajfzB93r0IkIYV+igj6EsZTStz1Z9IkbiaP36SaLIcqpk3rCOcKtkXmaFtLiwHGh&#10;x5EOPbVf9c0qmN/rank7O20bdygGU2TX9dEo9fS4vG5ABFrCf/ivfdIK8iyD3zPx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68TOxAAAANwAAAAPAAAAAAAAAAAA&#10;AAAAAKECAABkcnMvZG93bnJldi54bWxQSwUGAAAAAAQABAD5AAAAkgMAAAAA&#10;" strokeweight="1.25pt"/>
            <v:line id="Line 2619" o:spid="_x0000_s10489" style="position:absolute;visibility:visible;mso-wrap-style:square" from="5521,11094" to="6273,11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laucQAAADcAAAADwAAAGRycy9kb3ducmV2LnhtbESPwWrDMBBE74X8g9hAbo1sB0xxI5sQ&#10;EggESuvkA7bW1jaVVsZSYufvq0Khx2Fm3jDbarZG3Gn0vWMF6ToBQdw43XOr4Ho5Pr+A8AFZo3FM&#10;Ch7koSoXT1sstJv4g+51aEWEsC9QQRfCUEjpm44s+rUbiKP35UaLIcqxlXrEKcKtkVmS5NJiz3Gh&#10;w4H2HTXf9c0qmN7r4/x2dtpe3T7vTZ5+bg5GqdVy3r2CCDSH//Bf+6QVZGkGv2fiEZD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OVq5xAAAANwAAAAPAAAAAAAAAAAA&#10;AAAAAKECAABkcnMvZG93bnJldi54bWxQSwUGAAAAAAQABAD5AAAAkgMAAAAA&#10;" strokeweight="1.25pt"/>
            <v:shape id="Text Box 2620" o:spid="_x0000_s10488" type="#_x0000_t202" style="position:absolute;left:5572;top:774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yWsMQA&#10;AADcAAAADwAAAGRycy9kb3ducmV2LnhtbESP0WoCMRRE3wv+Q7hCX0rNqlTKahQRpNInu+0HXDe3&#10;m6Wbm5DEdfXrG6HQx2FmzjCrzWA70VOIrWMF00kBgrh2uuVGwdfn/vkVREzIGjvHpOBKETbr0cMK&#10;S+0u/EF9lRqRIRxLVGBS8qWUsTZkMU6cJ87etwsWU5ahkTrgJcNtJ2dFsZAWW84LBj3tDNU/1dkq&#10;qN7TPOzeXrzpt/5JH2+nenENSj2Oh+0SRKIh/Yf/2getYDadw/1MPg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slrDEAAAA3AAAAA8AAAAAAAAAAAAAAAAAmAIAAGRycy9k&#10;b3ducmV2LnhtbFBLBQYAAAAABAAEAPUAAACJAwAAAAA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107E78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Взам</w:t>
                          </w:r>
                          <w:proofErr w:type="spellEnd"/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. инв. №</w:t>
                          </w:r>
                        </w:p>
                      </w:tc>
                    </w:tr>
                  </w:tbl>
                  <w:p w:rsidR="009B7878" w:rsidRDefault="009B7878" w:rsidP="00A475A9"/>
                </w:txbxContent>
              </v:textbox>
            </v:shape>
            <v:shape id="Text Box 2621" o:spid="_x0000_s10487" type="#_x0000_t202" style="position:absolute;left:5572;top:9144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UOxMUA&#10;AADcAAAADwAAAGRycy9kb3ducmV2LnhtbESP0WoCMRRE3wv9h3ALvhTNaluRrVFEKIpP7bYfcN1c&#10;N0s3NyFJ19Wvb4RCH4eZOcMs14PtRE8hto4VTCcFCOLa6ZYbBV+fb+MFiJiQNXaOScGFIqxX93dL&#10;LLU78wf1VWpEhnAsUYFJyZdSxtqQxThxnjh7JxcspixDI3XAc4bbTs6KYi4ttpwXDHraGqq/qx+r&#10;oDqkp7DdvXjTb/yjfr8e6/klKDV6GDavIBIN6T/8195rBbPpM9zO5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RQ7E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hRule="exact"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107E78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9B7878" w:rsidRDefault="009B7878" w:rsidP="00A475A9"/>
                </w:txbxContent>
              </v:textbox>
            </v:shape>
            <v:shape id="Text Box 2622" o:spid="_x0000_s10486" type="#_x0000_t202" style="position:absolute;left:5572;top:11132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mrX8QA&#10;AADcAAAADwAAAGRycy9kb3ducmV2LnhtbESP0WoCMRRE3wv9h3ALfSmaVVFkNYoIpaVPdtsPuG6u&#10;m8XNTUjSde3XN4LQx2FmzjDr7WA70VOIrWMFk3EBgrh2uuVGwffX62gJIiZkjZ1jUnClCNvN48Ma&#10;S+0u/El9lRqRIRxLVGBS8qWUsTZkMY6dJ87eyQWLKcvQSB3wkuG2k9OiWEiLLecFg572hupz9WMV&#10;VB9pFvZvc2/6nX/Rh99jvbgGpZ6fht0KRKIh/Yfv7XetYDqZw+1MP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Jq1/EAAAA3AAAAA8AAAAAAAAAAAAAAAAAmAIAAGRycy9k&#10;b3ducmV2LnhtbFBLBQYAAAAABAAEAPUAAACJAwAAAAA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107E78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Инв. № подл.</w:t>
                          </w:r>
                        </w:p>
                      </w:tc>
                    </w:tr>
                  </w:tbl>
                  <w:p w:rsidR="009B7878" w:rsidRDefault="009B7878" w:rsidP="00A475A9"/>
                </w:txbxContent>
              </v:textbox>
            </v:shape>
            <v:line id="Line 2623" o:spid="_x0000_s10485" style="position:absolute;visibility:visible;mso-wrap-style:square" from="5855,7710" to="5855,12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JcusQAAADcAAAADwAAAGRycy9kb3ducmV2LnhtbESPwWrDMBBE74X8g9hCb7VsB0xxooQS&#10;YggESuv4AzbW1jaVVsZSYvfvq0Khx2Fm3jDb/WKNuNPkB8cKsiQFQdw6PXCnoLlUzy8gfEDWaByT&#10;gm/ysN+tHrZYajfzB93r0IkIYV+igj6EsZTStz1Z9IkbiaP36SaLIcqpk3rCOcKtkXmaFtLiwHGh&#10;x5EOPbVf9c0qmN/rank7O20bdygGU2TX9dEo9fS4vG5ABFrCf/ivfdIK8qyA3zPx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Aly6xAAAANwAAAAPAAAAAAAAAAAA&#10;AAAAAKECAABkcnMvZG93bnJldi54bWxQSwUGAAAAAAQABAD5AAAAkgMAAAAA&#10;" strokeweight="1.25pt"/>
          </v:group>
          <v:group id="Group 2624" o:spid="_x0000_s10432" style="position:absolute;left:1173;top:340;width:10376;height:16046" coordorigin="1173,340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<v:rect id="Rectangle 2625" o:spid="_x0000_s10483" style="position:absolute;left:1173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8nL4A&#10;AADcAAAADwAAAGRycy9kb3ducmV2LnhtbERPSwrCMBDdC94hjOBGNFVBtBpFBEEQQasHGJqxLW0m&#10;pUm13t4sBJeP99/sOlOJFzWusKxgOolAEKdWF5wpeNyP4yUI55E1VpZJwYcc7Lb93gZjbd98o1fi&#10;MxFC2MWoIPe+jqV0aU4G3cTWxIF72sagD7DJpG7wHcJNJWdRtJAGCw4NOdZ0yCktk9YoOKwif6TL&#10;/Ho+z1u+2LKtT+VIqeGg269BeOr8X/xzn7SC2TSsDWfCEZDb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CDPJy+AAAA3AAAAA8AAAAAAAAAAAAAAAAAmAIAAGRycy9kb3ducmV2&#10;LnhtbFBLBQYAAAAABAAEAPUAAACDAwAAAAA=&#10;" filled="f" strokeweight="1.25pt"/>
            <v:group id="Group 2626" o:spid="_x0000_s10433" style="position:absolute;left:1178;top:14118;width:10366;height:2259" coordorigin="1178,14118" coordsize="10366,2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<v:shape id="Text Box 2627" o:spid="_x0000_s10482" type="#_x0000_t202" style="position:absolute;left:5118;top:14126;width:6289;height:7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Xu88QA&#10;AADcAAAADwAAAGRycy9kb3ducmV2LnhtbERPy2rCQBTdF/yH4Qpuik4apEh0FFGEii3FB+rykrkm&#10;wcydkBmT2K/vLApdHs57tuhMKRqqXWFZwdsoAkGcWl1wpuB03AwnIJxH1lhaJgVPcrCY915mmGjb&#10;8p6ag89ECGGXoILc+yqR0qU5GXQjWxEH7mZrgz7AOpO6xjaEm1LGUfQuDRYcGnKsaJVTej88jILm&#10;KxqfP9PL8/G6WV+3k++127U/Sg363XIKwlPn/8V/7g+tII7D/HAmHA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l7vPEAAAA3AAAAA8AAAAAAAAAAAAAAAAAmAIAAGRycy9k&#10;b3ducmV2LnhtbFBLBQYAAAAABAAEAPUAAACJAwAAAAA=&#10;" filled="f" stroked="f" strokeweight="1.25pt">
                <v:textbox>
                  <w:txbxContent>
                    <w:p w:rsidR="009B7878" w:rsidRPr="00C34EB9" w:rsidRDefault="009A584F" w:rsidP="00CD601B">
                      <w:pPr>
                        <w:spacing w:before="120"/>
                        <w:jc w:val="center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  <w:bCs/>
                          <w:lang w:eastAsia="ar-SA"/>
                        </w:rPr>
                        <w:t>2825-ППТ1-</w:t>
                      </w:r>
                      <w:r w:rsidR="009B7878" w:rsidRPr="00F40049">
                        <w:rPr>
                          <w:rFonts w:ascii="Courier New" w:hAnsi="Courier New" w:cs="Courier New"/>
                        </w:rPr>
                        <w:t>С</w:t>
                      </w:r>
                    </w:p>
                  </w:txbxContent>
                </v:textbox>
              </v:shape>
              <v:line id="Line 2628" o:spid="_x0000_s10481" style="position:absolute;visibility:visible;mso-wrap-style:square" from="5142,14126" to="5143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cOc8QAAADcAAAADwAAAGRycy9kb3ducmV2LnhtbESPwWrDMBBE74X8g9hAbo1sB0xxI5sQ&#10;EggESuvkA7bW1jaVVsZSYufvq0Khx2Fm3jDbarZG3Gn0vWMF6ToBQdw43XOr4Ho5Pr+A8AFZo3FM&#10;Ch7koSoXT1sstJv4g+51aEWEsC9QQRfCUEjpm44s+rUbiKP35UaLIcqxlXrEKcKtkVmS5NJiz3Gh&#10;w4H2HTXf9c0qmN7r4/x2dtpe3T7vTZ5+bg5GqdVy3r2CCDSH//Bf+6QVZFkKv2fiEZD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hw5zxAAAANwAAAAPAAAAAAAAAAAA&#10;AAAAAKECAABkcnMvZG93bnJldi54bWxQSwUGAAAAAAQABAD5AAAAkgMAAAAA&#10;" strokeweight="1.25pt"/>
              <v:line id="Line 2629" o:spid="_x0000_s10480" style="position:absolute;visibility:visible;mso-wrap-style:square" from="1688,14126" to="1689,14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WQBMQAAADcAAAADwAAAGRycy9kb3ducmV2LnhtbESPwWrDMBBE74X8g9hCb7UcB0xxooRi&#10;YggESuv4AzbW1jaVVsZSYvfvq0Khx2Fm3jC7w2KNuNPkB8cK1kkKgrh1euBOQXOpnl9A+ICs0Tgm&#10;Bd/k4bBfPeyw0G7mD7rXoRMRwr5ABX0IYyGlb3uy6BM3Ekfv000WQ5RTJ/WEc4RbI7M0zaXFgeNC&#10;jyOVPbVf9c0qmN/rank7O20bV+aDydfXzdEo9fS4vG5BBFrCf/ivfdIKsiyD3zPxCMj9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VZAExAAAANwAAAAPAAAAAAAAAAAA&#10;AAAAAKECAABkcnMvZG93bnJldi54bWxQSwUGAAAAAAQABAD5AAAAkgMAAAAA&#10;" strokeweight="1.25pt"/>
              <v:line id="Line 2630" o:spid="_x0000_s10479" style="position:absolute;visibility:visible;mso-wrap-style:square" from="1178,14118" to="11537,14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k1n8IAAADcAAAADwAAAGRycy9kb3ducmV2LnhtbESP0YrCMBRE34X9h3AXfNPUCkW6RhFZ&#10;QRBEu37A3eZuW0xuSpO19e+NIPg4zMwZZrkerBE36nzjWMFsmoAgLp1uuFJw+dlNFiB8QNZoHJOC&#10;O3lYrz5GS8y16/lMtyJUIkLY56igDqHNpfRlTRb91LXE0ftzncUQZVdJ3WEf4dbINEkyabHhuFBj&#10;S9uaymvxbxX0p2I3HA9O24vbZo3JZr/zb6PU+HPYfIEINIR3+NXeawVpOofnmXgE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k1n8IAAADcAAAADwAAAAAAAAAAAAAA&#10;AAChAgAAZHJzL2Rvd25yZXYueG1sUEsFBgAAAAAEAAQA+QAAAJADAAAAAA==&#10;" strokeweight="1.25pt"/>
              <v:line id="Line 2631" o:spid="_x0000_s10478" style="position:absolute;visibility:visible;mso-wrap-style:square" from="2308,14126" to="2308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Ct68MAAADcAAAADwAAAGRycy9kb3ducmV2LnhtbESP0WrCQBRE3wv+w3IF35qNsQSJriKi&#10;UChIG/2Aa/aaBHfvhuzWpH/vFgp9HGbmDLPejtaIB/W+daxgnqQgiCunW64VXM7H1yUIH5A1Gsek&#10;4Ic8bDeTlzUW2g38RY8y1CJC2BeooAmhK6T0VUMWfeI64ujdXG8xRNnXUvc4RLg1MkvTXFpsOS40&#10;2NG+oepeflsFw2d5HE8fTtuL2+etyefXxcEoNZuOuxWIQGP4D/+137WCLHuD3zPx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wrevDAAAA3AAAAA8AAAAAAAAAAAAA&#10;AAAAoQIAAGRycy9kb3ducmV2LnhtbFBLBQYAAAAABAAEAPkAAACRAwAAAAA=&#10;" strokeweight="1.25pt"/>
              <v:line id="Line 2632" o:spid="_x0000_s10477" style="position:absolute;visibility:visible;mso-wrap-style:square" from="3725,14118" to="3726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wIcMMAAADcAAAADwAAAGRycy9kb3ducmV2LnhtbESP0WrCQBRE3wv+w3IF35qNkQaJriKi&#10;UChIG/2Aa/aaBHfvhuzWpH/vFgp9HGbmDLPejtaIB/W+daxgnqQgiCunW64VXM7H1yUIH5A1Gsek&#10;4Ic8bDeTlzUW2g38RY8y1CJC2BeooAmhK6T0VUMWfeI64ujdXG8xRNnXUvc4RLg1MkvTXFpsOS40&#10;2NG+oepeflsFw2d5HE8fTtuL2+etyefXxcEoNZuOuxWIQGP4D/+137WCLHuD3zPx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8CHDDAAAA3AAAAA8AAAAAAAAAAAAA&#10;AAAAoQIAAGRycy9kb3ducmV2LnhtbFBLBQYAAAAABAAEAPkAAACRAwAAAAA=&#10;" strokeweight="1.25pt"/>
              <v:line id="Line 2633" o:spid="_x0000_s10476" style="position:absolute;visibility:visible;mso-wrap-style:square" from="4575,14126" to="4576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6WB8QAAADcAAAADwAAAGRycy9kb3ducmV2LnhtbESPwWrDMBBE74X8g9hCb7UcB0xxooRi&#10;YggESuv4AzbW1jaVVsZSYvfvq0Khx2Fm3jC7w2KNuNPkB8cK1kkKgrh1euBOQXOpnl9A+ICs0Tgm&#10;Bd/k4bBfPeyw0G7mD7rXoRMRwr5ABX0IYyGlb3uy6BM3Ekfv000WQ5RTJ/WEc4RbI7M0zaXFgeNC&#10;jyOVPbVf9c0qmN/rank7O20bV+aDydfXzdEo9fS4vG5BBFrCf/ivfdIKsiyH3zPxCMj9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bpYHxAAAANwAAAAPAAAAAAAAAAAA&#10;AAAAAKECAABkcnMvZG93bnJldi54bWxQSwUGAAAAAAQABAD5AAAAkgMAAAAA&#10;" strokeweight="1.25pt"/>
              <v:line id="Line 2634" o:spid="_x0000_s10475" style="position:absolute;visibility:visible;mso-wrap-style:square" from="9395,14973" to="9397,15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IznMMAAADcAAAADwAAAGRycy9kb3ducmV2LnhtbESP0WrCQBRE3wv+w3IF35qNEVKJriKi&#10;UChIG/2Aa/aaBHfvhuzWpH/vFgp9HGbmDLPejtaIB/W+daxgnqQgiCunW64VXM7H1yUIH5A1Gsek&#10;4Ic8bDeTlzUW2g38RY8y1CJC2BeooAmhK6T0VUMWfeI64ujdXG8xRNnXUvc4RLg1MkvTXFpsOS40&#10;2NG+oepeflsFw2d5HE8fTtuL2+etyefXxcEoNZuOuxWIQGP4D/+137WCLHuD3zPx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4iM5zDAAAA3AAAAA8AAAAAAAAAAAAA&#10;AAAAoQIAAGRycy9kb3ducmV2LnhtbFBLBQYAAAAABAAEAPkAAACRAwAAAAA=&#10;" strokeweight="1.25pt"/>
              <v:line id="Line 2635" o:spid="_x0000_s10474" style="position:absolute;visibility:visible;mso-wrap-style:square" from="1178,15819" to="5132,15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8xxM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a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fMcTDAAAA3AAAAA8AAAAAAAAAAAAA&#10;AAAAoQIAAGRycy9kb3ducmV2LnhtbFBLBQYAAAAABAAEAPkAAACRAwAAAAA=&#10;"/>
              <v:line id="Line 2636" o:spid="_x0000_s10473" style="position:absolute;visibility:visible;mso-wrap-style:square" from="1178,16102" to="5132,16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5RfxwAAANwAAAAPAAAAAAAA&#10;AAAAAAAAAKECAABkcnMvZG93bnJldi54bWxQSwUGAAAAAAQABAD5AAAAlQMAAAAA&#10;"/>
              <v:rect id="Rectangle 2637" o:spid="_x0000_s10472" style="position:absolute;left:1201;top:14711;width:458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ivecAA&#10;AADcAAAADwAAAGRycy9kb3ducmV2LnhtbERPzYrCMBC+C/sOYRa8aVoVkWqUXWEXb+5WH2BsxrbY&#10;TEoS2/r25iB4/Pj+N7vBNKIj52vLCtJpAoK4sLrmUsH59DNZgfABWWNjmRQ8yMNu+zHaYKZtz//U&#10;5aEUMYR9hgqqENpMSl9UZNBPbUscuat1BkOErpTaYR/DTSNnSbKUBmuODRW2tK+ouOV3o+DYh9qm&#10;lyFdnhZ/7vvXHfvFo1Nq/Dl8rUEEGsJb/HIftILZPM6PZ+IR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/ivecAAAADcAAAADwAAAAAAAAAAAAAAAACYAgAAZHJzL2Rvd25y&#10;ZXYueG1sUEsFBgAAAAAEAAQA9QAAAIUDAAAAAA==&#10;" filled="f" stroked="f" strokeweight="1.25pt">
                <v:textbox inset="1pt,1pt,1pt,1pt">
                  <w:txbxContent>
                    <w:p w:rsidR="009B7878" w:rsidRPr="00DB0A53" w:rsidRDefault="009B7878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Изм.</w:t>
                      </w:r>
                    </w:p>
                  </w:txbxContent>
                </v:textbox>
              </v:rect>
              <v:rect id="Rectangle 2638" o:spid="_x0000_s10471" style="position:absolute;left:1698;top:14711;width:621;height: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4sIA&#10;AADcAAAADwAAAGRycy9kb3ducmV2LnhtbESP3YrCMBSE7wXfIRxh7zStikjXKKug7J2/D3BszrZl&#10;m5OSxLa+/WZB8HKYmW+Y1aY3tWjJ+cqygnSSgCDOra64UHC77sdLED4ga6wtk4Inedish4MVZtp2&#10;fKb2EgoRIewzVFCG0GRS+rwkg35iG+Lo/VhnMETpCqkddhFuajlNkoU0WHFcKLGhXUn57+VhFBy7&#10;UNn03qeL6/zktgd37ObPVqmPUf/1CSJQH97hV/tbK5jOUvg/E4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tAriwgAAANwAAAAPAAAAAAAAAAAAAAAAAJgCAABkcnMvZG93&#10;bnJldi54bWxQSwUGAAAAAAQABAD1AAAAhwMAAAAA&#10;" filled="f" stroked="f" strokeweight="1.25pt">
                <v:textbox inset="1pt,1pt,1pt,1pt">
                  <w:txbxContent>
                    <w:p w:rsidR="009B7878" w:rsidRPr="00DB0A53" w:rsidRDefault="009B7878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Кол.уч</w:t>
                      </w:r>
                      <w:proofErr w:type="spellEnd"/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.</w:t>
                      </w:r>
                    </w:p>
                  </w:txbxContent>
                </v:textbox>
              </v:rect>
              <v:rect id="Rectangle 2639" o:spid="_x0000_s10470" style="position:absolute;left:2349;top:14701;width:645;height: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aUlcMA&#10;AADcAAAADwAAAGRycy9kb3ducmV2LnhtbESP0WrCQBRE3wv+w3KFvtVNoohEV1Gh0jet+gHX7DUJ&#10;Zu+G3W0S/75bEPo4zMwZZrUZTCM6cr62rCCdJCCIC6trLhVcL58fCxA+IGtsLJOCJ3nYrEdvK8y1&#10;7fmbunMoRYSwz1FBFUKbS+mLigz6iW2Jo3e3zmCI0pVSO+wj3DQyS5K5NFhzXKiwpX1FxeP8YxQc&#10;+1Db9Dak88vs5HYHd+xnz06p9/GwXYIINIT/8Kv9pRVk0wz+zsQj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aUlcMAAADcAAAADwAAAAAAAAAAAAAAAACYAgAAZHJzL2Rv&#10;d25yZXYueG1sUEsFBgAAAAAEAAQA9QAAAIgDAAAAAA==&#10;" filled="f" stroked="f" strokeweight="1.25pt">
                <v:textbox inset="1pt,1pt,1pt,1pt">
                  <w:txbxContent>
                    <w:p w:rsidR="009B7878" w:rsidRPr="00DB0A53" w:rsidRDefault="009B7878" w:rsidP="00A475A9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 xml:space="preserve">  Лист</w:t>
                      </w:r>
                    </w:p>
                  </w:txbxContent>
                </v:textbox>
              </v:rect>
              <v:rect id="Rectangle 2640" o:spid="_x0000_s10469" style="position:absolute;left:3758;top:14711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oxDsIA&#10;AADcAAAADwAAAGRycy9kb3ducmV2LnhtbESP3YrCMBSE74V9h3AWvNO0KiJdo+wKu3jn7wOcbY5t&#10;sTkpSWzr2xtB8HKYmW+Y5bo3tWjJ+cqygnScgCDOra64UHA+/Y4WIHxA1lhbJgV38rBefQyWmGnb&#10;8YHaYyhEhLDPUEEZQpNJ6fOSDPqxbYijd7HOYIjSFVI77CLc1HKSJHNpsOK4UGJDm5Ly6/FmFOy6&#10;UNn0v0/np9ne/fy5XTe7t0oNP/vvLxCB+vAOv9pbrWAyncLzTDw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KjEOwgAAANwAAAAPAAAAAAAAAAAAAAAAAJgCAABkcnMvZG93&#10;bnJldi54bWxQSwUGAAAAAAQABAD1AAAAhwMAAAAA&#10;" filled="f" stroked="f" strokeweight="1.25pt">
                <v:textbox inset="1pt,1pt,1pt,1pt">
                  <w:txbxContent>
                    <w:p w:rsidR="009B7878" w:rsidRPr="00DB0A53" w:rsidRDefault="009B7878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Подпись</w:t>
                      </w:r>
                    </w:p>
                  </w:txbxContent>
                </v:textbox>
              </v:rect>
              <v:rect id="Rectangle 2641" o:spid="_x0000_s10468" style="position:absolute;left:4599;top:1471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pesMA&#10;AADcAAAADwAAAGRycy9kb3ducmV2LnhtbESP0WrCQBRE3wv+w3KFvtVNNIhEV1FB6Zut+gHX7DUJ&#10;Zu+G3TWJf98tFPo4zMwZZrUZTCM6cr62rCCdJCCIC6trLhVcL4ePBQgfkDU2lknBizxs1qO3Feba&#10;9vxN3TmUIkLY56igCqHNpfRFRQb9xLbE0btbZzBE6UqpHfYRbho5TZK5NFhzXKiwpX1FxeP8NApO&#10;fahtehvS+SX7crujO/XZq1PqfTxslyACDeE//Nf+1Aqmswx+z8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OpesMAAADcAAAADwAAAAAAAAAAAAAAAACYAgAAZHJzL2Rv&#10;d25yZXYueG1sUEsFBgAAAAAEAAQA9QAAAIgDAAAAAA==&#10;" filled="f" stroked="f" strokeweight="1.25pt">
                <v:textbox inset="1pt,1pt,1pt,1pt">
                  <w:txbxContent>
                    <w:p w:rsidR="009B7878" w:rsidRPr="00DB0A53" w:rsidRDefault="009B7878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Дата</w:t>
                      </w:r>
                    </w:p>
                  </w:txbxContent>
                </v:textbox>
              </v:rect>
              <v:rect id="Rectangle 2642" o:spid="_x0000_s10467" style="position:absolute;left:9437;top:14988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8M4cMA&#10;AADcAAAADwAAAGRycy9kb3ducmV2LnhtbESPzWrDMBCE74G+g9hCbons/JjiRglNoCW3/D7A1tra&#10;ptbKSKrtvH0VCOQ4zMw3zGozmEZ05HxtWUE6TUAQF1bXXCq4Xj4nbyB8QNbYWCYFN/KwWb+MVphr&#10;2/OJunMoRYSwz1FBFUKbS+mLigz6qW2Jo/djncEQpSuldthHuGnkLEkyabDmuFBhS7uKit/zn1Fw&#10;6ENt0+8hzS6Lo9t+uUO/uHVKjV+Hj3cQgYbwDD/ae61gNl/C/Uw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8M4cMAAADcAAAADwAAAAAAAAAAAAAAAACYAgAAZHJzL2Rv&#10;d25yZXYueG1sUEsFBgAAAAAEAAQA9QAAAIgDAAAAAA==&#10;" filled="f" stroked="f" strokeweight="1.25pt">
                <v:textbox inset="1pt,1pt,1pt,1pt">
                  <w:txbxContent>
                    <w:p w:rsidR="009B7878" w:rsidRPr="00DB0A53" w:rsidRDefault="009B7878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Лист</w:t>
                      </w:r>
                    </w:p>
                  </w:txbxContent>
                </v:textbox>
              </v:rect>
              <v:rect id="Rectangle 2643" o:spid="_x0000_s10466" style="position:absolute;left:9437;top:15281;width:765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2SlsMA&#10;AADcAAAADwAAAGRycy9kb3ducmV2LnhtbESP0WrCQBRE3wv+w3KFvtVNVIJEV1FB6Zut+gHX7DUJ&#10;Zu+G3TWJf98tFPo4zMwZZrUZTCM6cr62rCCdJCCIC6trLhVcL4ePBQgfkDU2lknBizxs1qO3Feba&#10;9vxN3TmUIkLY56igCqHNpfRFRQb9xLbE0btbZzBE6UqpHfYRbho5TZJMGqw5LlTY0r6i4nF+GgWn&#10;PtQ2vQ1pdpl/ud3Rnfr5q1PqfTxslyACDeE//Nf+1Aqmswx+z8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2SlsMAAADcAAAADwAAAAAAAAAAAAAAAACYAgAAZHJzL2Rv&#10;d25yZXYueG1sUEsFBgAAAAAEAAQA9QAAAIgDAAAAAA==&#10;" filled="f" stroked="f" strokeweight="1.25pt">
                <v:textbox inset="1pt,1pt,1pt,1pt">
                  <w:txbxContent>
                    <w:p w:rsidR="009B7878" w:rsidRPr="00383BE5" w:rsidRDefault="009B7878" w:rsidP="00383BE5">
                      <w:pPr>
                        <w:jc w:val="center"/>
                        <w:rPr>
                          <w:rFonts w:ascii="Courier New" w:hAnsi="Courier New" w:cs="Courier New"/>
                          <w:szCs w:val="22"/>
                        </w:rPr>
                      </w:pPr>
                    </w:p>
                  </w:txbxContent>
                </v:textbox>
              </v:rect>
              <v:line id="Line 2644" o:spid="_x0000_s10465" style="position:absolute;visibility:visible;mso-wrap-style:square" from="1179,14968" to="11538,14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ulQcMAAADcAAAADwAAAGRycy9kb3ducmV2LnhtbESP0YrCMBRE34X9h3AXfNNUhbpUo4is&#10;ICyIVj/gbnNti8lNabK2+/dGEHwcZuYMs1z31og7tb52rGAyTkAQF07XXCq4nHejLxA+IGs0jknB&#10;P3lYrz4GS8y06/hE9zyUIkLYZ6igCqHJpPRFRRb92DXE0bu61mKIsi2lbrGLcGvkNElSabHmuFBh&#10;Q9uKilv+ZxV0x3zXH36cthe3TWuTTn5n30ap4We/WYAI1Id3+NXeawXT2RyeZ+IR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7pUHDAAAA3AAAAA8AAAAAAAAAAAAA&#10;AAAAoQIAAGRycy9kb3ducmV2LnhtbFBLBQYAAAAABAAEAPkAAACRAwAAAAA=&#10;" strokeweight="1.25pt"/>
              <v:line id="Line 2645" o:spid="_x0000_s10464" style="position:absolute;visibility:visible;mso-wrap-style:square" from="1186,14686" to="5140,14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QxM8AAAADcAAAADwAAAGRycy9kb3ducmV2LnhtbERPzYrCMBC+C/sOYYS9aVqFIl1jEVlB&#10;WBCtPsBsM9uWTSaliba+vTkIHj++/3UxWiPu1PvWsYJ0noAgrpxuuVZwvexnKxA+IGs0jknBgzwU&#10;m4/JGnPtBj7TvQy1iCHsc1TQhNDlUvqqIYt+7jriyP253mKIsK+l7nGI4dbIRZJk0mLLsaHBjnYN&#10;Vf/lzSoYTuV+PP44ba9ul7UmS3+X30apz+m4/QIRaAxv8ct90AoWy7g2nolHQG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pkMTPAAAAA3AAAAA8AAAAAAAAAAAAAAAAA&#10;oQIAAGRycy9kb3ducmV2LnhtbFBLBQYAAAAABAAEAPkAAACOAwAAAAA=&#10;" strokeweight="1.25pt"/>
              <v:line id="Line 2646" o:spid="_x0000_s10463" style="position:absolute;visibility:visible;mso-wrap-style:square" from="1178,14401" to="5132,14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oCg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JnC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KAoLGAAAA3AAAAA8AAAAAAAAA&#10;AAAAAAAAoQIAAGRycy9kb3ducmV2LnhtbFBLBQYAAAAABAAEAPkAAACUAwAAAAA=&#10;"/>
              <v:line id="Line 2647" o:spid="_x0000_s10462" style="position:absolute;visibility:visible;mso-wrap-style:square" from="1178,15534" to="5132,15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bYY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22GLDAAAA3AAAAA8AAAAAAAAAAAAA&#10;AAAAoQIAAGRycy9kb3ducmV2LnhtbFBLBQYAAAAABAAEAPkAAACRAwAAAAA=&#10;"/>
              <v:line id="Line 2648" o:spid="_x0000_s10461" style="position:absolute;visibility:visible;mso-wrap-style:square" from="1178,15246" to="5132,1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p9+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TJ8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0+n35xwAAANwAAAAPAAAAAAAA&#10;AAAAAAAAAKECAABkcnMvZG93bnJldi54bWxQSwUGAAAAAAQABAD5AAAAlQMAAAAA&#10;"/>
              <v:group id="Group 2649" o:spid="_x0000_s10458" style="position:absolute;left:1193;top:14996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<v:rect id="Rectangle 2650" o:spid="_x0000_s10460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xCc8MA&#10;AADcAAAADwAAAGRycy9kb3ducmV2LnhtbESP0WrCQBRE3wv+w3KFvtVNNIhEV1FB6Zut+gHX7DUJ&#10;Zu+G3TWJf98tFPo4zMwZZrUZTCM6cr62rCCdJCCIC6trLhVcL4ePBQgfkDU2lknBizxs1qO3Feba&#10;9vxN3TmUIkLY56igCqHNpfRFRQb9xLbE0btbZzBE6UqpHfYRbho5TZK5NFhzXKiwpX1FxeP8NApO&#10;fahtehvS+SX7crujO/XZq1PqfTxslyACDeE//Nf+1Aqm2Qx+z8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xCc8MAAADcAAAADwAAAAAAAAAAAAAAAACYAgAAZHJzL2Rv&#10;d25yZXYueG1sUEsFBgAAAAAEAAQA9QAAAIgDAAAAAA==&#10;" filled="f" stroked="f" strokeweight="1.25pt">
                  <v:textbox inset="1pt,1pt,1pt,1pt">
                    <w:txbxContent>
                      <w:p w:rsidR="009B7878" w:rsidRPr="006333DA" w:rsidRDefault="009B7878" w:rsidP="002E6102">
                        <w:pPr>
                          <w:rPr>
                            <w:rFonts w:ascii="Courier New" w:hAnsi="Courier New" w:cs="Courier New"/>
                            <w:szCs w:val="22"/>
                          </w:rPr>
                        </w:pPr>
                        <w:proofErr w:type="spellStart"/>
                        <w:r w:rsidRPr="00714188"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  <w:t>Разраб</w:t>
                        </w:r>
                        <w:proofErr w:type="spellEnd"/>
                        <w:r w:rsidRPr="006333DA">
                          <w:rPr>
                            <w:rFonts w:ascii="Courier New" w:hAnsi="Courier New" w:cs="Courier New"/>
                            <w:szCs w:val="22"/>
                          </w:rPr>
                          <w:t>.</w:t>
                        </w:r>
                      </w:p>
                    </w:txbxContent>
                  </v:textbox>
                </v:rect>
                <v:rect id="Rectangle 2651" o:spid="_x0000_s10459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XaB8MA&#10;AADcAAAADwAAAGRycy9kb3ducmV2LnhtbESPwWrDMBBE74X8g9hAb7XsYExxooQm0JBbWrsfsLU2&#10;tqm1MpJqO39fFQo9DjPzhtkdFjOIiZzvLSvIkhQEcWN1z62Cj/r16RmED8gaB8uk4E4eDvvVww5L&#10;bWd+p6kKrYgQ9iUq6EIYSyl905FBn9iROHo36wyGKF0rtcM5ws0gN2laSIM9x4UORzp11HxV30bB&#10;dQ69zT6XrKjzN3c8u+uc3yelHtfLyxZEoCX8h//aF61gk+fweyYeAb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XaB8MAAADcAAAADwAAAAAAAAAAAAAAAACYAgAAZHJzL2Rv&#10;d25yZXYueG1sUEsFBgAAAAAEAAQA9QAAAIgDAAAAAA==&#10;" filled="f" stroked="f" strokeweight="1.25pt">
                  <v:textbox inset="1pt,1pt,1pt,1pt">
                    <w:txbxContent>
                      <w:p w:rsidR="009B7878" w:rsidRPr="003C7F26" w:rsidRDefault="009A584F" w:rsidP="00714188">
                        <w:pPr>
                          <w:rPr>
                            <w:rFonts w:ascii="Courier New" w:hAnsi="Courier New" w:cs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 w:cs="Courier New"/>
                          </w:rPr>
                          <w:t>Догадина</w:t>
                        </w:r>
                        <w:proofErr w:type="spellEnd"/>
                      </w:p>
                      <w:p w:rsidR="009B7878" w:rsidRPr="006045C9" w:rsidRDefault="009B7878" w:rsidP="002E6102"/>
                    </w:txbxContent>
                  </v:textbox>
                </v:rect>
              </v:group>
              <v:group id="Group 2652" o:spid="_x0000_s10455" style="position:absolute;left:1193;top:15274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<v:rect id="Rectangle 2653" o:spid="_x0000_s10457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vh68MA&#10;AADcAAAADwAAAGRycy9kb3ducmV2LnhtbESP0WrCQBRE3wv+w3IF3+omEkKJrqKCpW+22g+4zV6T&#10;YPZu2F2T+PduQfBxmJkzzGozmlb05HxjWUE6T0AQl1Y3XCn4PR/eP0D4gKyxtUwK7uRhs568rbDQ&#10;duAf6k+hEhHCvkAFdQhdIaUvazLo57Yjjt7FOoMhSldJ7XCIcNPKRZLk0mDDcaHGjvY1ldfTzSg4&#10;DqGx6d+Y5ufs2+0+3XHI7r1Ss+m4XYIINIZX+Nn+0goWWQ7/Z+IR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vh68MAAADcAAAADwAAAAAAAAAAAAAAAACYAgAAZHJzL2Rv&#10;d25yZXYueG1sUEsFBgAAAAAEAAQA9QAAAIgDAAAAAA==&#10;" filled="f" stroked="f" strokeweight="1.25pt">
                  <v:textbox inset="1pt,1pt,1pt,1pt">
                    <w:txbxContent>
                      <w:p w:rsidR="009B7878" w:rsidRPr="006333DA" w:rsidRDefault="009B7878" w:rsidP="00A475A9">
                        <w:pPr>
                          <w:pStyle w:val="aa"/>
                          <w:jc w:val="left"/>
                          <w:rPr>
                            <w:rFonts w:ascii="Courier New" w:hAnsi="Courier New" w:cs="Courier New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2654" o:spid="_x0000_s10456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dEcMMA&#10;AADcAAAADwAAAGRycy9kb3ducmV2LnhtbESP0WrCQBRE3wv+w3IF3+omEqxEV1FB6Zut+gHX7DUJ&#10;Zu+G3TWJf98tFPo4zMwZZrUZTCM6cr62rCCdJiCIC6trLhVcL4f3BQgfkDU2lknBizxs1qO3Feba&#10;9vxN3TmUIkLY56igCqHNpfRFRQb91LbE0btbZzBE6UqpHfYRbho5S5K5NFhzXKiwpX1FxeP8NApO&#10;fahtehvS+SX7crujO/XZq1NqMh62SxCBhvAf/mt/agWz7AN+z8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dEcMMAAADcAAAADwAAAAAAAAAAAAAAAACYAgAAZHJzL2Rv&#10;d25yZXYueG1sUEsFBgAAAAAEAAQA9QAAAIgDAAAAAA==&#10;" filled="f" stroked="f" strokeweight="1.25pt">
                  <v:textbox inset="1pt,1pt,1pt,1pt">
                    <w:txbxContent>
                      <w:p w:rsidR="009B7878" w:rsidRPr="00513CF1" w:rsidRDefault="009B7878" w:rsidP="00CF420A">
                        <w:pPr>
                          <w:spacing w:line="220" w:lineRule="exact"/>
                          <w:rPr>
                            <w:rFonts w:ascii="Courier New" w:hAnsi="Courier New" w:cs="Courier New"/>
                          </w:rPr>
                        </w:pPr>
                      </w:p>
                    </w:txbxContent>
                  </v:textbox>
                </v:rect>
              </v:group>
              <v:group id="Group 2655" o:spid="_x0000_s10452" style="position:absolute;left:1193;top:15559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<v:rect id="Rectangle 2656" o:spid="_x0000_s1045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R1mcMA&#10;AADcAAAADwAAAGRycy9kb3ducmV2LnhtbESP0WrCQBRE3wv+w3IF3+omEqRGV1FB6Zut+gHX7DUJ&#10;Zu+G3TWJf98tFPo4zMwZZrUZTCM6cr62rCCdJiCIC6trLhVcL4f3DxA+IGtsLJOCF3nYrEdvK8y1&#10;7fmbunMoRYSwz1FBFUKbS+mLigz6qW2Jo3e3zmCI0pVSO+wj3DRyliRzabDmuFBhS/uKisf5aRSc&#10;+lDb9Dak80v25XZHd+qzV6fUZDxslyACDeE//Nf+1Apm2QJ+z8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R1mcMAAADcAAAADwAAAAAAAAAAAAAAAACYAgAAZHJzL2Rv&#10;d25yZXYueG1sUEsFBgAAAAAEAAQA9QAAAIgDAAAAAA==&#10;" filled="f" stroked="f" strokeweight="1.25pt">
                  <v:textbox inset="1pt,1pt,1pt,1pt">
                    <w:txbxContent>
                      <w:p w:rsidR="009B7878" w:rsidRPr="006333DA" w:rsidRDefault="009B7878" w:rsidP="00A475A9">
                        <w:pPr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rect id="Rectangle 2657" o:spid="_x0000_s10453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dK2cAA&#10;AADcAAAADwAAAGRycy9kb3ducmV2LnhtbERPzYrCMBC+C/sOYRa8aVpRka5RdoVdvKnVB5htxrbY&#10;TEoS2/r25iB4/Pj+19vBNKIj52vLCtJpAoK4sLrmUsHl/DtZgfABWWNjmRQ8yMN28zFaY6Ztzyfq&#10;8lCKGMI+QwVVCG0mpS8qMuintiWO3NU6gyFCV0rtsI/hppGzJFlKgzXHhgpb2lVU3PK7UXDoQ23T&#10;/yFdnudH9/PnDv380Sk1/hy+v0AEGsJb/HLvtYLZIs6PZ+IRk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dK2cAAAADcAAAADwAAAAAAAAAAAAAAAACYAgAAZHJzL2Rvd25y&#10;ZXYueG1sUEsFBgAAAAAEAAQA9QAAAIUDAAAAAA==&#10;" filled="f" stroked="f" strokeweight="1.25pt">
                  <v:textbox inset="1pt,1pt,1pt,1pt">
                    <w:txbxContent>
                      <w:p w:rsidR="009B7878" w:rsidRPr="008A7CC9" w:rsidRDefault="009B7878" w:rsidP="006333DA">
                        <w:pPr>
                          <w:spacing w:line="220" w:lineRule="exact"/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</w:p>
                      <w:p w:rsidR="009B7878" w:rsidRPr="007F11B1" w:rsidRDefault="009B7878" w:rsidP="00A475A9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rect>
              </v:group>
              <v:group id="Group 2658" o:spid="_x0000_s10449" style="position:absolute;left:1193;top:15836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<v:rect id="Rectangle 2659" o:spid="_x0000_s1045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lxNcMA&#10;AADcAAAADwAAAGRycy9kb3ducmV2LnhtbESP0WrCQBRE3wv+w3IF3+omwYpEV1Gh4put+gHX7DUJ&#10;Zu+G3W0S/94tFPo4zMwZZrUZTCM6cr62rCCdJiCIC6trLhVcL5/vCxA+IGtsLJOCJ3nYrEdvK8y1&#10;7fmbunMoRYSwz1FBFUKbS+mLigz6qW2Jo3e3zmCI0pVSO+wj3DQyS5K5NFhzXKiwpX1FxeP8YxSc&#10;+lDb9Dak88vsy+0O7tTPnp1Sk/GwXYIINIT/8F/7qBVkHxn8no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lxNcMAAADcAAAADwAAAAAAAAAAAAAAAACYAgAAZHJzL2Rv&#10;d25yZXYueG1sUEsFBgAAAAAEAAQA9QAAAIgDAAAAAA==&#10;" filled="f" stroked="f" strokeweight="1.25pt">
                  <v:textbox inset="1pt,1pt,1pt,1pt">
                    <w:txbxContent>
                      <w:p w:rsidR="009B7878" w:rsidRPr="006E71E1" w:rsidRDefault="009B7878" w:rsidP="006333DA">
                        <w:pPr>
                          <w:pStyle w:val="aa"/>
                          <w:spacing w:line="240" w:lineRule="exact"/>
                          <w:jc w:val="left"/>
                          <w:rPr>
                            <w:rFonts w:ascii="Courier New" w:hAnsi="Courier New" w:cs="Courier New"/>
                            <w:i w:val="0"/>
                            <w:spacing w:val="-8"/>
                            <w:sz w:val="22"/>
                            <w:szCs w:val="22"/>
                            <w:lang w:val="ru-RU"/>
                          </w:rPr>
                        </w:pPr>
                        <w:proofErr w:type="spellStart"/>
                        <w:r w:rsidRPr="00714188">
                          <w:rPr>
                            <w:rFonts w:ascii="Courier New" w:hAnsi="Courier New" w:cs="Courier New"/>
                            <w:i w:val="0"/>
                            <w:spacing w:val="-8"/>
                            <w:sz w:val="22"/>
                            <w:szCs w:val="22"/>
                            <w:lang w:val="ru-RU"/>
                          </w:rPr>
                          <w:t>Нач.отд</w:t>
                        </w:r>
                        <w:proofErr w:type="spellEnd"/>
                        <w:r w:rsidRPr="006E71E1">
                          <w:rPr>
                            <w:rFonts w:ascii="Courier New" w:hAnsi="Courier New" w:cs="Courier New"/>
                            <w:i w:val="0"/>
                            <w:spacing w:val="-8"/>
                            <w:sz w:val="22"/>
                            <w:szCs w:val="22"/>
                            <w:lang w:val="ru-RU"/>
                          </w:rPr>
                          <w:t>.</w:t>
                        </w:r>
                      </w:p>
                      <w:p w:rsidR="009B7878" w:rsidRPr="00431D88" w:rsidRDefault="009B7878" w:rsidP="00431D88">
                        <w:pPr>
                          <w:pStyle w:val="aa"/>
                          <w:spacing w:line="240" w:lineRule="exact"/>
                          <w:ind w:left="-57" w:right="-57"/>
                          <w:jc w:val="left"/>
                          <w:rPr>
                            <w:rFonts w:ascii="Courier New" w:hAnsi="Courier New" w:cs="Courier New"/>
                            <w:i w:val="0"/>
                            <w:spacing w:val="-8"/>
                            <w:sz w:val="22"/>
                            <w:szCs w:val="22"/>
                            <w:lang w:val="ru-RU"/>
                          </w:rPr>
                        </w:pPr>
                      </w:p>
                      <w:p w:rsidR="009B7878" w:rsidRDefault="009B7878"/>
                    </w:txbxContent>
                  </v:textbox>
                </v:rect>
                <v:rect id="Rectangle 2660" o:spid="_x0000_s10450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XUrsMA&#10;AADcAAAADwAAAGRycy9kb3ducmV2LnhtbESPzWrDMBCE74G+g9hCbons/JjiRglNoCW3/D7A1tra&#10;ptbKSKrtvH0VCOQ4zMw3zGozmEZ05HxtWUE6TUAQF1bXXCq4Xj4nbyB8QNbYWCYFN/KwWb+MVphr&#10;2/OJunMoRYSwz1FBFUKbS+mLigz6qW2Jo/djncEQpSuldthHuGnkLEkyabDmuFBhS7uKit/zn1Fw&#10;6ENt0+8hzS6Lo9t+uUO/uHVKjV+Hj3cQgYbwDD/ae61gtpzD/Uw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XUrsMAAADcAAAADwAAAAAAAAAAAAAAAACYAgAAZHJzL2Rv&#10;d25yZXYueG1sUEsFBgAAAAAEAAQA9QAAAIgDAAAAAA==&#10;" filled="f" stroked="f" strokeweight="1.25pt">
                  <v:textbox inset="1pt,1pt,1pt,1pt">
                    <w:txbxContent>
                      <w:p w:rsidR="009B7878" w:rsidRPr="003E37F7" w:rsidRDefault="009A584F" w:rsidP="002E6102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="Courier New" w:hAnsi="Courier New" w:cs="Courier New"/>
                            <w:spacing w:val="-6"/>
                            <w:sz w:val="22"/>
                            <w:szCs w:val="22"/>
                          </w:rPr>
                          <w:t>Суворов</w:t>
                        </w:r>
                      </w:p>
                    </w:txbxContent>
                  </v:textbox>
                </v:rect>
              </v:group>
              <v:group id="Group 2661" o:spid="_x0000_s10446" style="position:absolute;left:1193;top:16113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<v:rect id="Rectangle 2662" o:spid="_x0000_s10448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DpQcIA&#10;AADcAAAADwAAAGRycy9kb3ducmV2LnhtbESP3YrCMBSE74V9h3AWvNO0oiJdo+wKu3jn7wOcbY5t&#10;sTkpSWzr2xtB8HKYmW+Y5bo3tWjJ+cqygnScgCDOra64UHA+/Y4WIHxA1lhbJgV38rBefQyWmGnb&#10;8YHaYyhEhLDPUEEZQpNJ6fOSDPqxbYijd7HOYIjSFVI77CLc1HKSJHNpsOK4UGJDm5Ly6/FmFOy6&#10;UNn0v0/np+ne/fy5XTe9t0oNP/vvLxCB+vAOv9pbrWAym8HzTDw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UOlBwgAAANwAAAAPAAAAAAAAAAAAAAAAAJgCAABkcnMvZG93&#10;bnJldi54bWxQSwUGAAAAAAQABAD1AAAAhwMAAAAA&#10;" filled="f" stroked="f" strokeweight="1.25pt">
                  <v:textbox inset="1pt,1pt,1pt,1pt">
                    <w:txbxContent>
                      <w:p w:rsidR="009B7878" w:rsidRPr="006E71E1" w:rsidRDefault="009B7878" w:rsidP="006E71E1">
                        <w:pPr>
                          <w:pStyle w:val="aa"/>
                          <w:spacing w:line="240" w:lineRule="exact"/>
                          <w:jc w:val="left"/>
                          <w:rPr>
                            <w:rFonts w:ascii="Courier New" w:hAnsi="Courier New" w:cs="Courier New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  <w:r w:rsidRPr="006E71E1">
                          <w:rPr>
                            <w:rFonts w:ascii="Courier New" w:hAnsi="Courier New" w:cs="Courier New"/>
                            <w:i w:val="0"/>
                            <w:sz w:val="22"/>
                            <w:szCs w:val="22"/>
                            <w:lang w:val="ru-RU"/>
                          </w:rPr>
                          <w:t>ГИП</w:t>
                        </w:r>
                      </w:p>
                    </w:txbxContent>
                  </v:textbox>
                </v:rect>
                <v:rect id="Rectangle 2663" o:spid="_x0000_s10447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J3NsQA&#10;AADcAAAADwAAAGRycy9kb3ducmV2LnhtbESPwWrDMBBE74X+g9hCb41sk5rgRDFNoKW3NE4+YGNt&#10;bFNrZSTVdv6+KhRyHGbmDbMpZ9OLkZzvLCtIFwkI4trqjhsF59P7ywqED8gae8uk4EYeyu3jwwYL&#10;bSc+0liFRkQI+wIVtCEMhZS+bsmgX9iBOHpX6wyGKF0jtcMpwk0vsyTJpcGO40KLA+1bqr+rH6Pg&#10;MIXOppc5zU/LL7f7cIdpeRuVen6a39YgAs3hHv5vf2oF2WsOf2fiEZ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CdzbEAAAA3AAAAA8AAAAAAAAAAAAAAAAAmAIAAGRycy9k&#10;b3ducmV2LnhtbFBLBQYAAAAABAAEAPUAAACJAwAAAAA=&#10;" filled="f" stroked="f" strokeweight="1.25pt">
                  <v:textbox inset="1pt,1pt,1pt,1pt">
                    <w:txbxContent>
                      <w:p w:rsidR="009B7878" w:rsidRPr="004C49E7" w:rsidRDefault="009A584F" w:rsidP="00E163C6">
                        <w:pPr>
                          <w:spacing w:line="220" w:lineRule="exact"/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  <w:t>Колбин</w:t>
                        </w:r>
                        <w:proofErr w:type="spellEnd"/>
                      </w:p>
                    </w:txbxContent>
                  </v:textbox>
                </v:rect>
              </v:group>
              <v:line id="Line 2664" o:spid="_x0000_s10445" style="position:absolute;visibility:visible;mso-wrap-style:square" from="8544,14973" to="8545,16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RA4cQAAADcAAAADwAAAGRycy9kb3ducmV2LnhtbESP0WrCQBRE34X+w3ILfTMbLaYSXaVI&#10;hYIgmvoB1+w1Cd29G7Jbk/69Kwg+DjNzhlmuB2vElTrfOFYwSVIQxKXTDVcKTj/b8RyED8gajWNS&#10;8E8e1quX0RJz7Xo+0rUIlYgQ9jkqqENocyl9WZNFn7iWOHoX11kMUXaV1B32EW6NnKZpJi02HBdq&#10;bGlTU/lb/FkF/aHYDvud0/bkNlljssn5/cso9fY6fC5ABBrCM/xof2sF09kH3M/EI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JEDhxAAAANwAAAAPAAAAAAAAAAAA&#10;AAAAAKECAABkcnMvZG93bnJldi54bWxQSwUGAAAAAAQABAD5AAAAkgMAAAAA&#10;" strokeweight="1.25pt"/>
              <v:rect id="Rectangle 2665" o:spid="_x0000_s10444" style="position:absolute;left:5213;top:15033;width:3264;height:1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FG38AA&#10;AADcAAAADwAAAGRycy9kb3ducmV2LnhtbERPzYrCMBC+C/sOYRa8aVpRka5RdoVdvKnVB5htxrbY&#10;TEoS2/r25iB4/Pj+19vBNKIj52vLCtJpAoK4sLrmUsHl/DtZgfABWWNjmRQ8yMN28zFaY6Ztzyfq&#10;8lCKGMI+QwVVCG0mpS8qMuintiWO3NU6gyFCV0rtsI/hppGzJFlKgzXHhgpb2lVU3PK7UXDoQ23T&#10;/yFdnudH9/PnDv380Sk1/hy+v0AEGsJb/HLvtYLZIq6NZ+IRk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FFG38AAAADcAAAADwAAAAAAAAAAAAAAAACYAgAAZHJzL2Rvd25y&#10;ZXYueG1sUEsFBgAAAAAEAAQA9QAAAIUDAAAAAA==&#10;" filled="f" stroked="f" strokeweight="1.25pt">
                <v:textbox inset="1pt,1pt,1pt,1pt">
                  <w:txbxContent>
                    <w:p w:rsidR="009B7878" w:rsidRDefault="009B7878" w:rsidP="008964C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9B7878" w:rsidRDefault="009B7878" w:rsidP="008964C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9B7878" w:rsidRPr="002540C7" w:rsidRDefault="009B7878" w:rsidP="008349EF">
                      <w:pPr>
                        <w:jc w:val="center"/>
                        <w:rPr>
                          <w:lang w:val="en-US"/>
                        </w:rPr>
                      </w:pPr>
                      <w:r w:rsidRPr="00082EB0">
                        <w:rPr>
                          <w:rFonts w:ascii="Courier New" w:hAnsi="Courier New" w:cs="Courier New"/>
                          <w:spacing w:val="-10"/>
                        </w:rPr>
                        <w:t xml:space="preserve">Содержание тома </w:t>
                      </w:r>
                    </w:p>
                  </w:txbxContent>
                </v:textbox>
              </v:rect>
              <v:line id="Line 2666" o:spid="_x0000_s10443" style="position:absolute;visibility:visible;mso-wrap-style:square" from="8551,15252" to="11544,1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dxCMQAAADcAAAADwAAAGRycy9kb3ducmV2LnhtbESP0WrCQBRE34X+w3ILfTMbLYYaXaVI&#10;hYIgmvoB1+w1Cd29G7Jbk/69Kwg+DjNzhlmuB2vElTrfOFYwSVIQxKXTDVcKTj/b8QcIH5A1Gsek&#10;4J88rFcvoyXm2vV8pGsRKhEh7HNUUIfQ5lL6siaLPnEtcfQurrMYouwqqTvsI9waOU3TTFpsOC7U&#10;2NKmpvK3+LMK+kOxHfY7p+3JbbLGZJPz+5dR6u11+FyACDSEZ/jR/tYKprM53M/EI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93EIxAAAANwAAAAPAAAAAAAAAAAA&#10;AAAAAKECAABkcnMvZG93bnJldi54bWxQSwUGAAAAAAQABAD5AAAAkgMAAAAA&#10;" strokeweight="1.25pt"/>
              <v:line id="Line 2667" o:spid="_x0000_s10442" style="position:absolute;visibility:visible;mso-wrap-style:square" from="8550,15535" to="11543,15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ESKMAAAADcAAAADwAAAGRycy9kb3ducmV2LnhtbERP3WrCMBS+H/gO4QjerakKZdSmIjJB&#10;EMbW9QHOmmNbTE5Kk9n69uZisMuP77/Yz9aIO42+d6xgnaQgiBune24V1N+n1zcQPiBrNI5JwYM8&#10;7MvFS4G5dhN/0b0KrYgh7HNU0IUw5FL6piOLPnEDceSubrQYIhxbqUecYrg1cpOmmbTYc2zocKBj&#10;R82t+rUKps/qNH9cnLa1O2a9ydY/23ej1Go5H3YgAs3hX/znPmsFmyzOj2fiEZD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ehEijAAAAA3AAAAA8AAAAAAAAAAAAAAAAA&#10;oQIAAGRycy9kb3ducmV2LnhtbFBLBQYAAAAABAAEAPkAAACOAwAAAAA=&#10;" strokeweight="1.25pt"/>
              <v:line id="Line 2668" o:spid="_x0000_s10441" style="position:absolute;visibility:visible;mso-wrap-style:square" from="10245,14973" to="10247,15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23s8QAAADcAAAADwAAAGRycy9kb3ducmV2LnhtbESPwWrDMBBE74X8g9hCb7VsB0xxooQS&#10;YggESuv4AzbW1jaVVsZSYvfvq0Khx2Fm3jDb/WKNuNPkB8cKsiQFQdw6PXCnoLlUzy8gfEDWaByT&#10;gm/ysN+tHrZYajfzB93r0IkIYV+igj6EsZTStz1Z9IkbiaP36SaLIcqpk3rCOcKtkXmaFtLiwHGh&#10;x5EOPbVf9c0qmN/rank7O20bdygGU2TX9dEo9fS4vG5ABFrCf/ivfdIK8iKD3zPx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7bezxAAAANwAAAAPAAAAAAAAAAAA&#10;AAAAAKECAABkcnMvZG93bnJldi54bWxQSwUGAAAAAAQABAD5AAAAkgMAAAAA&#10;" strokeweight="1.25pt"/>
              <v:rect id="Rectangle 2669" o:spid="_x0000_s10440" style="position:absolute;left:8589;top:14988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W7iMMA&#10;AADcAAAADwAAAGRycy9kb3ducmV2LnhtbESP0WrCQBRE3wv+w3IF3+omQUKJrqKCpW+22g+4zV6T&#10;YPZu2F2T+PduQfBxmJkzzGozmlb05HxjWUE6T0AQl1Y3XCn4PR/eP0D4gKyxtUwK7uRhs568rbDQ&#10;duAf6k+hEhHCvkAFdQhdIaUvazLo57Yjjt7FOoMhSldJ7XCIcNPKLElyabDhuFBjR/uayuvpZhQc&#10;h9DY9G9M8/Pi2+0+3XFY3HulZtNxuwQRaAyv8LP9pRVkeQb/Z+IR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W7iMMAAADcAAAADwAAAAAAAAAAAAAAAACYAgAAZHJzL2Rv&#10;d25yZXYueG1sUEsFBgAAAAAEAAQA9QAAAIgDAAAAAA==&#10;" filled="f" stroked="f" strokeweight="1.25pt">
                <v:textbox inset="1pt,1pt,1pt,1pt">
                  <w:txbxContent>
                    <w:p w:rsidR="009B7878" w:rsidRPr="00DB0A53" w:rsidRDefault="009B7878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Стадия</w:t>
                      </w:r>
                    </w:p>
                  </w:txbxContent>
                </v:textbox>
              </v:rect>
              <v:rect id="Rectangle 2670" o:spid="_x0000_s10439" style="position:absolute;left:10292;top:14988;width:120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keE8MA&#10;AADcAAAADwAAAGRycy9kb3ducmV2LnhtbESP0WrCQBRE3wv+w3KFvtVNVIJEV1FB6Zut+gHX7DUJ&#10;Zu+G3TWJf98tFPo4zMwZZrUZTCM6cr62rCCdJCCIC6trLhVcL4ePBQgfkDU2lknBizxs1qO3Feba&#10;9vxN3TmUIkLY56igCqHNpfRFRQb9xLbE0btbZzBE6UqpHfYRbho5TZJMGqw5LlTY0r6i4nF+GgWn&#10;PtQ2vQ1pdpl/ud3Rnfr5q1PqfTxslyACDeE//Nf+1Aqm2Qx+z8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keE8MAAADcAAAADwAAAAAAAAAAAAAAAACYAgAAZHJzL2Rv&#10;d25yZXYueG1sUEsFBgAAAAAEAAQA9QAAAIgDAAAAAA==&#10;" filled="f" stroked="f" strokeweight="1.25pt">
                <v:textbox inset="1pt,1pt,1pt,1pt">
                  <w:txbxContent>
                    <w:p w:rsidR="009B7878" w:rsidRPr="00DB0A53" w:rsidRDefault="009B7878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Листов</w:t>
                      </w:r>
                    </w:p>
                  </w:txbxContent>
                </v:textbox>
              </v:rect>
              <v:rect id="Rectangle 2671" o:spid="_x0000_s10438" style="position:absolute;left:10299;top:15273;width:120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GZ8MA&#10;AADcAAAADwAAAGRycy9kb3ducmV2LnhtbESP0WrCQBRE3wv+w3IF3+omEkKJrqKCpW+22g+4zV6T&#10;YPZu2F2T+PduQfBxmJkzzGozmlb05HxjWUE6T0AQl1Y3XCn4PR/eP0D4gKyxtUwK7uRhs568rbDQ&#10;duAf6k+hEhHCvkAFdQhdIaUvazLo57Yjjt7FOoMhSldJ7XCIcNPKRZLk0mDDcaHGjvY1ldfTzSg4&#10;DqGx6d+Y5ufs2+0+3XHI7r1Ss+m4XYIINIZX+Nn+0goWeQb/Z+IR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CGZ8MAAADcAAAADwAAAAAAAAAAAAAAAACYAgAAZHJzL2Rv&#10;d25yZXYueG1sUEsFBgAAAAAEAAQA9QAAAIgDAAAAAA==&#10;" filled="f" stroked="f" strokeweight="1.25pt">
                <v:textbox inset="1pt,1pt,1pt,1pt">
                  <w:txbxContent>
                    <w:p w:rsidR="009B7878" w:rsidRPr="00BA6495" w:rsidRDefault="009B7878" w:rsidP="00A475A9">
                      <w:pPr>
                        <w:jc w:val="center"/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rect>
              <v:rect id="Rectangle 2672" o:spid="_x0000_s10437" style="position:absolute;left:8589;top:15761;width:2910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wj/MQA&#10;AADcAAAADwAAAGRycy9kb3ducmV2LnhtbESPwWrDMBBE74X+g9hCb41sk5rgRDFNoKW3NE4+YGNt&#10;bFNrZSTVdv6+KhRyHGbmDbMpZ9OLkZzvLCtIFwkI4trqjhsF59P7ywqED8gae8uk4EYeyu3jwwYL&#10;bSc+0liFRkQI+wIVtCEMhZS+bsmgX9iBOHpX6wyGKF0jtcMpwk0vsyTJpcGO40KLA+1bqr+rH6Pg&#10;MIXOppc5zU/LL7f7cIdpeRuVen6a39YgAs3hHv5vf2oFWf4Kf2fiEZ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8I/zEAAAA3AAAAA8AAAAAAAAAAAAAAAAAmAIAAGRycy9k&#10;b3ducmV2LnhtbFBLBQYAAAAABAAEAPUAAACJAwAAAAA=&#10;" filled="f" stroked="f" strokeweight="1.25pt">
                <v:textbox inset="1pt,1pt,1pt,1pt">
                  <w:txbxContent>
                    <w:p w:rsidR="009B7878" w:rsidRPr="001D011C" w:rsidRDefault="009B7878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</w:pPr>
                      <w:r w:rsidRPr="001D011C"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  <w:t>АО «</w:t>
                      </w:r>
                      <w:proofErr w:type="spellStart"/>
                      <w:r w:rsidRPr="001D011C"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  <w:t>Уралпромпроект</w:t>
                      </w:r>
                      <w:proofErr w:type="spellEnd"/>
                      <w:r w:rsidRPr="001D011C"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  <w:t>»</w:t>
                      </w:r>
                    </w:p>
                  </w:txbxContent>
                </v:textbox>
              </v:rect>
              <v:rect id="Rectangle 2673" o:spid="_x0000_s10436" style="position:absolute;left:8559;top:15272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69i8MA&#10;AADcAAAADwAAAGRycy9kb3ducmV2LnhtbESPwWrDMBBE74X8g9hAb7XsEExxo4Qm0JCbW7sfsLW2&#10;tqm1MpJqO39fFQI5DjPzhtkdFjOIiZzvLSvIkhQEcWN1z62Cz/rt6RmED8gaB8uk4EoeDvvVww4L&#10;bWf+oKkKrYgQ9gUq6EIYCyl905FBn9iROHrf1hkMUbpWaodzhJtBbtI0lwZ7jgsdjnTqqPmpfo2C&#10;cg69zb6WLK+37+54duW8vU5KPa6X1xcQgZZwD9/aF61gk+fwfyYe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69i8MAAADcAAAADwAAAAAAAAAAAAAAAACYAgAAZHJzL2Rv&#10;d25yZXYueG1sUEsFBgAAAAAEAAQA9QAAAIgDAAAAAA==&#10;" filled="f" stroked="f" strokeweight="1.25pt">
                <v:textbox inset="1pt,1pt,1pt,1pt">
                  <w:txbxContent>
                    <w:p w:rsidR="009B7878" w:rsidRPr="00BA6495" w:rsidRDefault="009B7878" w:rsidP="00A475A9">
                      <w:pPr>
                        <w:pStyle w:val="aa"/>
                        <w:jc w:val="center"/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</w:pPr>
                      <w:r w:rsidRPr="00BA6495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t>П</w:t>
                      </w:r>
                    </w:p>
                  </w:txbxContent>
                </v:textbox>
              </v:rect>
              <v:line id="Line 2674" o:spid="_x0000_s10435" style="position:absolute;visibility:visible;mso-wrap-style:square" from="3002,14119" to="3002,14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iKXMQAAADcAAAADwAAAGRycy9kb3ducmV2LnhtbESPwWrDMBBE74X8g9hAb40cF9zgRAnB&#10;xFAolNbJB2ysjW0irYyl2u7fV4VCj8PMvGF2h9kaMdLgO8cK1qsEBHHtdMeNgsu5fNqA8AFZo3FM&#10;Cr7Jw2G/eNhhrt3EnzRWoRERwj5HBW0IfS6lr1uy6FeuJ47ezQ0WQ5RDI/WAU4RbI9MkyaTFjuNC&#10;iz0VLdX36ssqmD6qcn5/c9peXJF1Jltfn09GqcflfNyCCDSH//Bf+1UrSLMX+D0Tj4D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SIpcxAAAANwAAAAPAAAAAAAAAAAA&#10;AAAAAKECAABkcnMvZG93bnJldi54bWxQSwUGAAAAAAQABAD5AAAAkgMAAAAA&#10;" strokeweight="1.25pt"/>
              <v:rect id="Rectangle 2675" o:spid="_x0000_s10434" style="position:absolute;left:3024;top:14701;width:720;height: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2MYr8A&#10;AADcAAAADwAAAGRycy9kb3ducmV2LnhtbERPzYrCMBC+C/sOYRb2pmlFylKNooKyN13rA4zN2Bab&#10;SUliW99+c1jw+PH9rzajaUVPzjeWFaSzBARxaXXDlYJrcZh+g/ABWWNrmRS8yMNm/TFZYa7twL/U&#10;X0IlYgj7HBXUIXS5lL6syaCf2Y44cnfrDIYIXSW1wyGGm1bOkySTBhuODTV2tK+pfFyeRsFpCI1N&#10;b2OaFYuz2x3daVi8eqW+PsftEkSgMbzF/+4frWCexbXxTDwCc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PYxivwAAANwAAAAPAAAAAAAAAAAAAAAAAJgCAABkcnMvZG93bnJl&#10;di54bWxQSwUGAAAAAAQABAD1AAAAhAMAAAAA&#10;" filled="f" stroked="f" strokeweight="1.25pt">
                <v:textbox inset="1pt,1pt,1pt,1pt">
                  <w:txbxContent>
                    <w:p w:rsidR="009B7878" w:rsidRPr="00DB0A53" w:rsidRDefault="009B7878" w:rsidP="00CA4266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2C0C6C" w:rsidRDefault="00DC4E1D" w:rsidP="00623436">
    <w:pPr>
      <w:pStyle w:val="a8"/>
      <w:spacing w:before="120"/>
      <w:rPr>
        <w:rFonts w:ascii="Courier New" w:hAnsi="Courier New" w:cs="Courier New"/>
      </w:rPr>
    </w:pPr>
    <w:r w:rsidRPr="00DC4E1D">
      <w:rPr>
        <w:noProof/>
      </w:rPr>
      <w:pict>
        <v:group id="Group 4016" o:spid="_x0000_s10407" style="position:absolute;margin-left:17pt;margin-top:17pt;width:518.8pt;height:802.3pt;z-index:251657728;mso-position-horizontal-relative:page;mso-position-vertical-relative:page" coordorigin="340,340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">
          <v:rect id="Rectangle 4017" o:spid="_x0000_s10430" style="position:absolute;left:340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yLBr4A&#10;AADcAAAADwAAAGRycy9kb3ducmV2LnhtbERPSwrCMBDdC94hjOBGNFVBtBpFBEEQwd8BhmZsS5tJ&#10;aVKttzeC4G4e7zurTWtK8aTa5ZYVjEcRCOLE6pxTBffbfjgH4TyyxtIyKXiTg82621lhrO2LL/S8&#10;+lSEEHYxKsi8r2IpXZKRQTeyFXHgHrY26AOsU6lrfIVwU8pJFM2kwZxDQ4YV7TJKimtjFOwWkd/T&#10;aXo+HqcNn2zRVIdioFS/126XIDy1/i/+uQ86zJ8t4PtMuE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siwa+AAAA3AAAAA8AAAAAAAAAAAAAAAAAmAIAAGRycy9kb3ducmV2&#10;LnhtbFBLBQYAAAAABAAEAPUAAACDAwAAAAA=&#10;" filled="f" strokeweight="1.25pt"/>
          <v:group id="Group 4018" o:spid="_x0000_s10408" style="position:absolute;left:340;top:15544;width:10376;height:841" coordorigin="340,15544" coordsize="10376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<v:line id="Line 4019" o:spid="_x0000_s10429" style="position:absolute;flip:x y;visibility:visible;mso-wrap-style:square" from="340,15544" to="10716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XE58AAAADcAAAADwAAAGRycy9kb3ducmV2LnhtbERPzWrCQBC+F/oOywi9SN3oobbRVYIo&#10;WG8mfYAhO2aD2dmQ3Zrt27uC0Nt8fL+z3kbbiRsNvnWsYD7LQBDXTrfcKPipDu+fIHxA1tg5JgV/&#10;5GG7eX1ZY67dyGe6laERKYR9jgpMCH0upa8NWfQz1xMn7uIGiyHBoZF6wDGF204usuxDWmw5NRjs&#10;aWeovpa/VsHod84U5f57Wu2/ihjI63iqlXqbxGIFIlAM/+Kn+6jT/OUcHs+kC+Tm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s1xOfAAAAA3AAAAA8AAAAAAAAAAAAAAAAA&#10;oQIAAGRycy9kb3ducmV2LnhtbFBLBQYAAAAABAAEAPkAAACOAwAAAAA=&#10;" strokeweight="1.25pt"/>
            <v:line id="Line 4020" o:spid="_x0000_s10428" style="position:absolute;flip:x;visibility:visible;mso-wrap-style:square" from="911,15551" to="913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UUQMIAAADcAAAADwAAAGRycy9kb3ducmV2LnhtbERPS2vCQBC+F/wPywi91Y0efERXUaEg&#10;tD1UBT2O2TEJZmdDdmriv+8WCt7m43vOYtW5St2pCaVnA8NBAoo487bk3MDx8P42BRUE2WLlmQw8&#10;KMBq2XtZYGp9y99030uuYgiHFA0UInWqdcgKchgGviaO3NU3DiXCJte2wTaGu0qPkmSsHZYcGwqs&#10;aVtQdtv/OAPBPvhymn6e2s3xfJNy8iXdx8yY1363noMS6uQp/nfvbJw/GcHfM/ECv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DUUQMIAAADcAAAADwAAAAAAAAAAAAAA&#10;AAChAgAAZHJzL2Rvd25yZXYueG1sUEsFBgAAAAAEAAQA+QAAAJADAAAAAA==&#10;" strokeweight="1.25pt"/>
            <v:line id="Line 4021" o:spid="_x0000_s10427" style="position:absolute;flip:x;visibility:visible;mso-wrap-style:square" from="350,15829" to="906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mx28MAAADcAAAADwAAAGRycy9kb3ducmV2LnhtbERPS2vCQBC+C/0PyxR6040VqkZXaQtC&#10;ofbgA/Q4ZsckmJ0N2amJ/74rFLzNx/ec+bJzlbpSE0rPBoaDBBRx5m3JuYH9btWfgAqCbLHyTAZu&#10;FGC5eOrNMbW+5Q1dt5KrGMIhRQOFSJ1qHbKCHIaBr4kjd/aNQ4mwybVtsI3hrtKvSfKmHZYcGwqs&#10;6bOg7LL9dQaCvfHpMFkf2o/98SLl+Ee676kxL8/d+wyUUCcP8b/7y8b54xHcn4kX6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5sdvDAAAA3AAAAA8AAAAAAAAAAAAA&#10;AAAAoQIAAGRycy9kb3ducmV2LnhtbFBLBQYAAAAABAAEAPkAAACRAwAAAAA=&#10;" strokeweight="1.25pt"/>
            <v:rect id="Rectangle 4022" o:spid="_x0000_s10426" style="position:absolute;left:371;top:15573;width:51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rpvMMA&#10;AADcAAAADwAAAGRycy9kb3ducmV2LnhtbERPzWrCQBC+F/oOyxS81V1b0ZK6StNY8FRI7AMM2TEJ&#10;ZmdDdptEn74rCL3Nx/c7m91kWzFQ7xvHGhZzBYK4dKbhSsPP8ev5DYQPyAZbx6ThQh5228eHDSbG&#10;jZzTUIRKxBD2CWqoQ+gSKX1Zk0U/dx1x5E6utxgi7CtpehxjuG3li1IrabHh2FBjR581lefi12pY&#10;qez7mI9Xd1687n12cmmWDqnWs6fp4x1EoCn8i+/ug4nz10u4PRMv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rpvMMAAADcAAAADwAAAAAAAAAAAAAAAACYAgAAZHJzL2Rv&#10;d25yZXYueG1sUEsFBgAAAAAEAAQA9QAAAIgDAAAAAA==&#10;" filled="f" stroked="f" strokeweight="1.25pt">
              <v:textbox inset="1pt,1pt,1pt,1pt">
                <w:txbxContent>
                  <w:p w:rsidR="009B7878" w:rsidRDefault="009B7878" w:rsidP="000E55E1">
                    <w:pPr>
                      <w:pStyle w:val="aa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4023" o:spid="_x0000_s10425" style="position:absolute;left:371;top:15941;width:519;height:33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ZMJ8MA&#10;AADcAAAADwAAAGRycy9kb3ducmV2LnhtbERPzWrCQBC+F/oOyxS81V1b1JK6StNY8FRI7AMM2TEJ&#10;ZmdDdptEn74rCL3Nx/c7m91kWzFQ7xvHGhZzBYK4dKbhSsPP8ev5DYQPyAZbx6ThQh5228eHDSbG&#10;jZzTUIRKxBD2CWqoQ+gSKX1Zk0U/dx1x5E6utxgi7CtpehxjuG3li1IrabHh2FBjR581lefi12pY&#10;qez7mI9Xd1687n12cmmWDqnWs6fp4x1EoCn8i+/ug4nz10u4PRMv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ZMJ8MAAADcAAAADwAAAAAAAAAAAAAAAACYAgAAZHJzL2Rv&#10;d25yZXYueG1sUEsFBgAAAAAEAAQA9QAAAIgDAAAAAA==&#10;" filled="f" stroked="f" strokeweight="1.25pt">
              <v:textbox inset="1pt,1pt,1pt,1pt">
                <w:txbxContent>
                  <w:p w:rsidR="009B7878" w:rsidRPr="002C0C6C" w:rsidRDefault="00DC4E1D" w:rsidP="000E55E1">
                    <w:pPr>
                      <w:jc w:val="center"/>
                      <w:rPr>
                        <w:rFonts w:ascii="Courier New" w:hAnsi="Courier New" w:cs="Courier New"/>
                        <w:sz w:val="22"/>
                        <w:szCs w:val="22"/>
                      </w:rPr>
                    </w:pPr>
                    <w:r w:rsidRPr="002C0C6C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fldChar w:fldCharType="begin"/>
                    </w:r>
                    <w:r w:rsidR="009B7878" w:rsidRPr="002C0C6C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instrText xml:space="preserve"> PAGE </w:instrText>
                    </w:r>
                    <w:r w:rsidRPr="002C0C6C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fldChar w:fldCharType="separate"/>
                    </w:r>
                    <w:r w:rsidR="00E60EE7">
                      <w:rPr>
                        <w:rStyle w:val="a7"/>
                        <w:rFonts w:ascii="Courier New" w:hAnsi="Courier New" w:cs="Courier New"/>
                        <w:noProof/>
                        <w:sz w:val="22"/>
                        <w:szCs w:val="22"/>
                      </w:rPr>
                      <w:t>10</w:t>
                    </w:r>
                    <w:r w:rsidRPr="002C0C6C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rect>
            <v:rect id="Rectangle 4024" o:spid="_x0000_s10424" style="position:absolute;left:957;top:15769;width:5746;height:3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TSUMEA&#10;AADcAAAADwAAAGRycy9kb3ducmV2LnhtbERP24rCMBB9X9h/CLPg25qq0JWuUbZWwSfBywcMzdgW&#10;m0lpYlv9eiMI+zaHc53FajC16Kh1lWUFk3EEgji3uuJCwfm0/Z6DcB5ZY22ZFNzJwWr5+bHARNue&#10;D9QdfSFCCLsEFZTeN4mULi/JoBvbhjhwF9sa9AG2hdQt9iHc1HIaRbE0WHFoKLGhdUn59XgzCuIo&#10;258O/cNeJ7ONyy42zdIuVWr0Nfz9gvA0+H/x273TYf5PDK9nwgV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E0lDBAAAA3AAAAA8AAAAAAAAAAAAAAAAAmAIAAGRycy9kb3du&#10;cmV2LnhtbFBLBQYAAAAABAAEAPUAAACGAwAAAAA=&#10;" filled="f" stroked="f" strokeweight="1.25pt">
              <v:textbox inset="1pt,1pt,1pt,1pt">
                <w:txbxContent>
                  <w:p w:rsidR="009A584F" w:rsidRPr="00BA6495" w:rsidRDefault="009A584F" w:rsidP="009A584F">
                    <w:pPr>
                      <w:spacing w:before="120"/>
                      <w:jc w:val="center"/>
                      <w:rPr>
                        <w:rFonts w:ascii="Courier New" w:hAnsi="Courier New" w:cs="Courier New"/>
                      </w:rPr>
                    </w:pPr>
                    <w:r>
                      <w:rPr>
                        <w:rFonts w:ascii="Courier New" w:hAnsi="Courier New" w:cs="Courier New"/>
                      </w:rPr>
                      <w:t>2825-ППТ1.ТЧ</w:t>
                    </w:r>
                  </w:p>
                  <w:p w:rsidR="009B7878" w:rsidRPr="00BA6495" w:rsidRDefault="009B7878" w:rsidP="009A584F">
                    <w:pPr>
                      <w:jc w:val="center"/>
                      <w:rPr>
                        <w:rFonts w:ascii="Courier New" w:hAnsi="Courier New" w:cs="Courier New"/>
                      </w:rPr>
                    </w:pPr>
                  </w:p>
                  <w:p w:rsidR="009B7878" w:rsidRPr="00CE524A" w:rsidRDefault="009B7878" w:rsidP="000E55E1">
                    <w:pPr>
                      <w:rPr>
                        <w:rFonts w:ascii="Courier New" w:hAnsi="Courier New" w:cs="Courier New"/>
                      </w:rPr>
                    </w:pPr>
                  </w:p>
                </w:txbxContent>
              </v:textbox>
            </v:rect>
            <v:group id="Group 4025" o:spid="_x0000_s10409" style="position:absolute;left:6751;top:15544;width:3954;height:841" coordorigin="6751,15544" coordsize="3954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<v:line id="Line 4026" o:spid="_x0000_s10423" style="position:absolute;flip:x;visibility:visible;mso-wrap-style:square" from="7313,15551" to="7314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0jqsUAAADcAAAADwAAAGRycy9kb3ducmV2LnhtbESPQWvCQBCF70L/wzKF3nRTD9WmrtIK&#10;hUL1UBXscZqdJsHsbMhOTfz3zkHobYb35r1vFqshNOZMXaojO3icZGCIi+hrLh0c9u/jOZgkyB6b&#10;yOTgQglWy7vRAnMfe/6i805KoyGccnRQibS5tamoKGCaxJZYtd/YBRRdu9L6DnsND42dZtmTDViz&#10;NlTY0rqi4rT7Cw6Sv/DPcb459m+H75PUs60Mn8/OPdwPry9ghAb5N9+uP7ziz5RWn9EJ7P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d0jqsUAAADcAAAADwAAAAAAAAAA&#10;AAAAAAChAgAAZHJzL2Rvd25yZXYueG1sUEsFBgAAAAAEAAQA+QAAAJMDAAAAAA==&#10;" strokeweight="1.25pt"/>
              <v:line id="Line 4027" o:spid="_x0000_s10422" style="position:absolute;flip:x;visibility:visible;mso-wrap-style:square" from="7880,15551" to="7881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GGMcMAAADcAAAADwAAAGRycy9kb3ducmV2LnhtbERPTWvCQBC9F/wPyxS81U17qBqzkVoo&#10;FLSHqqDHMTtNgtnZkJ2a+O/dQsHbPN7nZMvBNepCXag9G3ieJKCIC29rLg3sdx9PM1BBkC02nsnA&#10;lQIs89FDhqn1PX/TZSuliiEcUjRQibSp1qGoyGGY+JY4cj++cygRdqW2HfYx3DX6JUletcOaY0OF&#10;Lb1XVJy3v85AsFc+HWabQ7/aH89ST79kWM+NGT8ObwtQQoPcxf/uTxvnT+fw90y8Q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RhjHDAAAA3AAAAA8AAAAAAAAAAAAA&#10;AAAAoQIAAGRycy9kb3ducmV2LnhtbFBLBQYAAAAABAAEAPkAAACRAwAAAAA=&#10;" strokeweight="1.25pt"/>
              <v:line id="Line 4028" o:spid="_x0000_s10421" style="position:absolute;flip:x;visibility:visible;mso-wrap-style:square" from="9298,15551" to="929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5fi8UAAADcAAAADwAAAGRycy9kb3ducmV2LnhtbESPQUvDQBCF7wX/wzJCb+3GHtoYuy0q&#10;FAT1YC3U45gdk9DsbMiOTfrvOwfB2wzvzXvfrLdjaM2Z+tREdnA3z8AQl9E3XDk4fO5mOZgkyB7b&#10;yOTgQgm2m5vJGgsfB/6g814qoyGcCnRQi3SFtamsKWCax45YtZ/YBxRd+8r6HgcND61dZNnSBmxY&#10;G2rs6Lmm8rT/DQ6Sv/D3MX87Dk+Hr5M0q3cZX++dm96Ojw9ghEb5N/9dv3jFzxVfn9EJ7OY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n5fi8UAAADcAAAADwAAAAAAAAAA&#10;AAAAAAChAgAAZHJzL2Rvd25yZXYueG1sUEsFBgAAAAAEAAQA+QAAAJMDAAAAAA==&#10;" strokeweight="1.25pt"/>
              <v:line id="Line 4029" o:spid="_x0000_s10420" style="position:absolute;flip:x;visibility:visible;mso-wrap-style:square" from="10148,15551" to="1014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L6EMMAAADcAAAADwAAAGRycy9kb3ducmV2LnhtbERPTWvCQBC9C/6HZYTezMYeahpdpQqF&#10;QtuDVrDHMTtNgtnZkJ2a+O/dgtDbPN7nLNeDa9SFulB7NjBLUlDEhbc1lwYOX6/TDFQQZIuNZzJw&#10;pQDr1Xi0xNz6nnd02UupYgiHHA1UIm2udSgqchgS3xJH7sd3DiXCrtS2wz6Gu0Y/pumTdlhzbKiw&#10;pW1FxXn/6wwEe+XTMfs49pvD91nq+acM78/GPEyGlwUooUH+xXf3m43zsxn8PRMv0K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0y+hDDAAAA3AAAAA8AAAAAAAAAAAAA&#10;AAAAoQIAAGRycy9kb3ducmV2LnhtbFBLBQYAAAAABAAEAPkAAACRAwAAAAA=&#10;" strokeweight="1.25pt"/>
              <v:line id="Line 4030" o:spid="_x0000_s10419" style="position:absolute;flip:x;visibility:visible;mso-wrap-style:square" from="6751,15827" to="10705,1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C5F8QAAADcAAAADwAAAGRycy9kb3ducmV2LnhtbERPTWsCMRC9F/ofwhR6KTVbKbJdjSIF&#10;oQcvVVnxNm6mm2U3k20SdfvvG0HwNo/3ObPFYDtxJh8axwreRhkI4srphmsFu+3qNQcRIrLGzjEp&#10;+KMAi/njwwwL7S78TedNrEUK4VCgAhNjX0gZKkMWw8j1xIn7cd5iTNDXUnu8pHDbyXGWTaTFhlOD&#10;wZ4+DVXt5mQVyHz98uuXx/e2bPf7D1NWZX9YK/X8NCynICIN8S6+ub90mp+P4fpMuk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kLkXxAAAANwAAAAPAAAAAAAAAAAA&#10;AAAAAKECAABkcnMvZG93bnJldi54bWxQSwUGAAAAAAQABAD5AAAAkgMAAAAA&#10;"/>
              <v:line id="Line 4031" o:spid="_x0000_s10418" style="position:absolute;flip:x;visibility:visible;mso-wrap-style:square" from="6751,16110" to="10705,16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zB/MMAAADcAAAADwAAAGRycy9kb3ducmV2LnhtbERPTWvCQBC9F/wPyxR6q5u2UGPqKrZQ&#10;EKqHqqDHMTtNgtnZkB1N/PeuIPQ2j/c5k1nvanWmNlSeDbwME1DEubcVFwa2m+/nFFQQZIu1ZzJw&#10;oQCz6eBhgpn1Hf/SeS2FiiEcMjRQijSZ1iEvyWEY+oY4cn++dSgRtoW2LXYx3NX6NUnetcOKY0OJ&#10;DX2VlB/XJ2cg2Asfduly131u90epRivpf8bGPD328w9QQr38i+/uhY3z0ze4PRMv0NM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swfzDAAAA3AAAAA8AAAAAAAAAAAAA&#10;AAAAoQIAAGRycy9kb3ducmV2LnhtbFBLBQYAAAAABAAEAPkAAACRAwAAAAA=&#10;" strokeweight="1.25pt"/>
              <v:rect id="Rectangle 4032" o:spid="_x0000_s10417" style="position:absolute;left:6774;top:16121;width:51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+Zm8EA&#10;AADcAAAADwAAAGRycy9kb3ducmV2LnhtbERPzYrCMBC+C75DGGFvmuouIl2jbO0KexKsPsDQjG2x&#10;mZQm21af3giCt/n4fme9HUwtOmpdZVnBfBaBIM6trrhQcD7tpysQziNrrC2Tghs52G7GozXG2vZ8&#10;pC7zhQgh7GJUUHrfxFK6vCSDbmYb4sBdbGvQB9gWUrfYh3BTy0UULaXBikNDiQ3tSsqv2b9RsIzS&#10;w+nY3+11/vnr0otN0qRLlPqYDD/fIDwN/i1+uf90mL/6gucz4QK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PmZvBAAAA3AAAAA8AAAAAAAAAAAAAAAAAmAIAAGRycy9kb3du&#10;cmV2LnhtbFBLBQYAAAAABAAEAPUAAACGAwAAAAA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4033" o:spid="_x0000_s10416" style="position:absolute;left:7317;top:16121;width:54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M8AMEA&#10;AADcAAAADwAAAGRycy9kb3ducmV2LnhtbERPzYrCMBC+C75DGGFvmuqyIl2jbO0KexKsPsDQjG2x&#10;mZQm21af3giCt/n4fme9HUwtOmpdZVnBfBaBIM6trrhQcD7tpysQziNrrC2Tghs52G7GozXG2vZ8&#10;pC7zhQgh7GJUUHrfxFK6vCSDbmYb4sBdbGvQB9gWUrfYh3BTy0UULaXBikNDiQ3tSsqv2b9RsIzS&#10;w+nY3+11/vnr0otN0qRLlPqYDD/fIDwN/i1+uf90mL/6gucz4QK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DPADBAAAA3AAAAA8AAAAAAAAAAAAAAAAAmAIAAGRycy9kb3du&#10;cmV2LnhtbFBLBQYAAAAABAAEAPUAAACGAwAAAAA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  <w:t>Кол.уч</w:t>
                      </w:r>
                      <w:proofErr w:type="spellEnd"/>
                      <w:r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  <w:t>.</w:t>
                      </w:r>
                    </w:p>
                  </w:txbxContent>
                </v:textbox>
              </v:rect>
              <v:rect id="Rectangle 4034" o:spid="_x0000_s10415" style="position:absolute;left:7922;top:16121;width:635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id8EA&#10;AADcAAAADwAAAGRycy9kb3ducmV2LnhtbERPzYrCMBC+C75DGMGbprpQpBrF2l3wtKD1AYZmbIvN&#10;pDSx7fr0ZmFhb/Px/c7uMJpG9NS52rKC1TICQVxYXXOp4JZ/LTYgnEfW2FgmBT/k4LCfTnaYaDvw&#10;hfqrL0UIYZeggsr7NpHSFRUZdEvbEgfubjuDPsCulLrDIYSbRq6jKJYGaw4NFbZ0qqh4XJ9GQRxl&#10;3/lleNnH6uPTZXebZmmfKjWfjcctCE+j/xf/uc86zN/E8PtMuED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RonfBAAAA3AAAAA8AAAAAAAAAAAAAAAAAmAIAAGRycy9kb3du&#10;cmV2LnhtbFBLBQYAAAAABAAEAPUAAACGAwAAAAA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ок</w:t>
                      </w:r>
                      <w:proofErr w:type="spellEnd"/>
                    </w:p>
                    <w:p w:rsidR="009B7878" w:rsidRDefault="009B7878" w:rsidP="000E55E1">
                      <w:pPr>
                        <w:pStyle w:val="a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м.</w:t>
                      </w:r>
                    </w:p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035" o:spid="_x0000_s10414" style="position:absolute;left:9331;top:16121;width:796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0H7MEA&#10;AADcAAAADwAAAGRycy9kb3ducmV2LnhtbERPzYrCMBC+L+w7hFnwtqau4Eo1it0qeBKsPsDQjG2x&#10;mZQmttWnN4Kwt/n4fme5HkwtOmpdZVnBZByBIM6trrhQcD7tvucgnEfWWFsmBXdysF59fiwx1rbn&#10;I3WZL0QIYRejgtL7JpbS5SUZdGPbEAfuYluDPsC2kLrFPoSbWv5E0UwarDg0lNjQX0n5NbsZBbMo&#10;PZyO/cNeJ9OtSy82SZMuUWr0NWwWIDwN/l/8du91mD//hdcz4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dB+zBAAAA3AAAAA8AAAAAAAAAAAAAAAAAmAIAAGRycy9kb3du&#10;cmV2LnhtbFBLBQYAAAAABAAEAPUAAACGAwAAAAA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4036" o:spid="_x0000_s10413" style="position:absolute;left:10172;top:16121;width:51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KTnsQA&#10;AADcAAAADwAAAGRycy9kb3ducmV2LnhtbESP3WrCQBCF7wu+wzKCd3WjgkjqKk1joVeCPw8wZMck&#10;mJ0N2W2S+vTORcG7Gc6Zc77Z7kfXqJ66UHs2sJgnoIgLb2suDVwv3+8bUCEiW2w8k4E/CrDfTd62&#10;mFo/8In6cyyVhHBI0UAVY5tqHYqKHIa5b4lFu/nOYZS1K7XtcJBw1+hlkqy1w5qlocKWvioq7udf&#10;Z2Cd5MfLaXj4+2J1CPnNZ3nWZ8bMpuPnB6hIY3yZ/69/rOBvhFaekQn07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Ck57EAAAA3AAAAA8AAAAAAAAAAAAAAAAAmAIAAGRycy9k&#10;b3ducmV2LnhtbFBLBQYAAAAABAAEAPUAAACJAwAAAAA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9B7878" w:rsidRDefault="009B7878" w:rsidP="000E55E1">
                      <w:pPr>
                        <w:pStyle w:val="a8"/>
                        <w:rPr>
                          <w:sz w:val="18"/>
                        </w:rPr>
                      </w:pPr>
                    </w:p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9B7878" w:rsidRDefault="009B7878" w:rsidP="000E55E1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line id="Line 4037" o:spid="_x0000_s10412" style="position:absolute;flip:x;visibility:visible;mso-wrap-style:square" from="8577,15544" to="8577,16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T2FsIAAADcAAAADwAAAGRycy9kb3ducmV2LnhtbERPTWvCQBC9F/wPywje6qYebExdpQpC&#10;ofVQFexxzI5JMDsbslMT/31XKHibx/uc+bJ3tbpSGyrPBl7GCSji3NuKCwOH/eY5BRUE2WLtmQzc&#10;KMByMXiaY2Z9x9903UmhYgiHDA2UIk2mdchLchjGviGO3Nm3DiXCttC2xS6Gu1pPkmSqHVYcG0ps&#10;aF1Sftn9OgPB3vh0TL+O3erwc5HqdSv958yY0bB/fwMl1MtD/O/+sHF+OoP7M/ECvf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0T2FsIAAADcAAAADwAAAAAAAAAAAAAA&#10;AAChAgAAZHJzL2Rvd25yZXYueG1sUEsFBgAAAAAEAAQA+QAAAJADAAAAAA==&#10;" strokeweight="1.25pt"/>
              <v:rect id="Rectangle 4038" o:spid="_x0000_s10411" style="position:absolute;left:8604;top:16134;width:655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0JRcUA&#10;AADcAAAADwAAAGRycy9kb3ducmV2LnhtbESP3WrCQBCF7wu+wzJC7+rGClKjqxhjoVcFfx5gyI5J&#10;MDsbstsk7dN3LgTvZjhnzvlmsxtdo3rqQu3ZwHyWgCIuvK25NHC9fL59gAoR2WLjmQz8UoDddvKy&#10;wdT6gU/Un2OpJIRDigaqGNtU61BU5DDMfEss2s13DqOsXalth4OEu0a/J8lSO6xZGips6VBRcT//&#10;OAPLJP++nIY/f58vjiG/+SzP+syY1+m4X4OKNMan+XH9ZQV/JfjyjEygt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LQlFxQAAANwAAAAPAAAAAAAAAAAAAAAAAJgCAABkcnMv&#10;ZG93bnJldi54bWxQSwUGAAAAAAQABAD1AAAAigMAAAAA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  <v:line id="Line 4039" o:spid="_x0000_s10410" style="position:absolute;flip:x;visibility:visible;mso-wrap-style:square" from="6751,15551" to="6752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tszcIAAADcAAAADwAAAGRycy9kb3ducmV2LnhtbERPTWvCQBC9C/6HZYTedGMPrUZXUaEg&#10;tD1UBT2O2TEJZmdDdjTx33cLBW/zeJ8zX3auUndqQunZwHiUgCLOvC05N3DYfwwnoIIgW6w8k4EH&#10;BVgu+r05pta3/EP3neQqhnBI0UAhUqdah6wgh2Hka+LIXXzjUCJscm0bbGO4q/RrkrxphyXHhgJr&#10;2hSUXXc3ZyDYB5+Pk69juz6crlK+f0v3OTXmZdCtZqCEOnmK/91bG+dPx/D3TLxAL3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tszcIAAADcAAAADwAAAAAAAAAAAAAA&#10;AAChAgAAZHJzL2Rvd25yZXYueG1sUEsFBgAAAAAEAAQA+QAAAJADAAAAAA==&#10;" strokeweight="1.25pt"/>
            </v:group>
          </v:group>
          <w10:wrap anchorx="page" anchory="page"/>
        </v:group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2C0C6C" w:rsidRDefault="00DC4E1D" w:rsidP="006E71E1">
    <w:pPr>
      <w:pStyle w:val="a8"/>
      <w:spacing w:before="120"/>
      <w:ind w:right="-142"/>
      <w:rPr>
        <w:rFonts w:ascii="Courier New" w:hAnsi="Courier New" w:cs="Courier New"/>
      </w:rPr>
    </w:pPr>
    <w:r w:rsidRPr="00DC4E1D">
      <w:rPr>
        <w:noProof/>
      </w:rPr>
      <w:pict>
        <v:group id="Group 4040" o:spid="_x0000_s10375" style="position:absolute;margin-left:19.85pt;margin-top:17pt;width:556.4pt;height:802.3pt;z-index:251658752;mso-position-horizontal-relative:page;mso-position-vertical-relative:page" coordorigin="397,340" coordsize="11128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">
          <v:group id="Group 4041" o:spid="_x0000_s10399" style="position:absolute;left:397;top:11590;width:752;height:4796" coordorigin="277,11409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<v:rect id="Rectangle 4042" o:spid="_x0000_s10406" style="position:absolute;left:277;top:11409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MBgMMA&#10;AADcAAAADwAAAGRycy9kb3ducmV2LnhtbESP0YrCQAxF3xf8hyGCL4tOtbCs1VFEEAQR1PUDQie2&#10;pZ1M6Uy1/v3mYWHfEu7NvSfr7eAa9aQuVJ4NzGcJKOLc24oLA/efw/QbVIjIFhvPZOBNAbab0cca&#10;M+tffKXnLRZKQjhkaKCMsc20DnlJDsPMt8SiPXznMMraFdp2+JJw1+hFknxphxVLQ4kt7UvK61vv&#10;DOyXSTzQOb2cTmnPZ1/37bH+NGYyHnYrUJGG+G/+uz5awU+FVp6R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MBgMMAAADcAAAADwAAAAAAAAAAAAAAAACYAgAAZHJzL2Rv&#10;d25yZXYueG1sUEsFBgAAAAAEAAQA9QAAAIgDAAAAAA==&#10;" filled="f" strokeweight="1.25pt"/>
            <v:line id="Line 4043" o:spid="_x0000_s10405" style="position:absolute;visibility:visible;mso-wrap-style:square" from="277,12808" to="1014,12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311MAAAADcAAAADwAAAGRycy9kb3ducmV2LnhtbERP24rCMBB9X/Afwgi+rakrFK1GEVEQ&#10;FhatfsDYjG0xmZQma7t/vxEE3+ZwrrNc99aIB7W+dqxgMk5AEBdO11wquJz3nzMQPiBrNI5JwR95&#10;WK8GH0vMtOv4RI88lCKGsM9QQRVCk0npi4os+rFriCN3c63FEGFbSt1iF8OtkV9JkkqLNceGChva&#10;VlTc81+roDvm+/7n22l7cdu0NunkOt0ZpUbDfrMAEagPb/HLfdBx/nQOz2fiB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N9dTAAAAA3AAAAA8AAAAAAAAAAAAAAAAA&#10;oQIAAGRycy9kb3ducmV2LnhtbFBLBQYAAAAABAAEAPkAAACOAwAAAAA=&#10;" strokeweight="1.25pt"/>
            <v:line id="Line 4044" o:spid="_x0000_s10404" style="position:absolute;visibility:visible;mso-wrap-style:square" from="277,14793" to="1014,14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EvNMQAAADcAAAADwAAAGRycy9kb3ducmV2LnhtbESP0WrDMAxF3wv9B6PC3hqn2wgjrVtK&#10;aWEwGFvWD1BjNQm15RB7Tfb308NgbxL36t6jzW7yTt1piF1gA6ssB0VcB9txY+D8dVq+gIoJ2aIL&#10;TAZ+KMJuO59tsLRh5E+6V6lREsKxRANtSn2pdaxb8hiz0BOLdg2DxyTr0Gg74Cjh3unHPC+0x46l&#10;ocWeDi3Vt+rbGxg/qtP0/hasP4dD0blidXk6OmMeFtN+DSrRlP7Nf9evVvCfBV+ekQn0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MS80xAAAANwAAAAPAAAAAAAAAAAA&#10;AAAAAKECAABkcnMvZG93bnJldi54bWxQSwUGAAAAAAQABAD5AAAAkgMAAAAA&#10;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45" o:spid="_x0000_s10403" type="#_x0000_t202" style="position:absolute;left:328;top:11443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TjPcIA&#10;AADcAAAADwAAAGRycy9kb3ducmV2LnhtbERPzWoCMRC+F/oOYQq9FM2qrchqFBGkpae69QHGzbhZ&#10;upmEJF3XPr0pFHqbj+93VpvBdqKnEFvHCibjAgRx7XTLjYLj5360ABETssbOMSm4UoTN+v5uhaV2&#10;Fz5QX6VG5BCOJSowKflSylgbshjHzhNn7uyCxZRhaKQOeMnhtpPTophLiy3nBoOedobqr+rbKqje&#10;0yzsXl+86bf+SX/8nOr5NSj1+DBslyASDelf/Od+03n+8wR+n8kX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OM9wgAAANwAAAAPAAAAAAAAAAAAAAAAAJgCAABkcnMvZG93&#10;bnJldi54bWxQSwUGAAAAAAQABAD1AAAAhw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2C0C6C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Взам</w:t>
                          </w:r>
                          <w:proofErr w:type="spellEnd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инв</w:t>
                          </w:r>
                          <w:proofErr w:type="spellEnd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. №</w:t>
                          </w:r>
                        </w:p>
                      </w:tc>
                    </w:tr>
                  </w:tbl>
                  <w:p w:rsidR="009B7878" w:rsidRDefault="009B7878" w:rsidP="000E55E1"/>
                </w:txbxContent>
              </v:textbox>
            </v:shape>
            <v:shape id="Text Box 4046" o:spid="_x0000_s10402" type="#_x0000_t202" style="position:absolute;left:328;top:12843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Z9SsIA&#10;AADcAAAADwAAAGRycy9kb3ducmV2LnhtbERPzWoCMRC+F/oOYQpeimZrW5HVKCIUi6e69QHGzbhZ&#10;upmEJF3XPn0jFHqbj+93luvBdqKnEFvHCp4mBQji2umWGwXHz7fxHERMyBo7x6TgShHWq/u7JZba&#10;XfhAfZUakUM4lqjApORLKWNtyGKcOE+cubMLFlOGoZE64CWH205Oi2ImLbacGwx62hqqv6pvq6Da&#10;p+ew3b1602/8o/74OdWza1Bq9DBsFiASDelf/Od+13n+yxRuz+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dn1KwgAAANwAAAAPAAAAAAAAAAAAAAAAAJgCAABkcnMvZG93&#10;bnJldi54bWxQSwUGAAAAAAQABAD1AAAAhw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2C0C6C" w:rsidRDefault="009B7878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Подпись</w:t>
                          </w:r>
                          <w:proofErr w:type="spellEnd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 xml:space="preserve"> и дата</w:t>
                          </w:r>
                        </w:p>
                      </w:tc>
                    </w:tr>
                  </w:tbl>
                  <w:p w:rsidR="009B7878" w:rsidRDefault="009B7878" w:rsidP="000E55E1"/>
                </w:txbxContent>
              </v:textbox>
            </v:shape>
            <v:shape id="Text Box 4047" o:spid="_x0000_s10401" type="#_x0000_t202" style="position:absolute;left:328;top:14831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rY0cIA&#10;AADcAAAADwAAAGRycy9kb3ducmV2LnhtbERPzWoCMRC+F/oOYYReimZbW5HVKCKUFk916wOMm3Gz&#10;uJmEJF3XPn0jFHqbj+93luvBdqKnEFvHCp4mBQji2umWGwWHr7fxHERMyBo7x6TgShHWq/u7JZba&#10;XXhPfZUakUM4lqjApORLKWNtyGKcOE+cuZMLFlOGoZE64CWH204+F8VMWmw5Nxj0tDVUn6tvq6Da&#10;pWnYvr9602/8o/78Odaza1DqYTRsFiASDelf/Of+0Hn+yxRuz+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OtjRwgAAANwAAAAPAAAAAAAAAAAAAAAAAJgCAABkcnMvZG93&#10;bnJldi54bWxQSwUGAAAAAAQABAD1AAAAhw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B7878">
                      <w:trPr>
                        <w:cantSplit/>
                        <w:trHeight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B7878" w:rsidRPr="002C0C6C" w:rsidRDefault="009B7878">
                          <w:pPr>
                            <w:pStyle w:val="aa"/>
                            <w:jc w:val="center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proofErr w:type="spellStart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Инв</w:t>
                          </w:r>
                          <w:proofErr w:type="spellEnd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№подл</w:t>
                          </w:r>
                          <w:proofErr w:type="spellEnd"/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.</w:t>
                          </w:r>
                        </w:p>
                      </w:tc>
                    </w:tr>
                  </w:tbl>
                  <w:p w:rsidR="009B7878" w:rsidRDefault="009B7878" w:rsidP="000E55E1"/>
                </w:txbxContent>
              </v:textbox>
            </v:shape>
            <v:line id="Line 4048" o:spid="_x0000_s10400" style="position:absolute;flip:x;visibility:visible;mso-wrap-style:square" from="609,11424" to="609,16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zjEsMAAADcAAAADwAAAGRycy9kb3ducmV2LnhtbERPS2vCQBC+F/wPywje6sYirUZX0YJQ&#10;aHvwAXocs2MSzM6G7NTEf98tFLzNx/ec+bJzlbpRE0rPBkbDBBRx5m3JuYHDfvM8ARUE2WLlmQzc&#10;KcBy0XuaY2p9y1u67SRXMYRDigYKkTrVOmQFOQxDXxNH7uIbhxJhk2vbYBvDXaVfkuRVOyw5NhRY&#10;03tB2XX34wwEe+fzcfJ1bNeH01XKt2/pPqfGDPrdagZKqJOH+N/9YeP88Rj+nokX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84xLDAAAA3AAAAA8AAAAAAAAAAAAA&#10;AAAAoQIAAGRycy9kb3ducmV2LnhtbFBLBQYAAAAABAAEAPkAAACRAwAAAAA=&#10;" strokeweight="1.25pt"/>
          </v:group>
          <v:group id="Group 4049" o:spid="_x0000_s10376" style="position:absolute;left:1149;top:340;width:10376;height:16046" coordorigin="1149,340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<v:rect id="Rectangle 4050" o:spid="_x0000_s10398" style="position:absolute;left:1149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ZDFMAA&#10;AADcAAAADwAAAGRycy9kb3ducmV2LnhtbERP24rCMBB9F/yHMIIvoumuUrQaRQRBEMHbBwzN2JY2&#10;k9KkWv/eCAv7NodzndWmM5V4UuMKywp+JhEI4tTqgjMF99t+PAfhPLLGyjIpeJODzbrfW2Gi7Ysv&#10;9Lz6TIQQdgkqyL2vEyldmpNBN7E1ceAetjHoA2wyqRt8hXBTyd8oiqXBgkNDjjXtckrLa2sU7BaR&#10;39Npej4epy2fbNnWh3Kk1HDQbZcgPHX+X/znPugwfxbD95lwgV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sZDFMAAAADcAAAADwAAAAAAAAAAAAAAAACYAgAAZHJzL2Rvd25y&#10;ZXYueG1sUEsFBgAAAAAEAAQA9QAAAIUDAAAAAA==&#10;" filled="f" strokeweight="1.25pt"/>
            <v:group id="Group 4051" o:spid="_x0000_s10377" style="position:absolute;left:1149;top:15544;width:10376;height:841" coordorigin="1149,15544" coordsize="10376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<v:line id="Line 4052" o:spid="_x0000_s10397" style="position:absolute;visibility:visible;mso-wrap-style:square" from="1711,15551" to="1712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cjMsQAAADcAAAADwAAAGRycy9kb3ducmV2LnhtbESP0WrDMAxF3wv9B6PC3hqn2wgjrVtK&#10;aWEwGFvWD1BjNQm15RB7Tfb308NgbxL36t6jzW7yTt1piF1gA6ssB0VcB9txY+D8dVq+gIoJ2aIL&#10;TAZ+KMJuO59tsLRh5E+6V6lREsKxRANtSn2pdaxb8hiz0BOLdg2DxyTr0Gg74Cjh3unHPC+0x46l&#10;ocWeDi3Vt+rbGxg/qtP0/hasP4dD0blidXk6OmMeFtN+DSrRlP7Nf9evVvCfhVaekQn0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RyMyxAAAANwAAAAPAAAAAAAAAAAA&#10;AAAAAKECAABkcnMvZG93bnJldi54bWxQSwUGAAAAAAQABAD5AAAAkgMAAAAA&#10;" strokeweight="1.25pt"/>
              <v:line id="Line 4053" o:spid="_x0000_s10396" style="position:absolute;flip:y;visibility:visible;mso-wrap-style:square" from="1149,15544" to="11525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1MjMIAAADcAAAADwAAAGRycy9kb3ducmV2LnhtbERPTWvCQBC9C/0Pywi96cZSqkZXaQsF&#10;ofZQK+hxzI5JMDsbsqOJ/94tCN7m8T5nvuxcpS7UhNKzgdEwAUWceVtybmD79zWYgAqCbLHyTAau&#10;FGC5eOrNMbW+5V+6bCRXMYRDigYKkTrVOmQFOQxDXxNH7ugbhxJhk2vbYBvDXaVfkuRNOyw5NhRY&#10;02dB2WlzdgaCvfJhN1nv2o/t/iTl+Ee676kxz/3ufQZKqJOH+O5e2Tj/dQr/z8QL9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P1MjMIAAADcAAAADwAAAAAAAAAAAAAA&#10;AAChAgAAZHJzL2Rvd25yZXYueG1sUEsFBgAAAAAEAAQA+QAAAJADAAAAAA==&#10;" strokeweight="1.25pt"/>
              <v:line id="Line 4054" o:spid="_x0000_s10395" style="position:absolute;visibility:visible;mso-wrap-style:square" from="2278,15551" to="227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i56cQAAADcAAAADwAAAGRycy9kb3ducmV2LnhtbESP0WrDMAxF3wv9B6PC3hqnGwsjrVtK&#10;aWEwGFvWD1BjNQm15RB7Tfb308NgbxL36t6jzW7yTt1piF1gA6ssB0VcB9txY+D8dVq+gIoJ2aIL&#10;TAZ+KMJuO59tsLRh5E+6V6lREsKxRANtSn2pdaxb8hiz0BOLdg2DxyTr0Gg74Cjh3unHPC+0x46l&#10;ocWeDi3Vt+rbGxg/qtP0/hasP4dD0blidXk6OmMeFtN+DSrRlP7Nf9evVvCfBV+ekQn0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6LnpxAAAANwAAAAPAAAAAAAAAAAA&#10;AAAAAKECAABkcnMvZG93bnJldi54bWxQSwUGAAAAAAQABAD5AAAAkgMAAAAA&#10;" strokeweight="1.25pt"/>
              <v:line id="Line 4055" o:spid="_x0000_s10394" style="position:absolute;visibility:visible;mso-wrap-style:square" from="3696,15551" to="369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QccsIAAADcAAAADwAAAGRycy9kb3ducmV2LnhtbERP3WrCMBS+F/YO4Qx2Z9NurIzOtAyZ&#10;IAgyqw9w1py1ZclJaaKtb28GA+/Ox/d7VtVsjbjQ6HvHCrIkBUHcON1zq+B03CzfQPiArNE4JgVX&#10;8lCVD4sVFtpNfKBLHVoRQ9gXqKALYSik9E1HFn3iBuLI/bjRYohwbKUecYrh1sjnNM2lxZ5jQ4cD&#10;rTtqfuuzVTB91Zt5v3Pantw6702efb98GqWeHuePdxCB5nAX/7u3Os5/zeDvmXiBLG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aQccsIAAADcAAAADwAAAAAAAAAAAAAA&#10;AAChAgAAZHJzL2Rvd25yZXYueG1sUEsFBgAAAAAEAAQA+QAAAJADAAAAAA==&#10;" strokeweight="1.25pt"/>
              <v:line id="Line 4056" o:spid="_x0000_s10393" style="position:absolute;visibility:visible;mso-wrap-style:square" from="4546,15551" to="454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aCBcIAAADcAAAADwAAAGRycy9kb3ducmV2LnhtbERP3WrCMBS+H+wdwhl4N1MrK6Mzyigr&#10;DASZnQ9w1hzbYnJSmqytb28GA+/Ox/d7NrvZGjHS4DvHClbLBARx7XTHjYLTd/n8CsIHZI3GMSm4&#10;kofd9vFhg7l2Ex9prEIjYgj7HBW0IfS5lL5uyaJfup44cmc3WAwRDo3UA04x3BqZJkkmLXYcG1rs&#10;qWipvlS/VsH0VZXzYe+0Pbki60y2+ll/GKUWT/P7G4hAc7iL/92fOs5/SeHvmXiB3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aCBcIAAADcAAAADwAAAAAAAAAAAAAA&#10;AAChAgAAZHJzL2Rvd25yZXYueG1sUEsFBgAAAAAEAAQA+QAAAJADAAAAAA==&#10;" strokeweight="1.25pt"/>
              <v:line id="Line 4057" o:spid="_x0000_s10392" style="position:absolute;visibility:visible;mso-wrap-style:square" from="5113,15551" to="5114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onnsAAAADcAAAADwAAAGRycy9kb3ducmV2LnhtbERP24rCMBB9F/yHMIJvmrpikWoUEQVh&#10;YXGrHzA2Y1tMJqXJ2u7fbwRh3+ZwrrPe9taIJ7W+dqxgNk1AEBdO11wquF6OkyUIH5A1Gsek4Jc8&#10;bDfDwRoz7Tr+pmceShFD2GeooAqhyaT0RUUW/dQ1xJG7u9ZiiLAtpW6xi+HWyI8kSaXFmmNDhQ3t&#10;Kyoe+Y9V0J3zY//16bS9un1am3R2mx+MUuNRv1uBCNSHf/HbfdJx/mIOr2fiBXL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I6J57AAAAA3AAAAA8AAAAAAAAAAAAAAAAA&#10;oQIAAGRycy9kb3ducmV2LnhtbFBLBQYAAAAABAAEAPkAAACOAwAAAAA=&#10;" strokeweight="1.25pt"/>
              <v:line id="Line 4058" o:spid="_x0000_s10391" style="position:absolute;visibility:visible;mso-wrap-style:square" from="10952,15551" to="10954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O/6sEAAADcAAAADwAAAGRycy9kb3ducmV2LnhtbERP3WrCMBS+F/YO4Qx2Z1N1K6MaZYjC&#10;YCCz+gBnzbEtS05KE219eyMI3p2P7/csVoM14kKdbxwrmCQpCOLS6YYrBcfDdvwJwgdkjcYxKbiS&#10;h9XyZbTAXLue93QpQiViCPscFdQhtLmUvqzJok9cSxy5k+sshgi7SuoO+xhujZymaSYtNhwbamxp&#10;XVP5X5ytgv632A67H6ft0a2zxmSTv9nGKPX2OnzNQQQawlP8cH/rOP/jHe7PxAvk8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07/qwQAAANwAAAAPAAAAAAAAAAAAAAAA&#10;AKECAABkcnMvZG93bnJldi54bWxQSwUGAAAAAAQABAD5AAAAjwMAAAAA&#10;" strokeweight="1.25pt"/>
              <v:line id="Line 4059" o:spid="_x0000_s10390" style="position:absolute;visibility:visible;mso-wrap-style:square" from="1149,15827" to="5103,1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<v:line id="Line 4060" o:spid="_x0000_s10389" style="position:absolute;visibility:visible;mso-wrap-style:square" from="1149,16110" to="5103,16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2EBsAAAADcAAAADwAAAGRycy9kb3ducmV2LnhtbERP24rCMBB9X/Afwgi+ramKRapRRBQE&#10;YdmtfsDYjG0xmZQm2vr3G2Fh3+ZwrrPa9NaIJ7W+dqxgMk5AEBdO11wquJwPnwsQPiBrNI5JwYs8&#10;bNaDjxVm2nX8Q888lCKGsM9QQRVCk0npi4os+rFriCN3c63FEGFbSt1iF8OtkdMkSaXFmmNDhQ3t&#10;Kiru+cMq6L7zQ/91ctpe3C6tTTq5zvZGqdGw3y5BBOrDv/jPfdRx/jyF9zPxArn+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JNhAbAAAAA3AAAAA8AAAAAAAAAAAAAAAAA&#10;oQIAAGRycy9kb3ducmV2LnhtbFBLBQYAAAAABAAEAPkAAACOAwAAAAA=&#10;" strokeweight="1.25pt"/>
              <v:line id="Line 4061" o:spid="_x0000_s10388" style="position:absolute;visibility:visible;mso-wrap-style:square" from="10959,15829" to="11515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EhncEAAADcAAAADwAAAGRycy9kb3ducmV2LnhtbERP3WrCMBS+H/gO4QjezVTFKtUoIhMG&#10;A5nVBzg2x7aYnJQms93bL4Kwu/Px/Z71trdGPKj1tWMFk3ECgrhwuuZSweV8eF+C8AFZo3FMCn7J&#10;w3YzeFtjpl3HJ3rkoRQxhH2GCqoQmkxKX1Rk0Y9dQxy5m2sthgjbUuoWuxhujZwmSSot1hwbKmxo&#10;X1Fxz3+sgu47P/THL6ftxe3T2qST6+zDKDUa9rsViEB9+Be/3J86zp8v4PlMvE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ASGdwQAAANwAAAAPAAAAAAAAAAAAAAAA&#10;AKECAABkcnMvZG93bnJldi54bWxQSwUGAAAAAAQABAD5AAAAjwMAAAAA&#10;" strokeweight="1.25pt"/>
              <v:rect id="Rectangle 4062" o:spid="_x0000_s10387" style="position:absolute;left:1172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no8QA&#10;AADcAAAADwAAAGRycy9kb3ducmV2LnhtbESPQW/CMAyF75P2HyJP2m2knQChQkADCbQbG/ADTGPa&#10;ao1TJVlb/j0+TNrN1nt+7/NqM7pW9RRi49lAPslAEZfeNlwZuJz3bwtQMSFbbD2TgTtF2Kyfn1ZY&#10;WD/wN/WnVCkJ4ViggTqlrtA6ljU5jBPfEYt288FhkjVU2gYcJNy1+j3L5tphw9JQY0e7msqf068z&#10;cBxS4/PrmM/P06+wPYTjML33xry+jB9LUInG9G/+u/60gj8TWnlGJt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0J6PEAAAA3AAAAA8AAAAAAAAAAAAAAAAAmAIAAGRycy9k&#10;b3ducmV2LnhtbFBLBQYAAAAABAAEAPUAAACJAwAAAAA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4063" o:spid="_x0000_s10386" style="position:absolute;left:1715;top:16121;width:54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iCOMEA&#10;AADcAAAADwAAAGRycy9kb3ducmV2LnhtbERPzWrCQBC+C32HZQq96SaiUqOr1EKLNzX2AcbsmIRm&#10;Z8PuNolv3xUEb/Px/c56O5hGdOR8bVlBOklAEBdW11wq+Dl/jd9B+ICssbFMCm7kYbt5Ga0x07bn&#10;E3V5KEUMYZ+hgiqENpPSFxUZ9BPbEkfuap3BEKErpXbYx3DTyGmSLKTBmmNDhS19VlT85n9GwaEP&#10;tU0vQ7o4z45u9+0O/ezWKfX2OnysQAQawlP8cO91nD9fwv2ZeIH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4gjjBAAAA3AAAAA8AAAAAAAAAAAAAAAAAmAIAAGRycy9kb3du&#10;cmV2LnhtbFBLBQYAAAAABAAEAPUAAACGAwAAAAA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  <w:t>Кол.уч</w:t>
                      </w:r>
                      <w:proofErr w:type="spellEnd"/>
                      <w:r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  <w:t>.</w:t>
                      </w:r>
                    </w:p>
                  </w:txbxContent>
                </v:textbox>
              </v:rect>
              <v:rect id="Rectangle 4064" o:spid="_x0000_s10385" style="position:absolute;left:2320;top:16121;width:63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7hGMQA&#10;AADcAAAADwAAAGRycy9kb3ducmV2LnhtbESPzWrDQAyE74W+w6JCb83aJZjgZhPSQkNv+XEfQPWq&#10;tolXa3Y3tvP21aGQm8SMZj6tt7Pr1Ughdp4N5IsMFHHtbceNge/q82UFKiZki71nMnCjCNvN48Ma&#10;S+snPtF4To2SEI4lGmhTGkqtY92Sw7jwA7Fovz44TLKGRtuAk4S7Xr9mWaEddiwNLQ700VJ9OV+d&#10;gcOUOp//zHlRLY/hfR8O0/I2GvP8NO/eQCWa0938f/1lBb8QfHlGJt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u4RjEAAAA3AAAAA8AAAAAAAAAAAAAAAAAmAIAAGRycy9k&#10;b3ducmV2LnhtbFBLBQYAAAAABAAEAPUAAACJAwAAAAA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ок</w:t>
                      </w:r>
                      <w:proofErr w:type="spellEnd"/>
                    </w:p>
                    <w:p w:rsidR="009B7878" w:rsidRDefault="009B7878" w:rsidP="000E55E1">
                      <w:pPr>
                        <w:pStyle w:val="a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м.</w:t>
                      </w:r>
                    </w:p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065" o:spid="_x0000_s10384" style="position:absolute;left:3729;top:16121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JEg78A&#10;AADcAAAADwAAAGRycy9kb3ducmV2LnhtbERP24rCMBB9F/Yfwiz4pmlFinSNogu77JvXD5htxrbY&#10;TEoS2/r3RhB8m8O5znI9mEZ05HxtWUE6TUAQF1bXXCo4n34mCxA+IGtsLJOCO3lYrz5GS8y17flA&#10;3TGUIoawz1FBFUKbS+mLigz6qW2JI3exzmCI0JVSO+xjuGnkLEkyabDm2FBhS98VFdfjzSjY9aG2&#10;6f+QZqf53m1/3a6f3zulxp/D5gtEoCG8xS/3n47zsxSez8QL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IkSDvwAAANwAAAAPAAAAAAAAAAAAAAAAAJgCAABkcnMvZG93bnJl&#10;di54bWxQSwUGAAAAAAQABAD1AAAAhAMAAAAA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4066" o:spid="_x0000_s10383" style="position:absolute;left:4570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Da9MEA&#10;AADcAAAADwAAAGRycy9kb3ducmV2LnhtbERPzWqDQBC+F/IOywR6q6shSLHZhCbQkJut9gGm7lSl&#10;7qzsbtW8fbcQyG0+vt/ZHRYziImc7y0ryJIUBHFjdc+tgs/67ekZhA/IGgfLpOBKHg771cMOC21n&#10;/qCpCq2IIewLVNCFMBZS+qYjgz6xI3Hkvq0zGCJ0rdQO5xhuBrlJ01wa7Dk2dDjSqaPmp/o1Cso5&#10;9Db7WrK83r6749mV8/Y6KfW4Xl5fQARawl18c190nJ9v4P+ZeIH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w2vTBAAAA3AAAAA8AAAAAAAAAAAAAAAAAmAIAAGRycy9kb3du&#10;cmV2LnhtbFBLBQYAAAAABAAEAPUAAACGAwAAAAA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9B7878" w:rsidRDefault="009B7878" w:rsidP="000E55E1">
                      <w:pPr>
                        <w:pStyle w:val="a8"/>
                        <w:rPr>
                          <w:sz w:val="18"/>
                        </w:rPr>
                      </w:pPr>
                    </w:p>
                    <w:p w:rsidR="009B7878" w:rsidRDefault="009B7878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9B7878" w:rsidRDefault="009B7878" w:rsidP="000E55E1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067" o:spid="_x0000_s10382" style="position:absolute;left:10975;top:15573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x/b8EA&#10;AADcAAAADwAAAGRycy9kb3ducmV2LnhtbERPzWrCQBC+F/oOyxS81U2shBJdpRVavKmxDzBmxySY&#10;nQ272yS+vSsI3ubj+53lejSt6Mn5xrKCdJqAIC6tbrhS8Hf8ef8E4QOyxtYyKbiSh/Xq9WWJubYD&#10;H6gvQiViCPscFdQhdLmUvqzJoJ/ajjhyZ+sMhghdJbXDIYabVs6SJJMGG44NNXa0qam8FP9GwW4I&#10;jU1PY5od53v3/et2w/zaKzV5G78WIAKN4Sl+uLc6zs8+4P5MvECu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8f2/BAAAA3AAAAA8AAAAAAAAAAAAAAAAAmAIAAGRycy9kb3du&#10;cmV2LnhtbFBLBQYAAAAABAAEAPUAAACGAwAAAAA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4068" o:spid="_x0000_s10381" style="position:absolute;left:10975;top:15941;width:519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XnG8AA&#10;AADcAAAADwAAAGRycy9kb3ducmV2LnhtbERPzYrCMBC+L/gOYYS9rWmXUpZqFBUUb+6qDzA2Y1ts&#10;JiXJtvXtNwuCt/n4fmexGk0renK+sawgnSUgiEurG64UXM67jy8QPiBrbC2Tggd5WC0nbwsstB34&#10;h/pTqEQMYV+ggjqErpDSlzUZ9DPbEUfuZp3BEKGrpHY4xHDTys8kyaXBhmNDjR1tayrvp1+j4DiE&#10;xqbXMc3P2bfb7N1xyB69Uu/TcT0HEWgML/HTfdBxfp7B/zPxAr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XnG8AAAADcAAAADwAAAAAAAAAAAAAAAACYAgAAZHJzL2Rvd25y&#10;ZXYueG1sUEsFBgAAAAAEAAQA9QAAAIUDAAAAAA==&#10;" filled="f" stroked="f" strokeweight="1.25pt">
                <v:textbox inset="1pt,1pt,1pt,1pt">
                  <w:txbxContent>
                    <w:p w:rsidR="009B7878" w:rsidRPr="002C0C6C" w:rsidRDefault="00DC4E1D" w:rsidP="000E55E1">
                      <w:pPr>
                        <w:jc w:val="center"/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fldChar w:fldCharType="begin"/>
                      </w:r>
                      <w:r w:rsidR="009B7878"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instrText xml:space="preserve"> PAGE </w:instrText>
                      </w:r>
                      <w:r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fldChar w:fldCharType="separate"/>
                      </w:r>
                      <w:r w:rsidR="00E60EE7">
                        <w:rPr>
                          <w:rStyle w:val="a7"/>
                          <w:rFonts w:ascii="Courier New" w:hAnsi="Courier New" w:cs="Courier New"/>
                          <w:noProof/>
                          <w:sz w:val="22"/>
                          <w:szCs w:val="22"/>
                        </w:rPr>
                        <w:t>9</w:t>
                      </w:r>
                      <w:r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rect id="Rectangle 4069" o:spid="_x0000_s10380" style="position:absolute;left:5162;top:15769;width:5746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CgMEA&#10;AADcAAAADwAAAGRycy9kb3ducmV2LnhtbERPzWrCQBC+C77DMoI33aSkoaSuQQtKb1btA0yz0yQ0&#10;Oxt21yS+fbdQ8DYf3+9sysl0YiDnW8sK0nUCgriyuuVawef1sHoB4QOyxs4yKbiTh3I7n22w0Hbk&#10;Mw2XUIsYwr5ABU0IfSGlrxoy6Ne2J47ct3UGQ4SultrhGMNNJ5+SJJcGW44NDfb01lD1c7kZBacx&#10;tDb9mtL8mn24/dGdxuw+KLVcTLtXEIGm8BD/u991nJ8/w98z8QK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ZQoDBAAAA3AAAAA8AAAAAAAAAAAAAAAAAmAIAAGRycy9kb3du&#10;cmV2LnhtbFBLBQYAAAAABAAEAPUAAACGAwAAAAA=&#10;" filled="f" stroked="f" strokeweight="1.25pt">
                <v:textbox inset="1pt,1pt,1pt,1pt">
                  <w:txbxContent>
                    <w:p w:rsidR="003A0893" w:rsidRPr="00BA6495" w:rsidRDefault="003A0893" w:rsidP="003A0893">
                      <w:pPr>
                        <w:spacing w:before="120"/>
                        <w:jc w:val="center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2825-ППТ1.ТЧ</w:t>
                      </w:r>
                    </w:p>
                    <w:p w:rsidR="009B7878" w:rsidRPr="00BA6495" w:rsidRDefault="009B7878" w:rsidP="00CD601B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</w:p>
                    <w:p w:rsidR="009B7878" w:rsidRPr="00BD00A9" w:rsidRDefault="009B7878" w:rsidP="00BD00A9">
                      <w:pPr>
                        <w:spacing w:line="240" w:lineRule="exact"/>
                        <w:jc w:val="center"/>
                        <w:rPr>
                          <w:rFonts w:ascii="Courier New" w:hAnsi="Courier New" w:cs="Courier New"/>
                        </w:rPr>
                      </w:pPr>
                    </w:p>
                    <w:p w:rsidR="009B7878" w:rsidRPr="00BD00A9" w:rsidRDefault="009B7878" w:rsidP="000E55E1">
                      <w:pPr>
                        <w:rPr>
                          <w:rFonts w:ascii="Courier New" w:hAnsi="Courier New" w:cs="Courier New"/>
                        </w:rPr>
                      </w:pPr>
                    </w:p>
                  </w:txbxContent>
                </v:textbox>
              </v:rect>
              <v:line id="Line 4070" o:spid="_x0000_s10379" style="position:absolute;visibility:visible;mso-wrap-style:square" from="2975,15544" to="2975,16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FOu8EAAADcAAAADwAAAGRycy9kb3ducmV2LnhtbERP3WrCMBS+F3yHcATvNFUhjM60DFEY&#10;CGPr+gBnzVlblpyUJrP17ZfBYHfn4/s9x3J2VtxoDL1nDbttBoK48abnVkP9ftk8gAgR2aD1TBru&#10;FKAslosj5sZP/Ea3KrYihXDIUUMX45BLGZqOHIatH4gT9+lHhzHBsZVmxCmFOyv3Waakw55TQ4cD&#10;nTpqvqpvp2F6rS7zy9UbV/uT6q3afRzOVuv1an56BBFpjv/iP/ezSfOVgt9n0gWy+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IU67wQAAANwAAAAPAAAAAAAAAAAAAAAA&#10;AKECAABkcnMvZG93bnJldi54bWxQSwUGAAAAAAQABAD5AAAAjwMAAAAA&#10;" strokeweight="1.25pt"/>
              <v:rect id="Rectangle 4071" o:spid="_x0000_s10378" style="position:absolute;left:3002;top:16134;width:65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d5bMEA&#10;AADcAAAADwAAAGRycy9kb3ducmV2LnhtbERPzWrCQBC+C77DMoI33aSEWFLXoAWlN6v2AabZaRKa&#10;nQ27axLfvlso9DYf3+9sy8l0YiDnW8sK0nUCgriyuuVawcftuHoG4QOyxs4yKXiQh3I3n22x0Hbk&#10;Cw3XUIsYwr5ABU0IfSGlrxoy6Ne2J47cl3UGQ4SultrhGMNNJ5+SJJcGW44NDfb02lD1fb0bBecx&#10;tDb9nNL8lr27w8mdx+wxKLVcTPsXEIGm8C/+c7/pOD/fwO8z8QK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HeWzBAAAA3AAAAA8AAAAAAAAAAAAAAAAAmAIAAGRycy9kb3du&#10;cmV2LnhtbFBLBQYAAAAABAAEAPUAAACGAwAAAAA=&#10;" filled="f" stroked="f" strokeweight="1.25pt">
                <v:textbox inset="1pt,1pt,1pt,1pt">
                  <w:txbxContent>
                    <w:p w:rsidR="009B7878" w:rsidRDefault="009B7878" w:rsidP="000E55E1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</v:group>
          </v:group>
          <w10:wrap anchorx="page" anchory="page"/>
        </v:group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107E78" w:rsidRDefault="00DC4E1D" w:rsidP="00912C1E">
    <w:pPr>
      <w:pStyle w:val="a8"/>
      <w:spacing w:before="120"/>
      <w:ind w:right="-142"/>
      <w:rPr>
        <w:rFonts w:ascii="Courier New" w:hAnsi="Courier New" w:cs="Courier New"/>
      </w:rPr>
    </w:pPr>
    <w:r w:rsidRPr="00DC4E1D">
      <w:rPr>
        <w:noProof/>
      </w:rPr>
      <w:pict>
        <v:group id="Group 4198" o:spid="_x0000_s10305" style="position:absolute;margin-left:10.5pt;margin-top:16.25pt;width:566.6pt;height:802.45pt;z-index:251660800;mso-position-horizontal-relative:page;mso-position-vertical-relative:page" coordorigin="228,325" coordsize="11332,16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">
          <v:group id="Group 4199" o:spid="_x0000_s10358" style="position:absolute;left:228;top:7890;width:953;height:8484" coordorigin="787,7902" coordsize="953,8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<v:group id="Group 4200" o:spid="_x0000_s10367" style="position:absolute;left:787;top:7902;width:946;height:3686" coordorigin="1348,7900" coordsize="946,3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<v:rect id="Rectangle 4201" o:spid="_x0000_s10374" style="position:absolute;left:1373;top:7900;width:921;height:3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XB8MA&#10;AADbAAAADwAAAGRycy9kb3ducmV2LnhtbESPT4vCMBTE78J+h/AW9qbpCopWo5TF3fXm+ge8Pppn&#10;W21eQhNr/fZGWPA4zMxvmPmyM7VoqfGVZQWfgwQEcW51xYWCw/67PwHhA7LG2jIpuJOH5eKtN8dU&#10;2xtvqd2FQkQI+xQVlCG4VEqfl2TQD6wjjt7JNgZDlE0hdYO3CDe1HCbJWBqsOC6U6OirpPyyuxoF&#10;o1860uh8Xf/V1LpTtso2Py5T6uO9y2YgAnXhFf5vr7WC8RS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oXB8MAAADbAAAADwAAAAAAAAAAAAAAAACYAgAAZHJzL2Rv&#10;d25yZXYueG1sUEsFBgAAAAAEAAQA9QAAAIgDAAAAAA==&#10;" strokeweight="1.25pt"/>
              <v:line id="Line 4202" o:spid="_x0000_s10373" style="position:absolute;visibility:visible;mso-wrap-style:square" from="1646,7900" to="1648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1n0b8AAADbAAAADwAAAGRycy9kb3ducmV2LnhtbERPzYrCMBC+C75DGMGbTd2FulSjiCgs&#10;CLLb9QHGZmyLyaQ0WVvf3hwEjx/f/2ozWCPu1PnGsYJ5koIgLp1uuFJw/jvMvkD4gKzROCYFD/Kw&#10;WY9HK8y16/mX7kWoRAxhn6OCOoQ2l9KXNVn0iWuJI3d1ncUQYVdJ3WEfw62RH2maSYsNx4YaW9rV&#10;VN6Kf6ug/ykOw+notD27XdaYbH753BulppNhuwQRaAhv8cv9rRUs4vr4Jf4AuX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Q1n0b8AAADbAAAADwAAAAAAAAAAAAAAAACh&#10;AgAAZHJzL2Rvd25yZXYueG1sUEsFBgAAAAAEAAQA+QAAAI0DAAAAAA==&#10;" strokeweight="1.25pt"/>
              <v:line id="Line 4203" o:spid="_x0000_s10372" style="position:absolute;visibility:visible;mso-wrap-style:square" from="1961,7900" to="1964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<v:line id="Line 4204" o:spid="_x0000_s10371" style="position:absolute;flip:y;visibility:visible;mso-wrap-style:square" from="1646,8483" to="2294,8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14mMQAAADbAAAADwAAAGRycy9kb3ducmV2LnhtbESPT2vCQBTE7wW/w/KE3upGD/6JrqJC&#10;QWh7qAp6fGafSTD7NmRfTfz23ULB4zAzv2EWq85V6k5NKD0bGA4SUMSZtyXnBo6H97cpqCDIFivP&#10;ZOBBAVbL3ssCU+tb/qb7XnIVIRxSNFCI1KnWISvIYRj4mjh6V984lCibXNsG2wh3lR4lyVg7LDku&#10;FFjTtqDstv9xBoJ98OU0/Ty1m+P5JuXkS7qPmTGv/W49ByXUyTP8395ZA5MR/H2JP0A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/XiYxAAAANsAAAAPAAAAAAAAAAAA&#10;AAAAAKECAABkcnMvZG93bnJldi54bWxQSwUGAAAAAAQABAD5AAAAkgMAAAAA&#10;" strokeweight="1.25pt"/>
              <v:line id="Line 4205" o:spid="_x0000_s10370" style="position:absolute;visibility:visible;mso-wrap-style:square" from="1646,10434" to="2289,1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/5psIAAADbAAAADwAAAGRycy9kb3ducmV2LnhtbESP0YrCMBRE3xf8h3AF39bUFapUo4go&#10;CAuLVj/g2lzbYnJTmqzt/v1GEHwcZuYMs1z31ogHtb52rGAyTkAQF07XXCq4nPefcxA+IGs0jknB&#10;H3lYrwYfS8y06/hEjzyUIkLYZ6igCqHJpPRFRRb92DXE0bu51mKIsi2lbrGLcGvkV5Kk0mLNcaHC&#10;hrYVFff81yrojvm+//l22l7cNq1NOrlOd0ap0bDfLEAE6sM7/GoftILZFJ5f4g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/5psIAAADbAAAADwAAAAAAAAAAAAAA&#10;AAChAgAAZHJzL2Rvd25yZXYueG1sUEsFBgAAAAAEAAQA+QAAAJADAAAAAA==&#10;" strokeweight="1.25pt"/>
              <v:line id="Line 4206" o:spid="_x0000_s10369" style="position:absolute;visibility:visible;mso-wrap-style:square" from="1646,9315" to="2294,9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Zh0sMAAADbAAAADwAAAGRycy9kb3ducmV2LnhtbESP3WrCQBSE7wu+w3IE7+rGH6JEVxGp&#10;UChIjT7AMXtMgrtnQ3Zr0rfvCkIvh5n5hllve2vEg1pfO1YwGScgiAunay4VXM6H9yUIH5A1Gsek&#10;4Jc8bDeDtzVm2nV8okceShEh7DNUUIXQZFL6oiKLfuwa4ujdXGsxRNmWUrfYRbg1cpokqbRYc1yo&#10;sKF9RcU9/7EKuu/80B+/nLYXt09rk06usw+j1GjY71YgAvXhP/xqf2oFizk8v8Qf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2YdLDAAAA2wAAAA8AAAAAAAAAAAAA&#10;AAAAoQIAAGRycy9kb3ducmV2LnhtbFBLBQYAAAAABAAEAPkAAACRAwAAAAA=&#10;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07" o:spid="_x0000_s10368" type="#_x0000_t202" style="position:absolute;left:1348;top:8586;width:357;height:2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+T8sQA&#10;AADbAAAADwAAAGRycy9kb3ducmV2LnhtbESP3UoDMRSE7wXfIRyhN9JmVfrD2rSUglR6pWsf4HRz&#10;ulncnIQkbrc+vSkIvRxm5htmuR5sJ3oKsXWs4GlSgCCunW65UXD4ehsvQMSErLFzTAouFGG9ur9b&#10;YqndmT+pr1IjMoRjiQpMSr6UMtaGLMaJ88TZO7lgMWUZGqkDnjPcdvK5KGbSYst5waCnraH6u/qx&#10;Cqp9egnb3dSbfuMf9cfvsZ5dglKjh2HzCiLRkG7h//a7VjCfwvVL/g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fk/LEAAAA2wAAAA8AAAAAAAAAAAAAAAAAmAIAAGRycy9k&#10;b3ducmV2LnhtbFBLBQYAAAAABAAEAPUAAACJAwAAAAA=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9B7878" w:rsidTr="00DA197F">
                        <w:trPr>
                          <w:cantSplit/>
                          <w:trHeight w:hRule="exact" w:val="2982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9B7878" w:rsidRPr="00107E78" w:rsidRDefault="009B7878" w:rsidP="00852F29">
                            <w:pPr>
                              <w:pStyle w:val="aa"/>
                              <w:jc w:val="left"/>
                              <w:rPr>
                                <w:rFonts w:ascii="Times New Roman" w:hAnsi="Times New Roman"/>
                                <w:i w:val="0"/>
                                <w:sz w:val="22"/>
                                <w:szCs w:val="22"/>
                              </w:rPr>
                            </w:pPr>
                            <w:r w:rsidRPr="00107E78">
                              <w:rPr>
                                <w:rFonts w:ascii="Times New Roman" w:hAnsi="Times New Roman"/>
                                <w:i w:val="0"/>
                                <w:sz w:val="22"/>
                                <w:szCs w:val="22"/>
                                <w:lang w:val="ru-RU"/>
                              </w:rPr>
                              <w:t>Согласовано</w:t>
                            </w:r>
                          </w:p>
                        </w:tc>
                      </w:tr>
                    </w:tbl>
                    <w:p w:rsidR="009B7878" w:rsidRDefault="009B7878" w:rsidP="00910855"/>
                  </w:txbxContent>
                </v:textbox>
              </v:shape>
            </v:group>
            <v:group id="Group 4208" o:spid="_x0000_s10359" style="position:absolute;left:988;top:11586;width:752;height:4800" coordorigin="5521,7710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<v:rect id="Rectangle 4209" o:spid="_x0000_s10366" style="position:absolute;left:5521;top:7710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w4TsIA&#10;AADbAAAADwAAAGRycy9kb3ducmV2LnhtbESP3YrCMBSE7wXfIRzBG9F0V7BajSKCIIjg3wMcmmNb&#10;2pyUJtX69kZY2MthZr5hVpvOVOJJjSssK/iZRCCIU6sLzhTcb/vxHITzyBory6TgTQ42635vhYm2&#10;L77Q8+ozESDsElSQe18nUro0J4NuYmvi4D1sY9AH2WRSN/gKcFPJ3yiaSYMFh4Uca9rllJbX1ijY&#10;LSK/p9P0fDxOWz7Zsq0P5Uip4aDbLkF46vx/+K990AriGL5fwg+Q6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DhOwgAAANsAAAAPAAAAAAAAAAAAAAAAAJgCAABkcnMvZG93&#10;bnJldi54bWxQSwUGAAAAAAQABAD1AAAAhwMAAAAA&#10;" filled="f" strokeweight="1.25pt"/>
              <v:line id="Line 4210" o:spid="_x0000_s10365" style="position:absolute;visibility:visible;mso-wrap-style:square" from="5521,9109" to="6273,9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tr178AAADbAAAADwAAAGRycy9kb3ducmV2LnhtbERPzYrCMBC+C75DGMGbTd2FulSjiCgs&#10;CLLb9QHGZmyLyaQ0WVvf3hwEjx/f/2ozWCPu1PnGsYJ5koIgLp1uuFJw/jvMvkD4gKzROCYFD/Kw&#10;WY9HK8y16/mX7kWoRAxhn6OCOoQ2l9KXNVn0iWuJI3d1ncUQYVdJ3WEfw62RH2maSYsNx4YaW9rV&#10;VN6Kf6ug/ykOw+notD27XdaYbH753BulppNhuwQRaAhv8cv9rRUs4tj4Jf4AuX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3tr178AAADbAAAADwAAAAAAAAAAAAAAAACh&#10;AgAAZHJzL2Rvd25yZXYueG1sUEsFBgAAAAAEAAQA+QAAAI0DAAAAAA==&#10;" strokeweight="1.25pt"/>
              <v:line id="Line 4211" o:spid="_x0000_s10364" style="position:absolute;visibility:visible;mso-wrap-style:square" from="5521,11094" to="6273,11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fOTMIAAADbAAAADwAAAGRycy9kb3ducmV2LnhtbESP0WrCQBRE3wv+w3IF3+pGhVSjq4hU&#10;KBSkRj/gmr0mwd27Ibs16d93BcHHYWbOMKtNb424U+trxwom4wQEceF0zaWC82n/PgfhA7JG45gU&#10;/JGHzXrwtsJMu46PdM9DKSKEfYYKqhCaTEpfVGTRj11DHL2ray2GKNtS6ha7CLdGTpMklRZrjgsV&#10;NrSrqLjlv1ZB95Pv+8O30/bsdmlt0sll9mmUGg377RJEoD68ws/2l1bwsYDHl/g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DfOTMIAAADbAAAADwAAAAAAAAAAAAAA&#10;AAChAgAAZHJzL2Rvd25yZXYueG1sUEsFBgAAAAAEAAQA+QAAAJADAAAAAA==&#10;" strokeweight="1.25pt"/>
              <v:shape id="Text Box 4212" o:spid="_x0000_s10363" type="#_x0000_t202" style="position:absolute;left:5572;top:774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1ATcEA&#10;AADbAAAADwAAAGRycy9kb3ducmV2LnhtbERP3WrCMBS+H/gO4Qi7GTN1YpHOKCKMjV1p3QOcNWdN&#10;WXMSkljrnn65ELz8+P7X29H2YqAQO8cK5rMCBHHjdMetgq/T2/MKREzIGnvHpOBKEbabycMaK+0u&#10;fKShTq3IIRwrVGBS8pWUsTFkMc6cJ87cjwsWU4ahlTrgJYfbXr4URSktdpwbDHraG2p+67NVUH+m&#10;Rdi/L70Zdv5JH/6+m/IalHqcjrtXEInGdBff3B9awSqvz1/y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9QE3BAAAA2wAAAA8AAAAAAAAAAAAAAAAAmAIAAGRycy9kb3du&#10;cmV2LnhtbFBLBQYAAAAABAAEAPUAAACGAwAAAAA=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9B7878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9B7878" w:rsidRPr="00107E78" w:rsidRDefault="009B7878">
                            <w:pPr>
                              <w:pStyle w:val="aa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107E78"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Взам</w:t>
                            </w:r>
                            <w:proofErr w:type="spellEnd"/>
                            <w:r w:rsidRPr="00107E78"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. инв. №</w:t>
                            </w:r>
                          </w:p>
                        </w:tc>
                      </w:tr>
                    </w:tbl>
                    <w:p w:rsidR="009B7878" w:rsidRDefault="009B7878" w:rsidP="00910855"/>
                  </w:txbxContent>
                </v:textbox>
              </v:shape>
              <v:shape id="Text Box 4213" o:spid="_x0000_s10362" type="#_x0000_t202" style="position:absolute;left:5572;top:9144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Hl1sMA&#10;AADbAAAADwAAAGRycy9kb3ducmV2LnhtbESP0WoCMRRE3wv9h3ALfSk1a6Uiq1FEKC0+2bUfcN1c&#10;N4ubm5Ck69qvbwTBx2FmzjCL1WA70VOIrWMF41EBgrh2uuVGwc/+43UGIiZkjZ1jUnChCKvl48MC&#10;S+3O/E19lRqRIRxLVGBS8qWUsTZkMY6cJ87e0QWLKcvQSB3wnOG2k29FMZUWW84LBj1tDNWn6tcq&#10;qLZpEjaf7970a/+id3+HenoJSj0/Des5iERDuodv7S+tYDaG65f8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Hl1sMAAADbAAAADwAAAAAAAAAAAAAAAACYAgAAZHJzL2Rv&#10;d25yZXYueG1sUEsFBgAAAAAEAAQA9QAAAIgDAAAAAA==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9B7878">
                        <w:trPr>
                          <w:cantSplit/>
                          <w:trHeight w:hRule="exact" w:val="198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9B7878" w:rsidRPr="00107E78" w:rsidRDefault="009B7878">
                            <w:pPr>
                              <w:pStyle w:val="aa"/>
                              <w:jc w:val="center"/>
                              <w:rPr>
                                <w:sz w:val="20"/>
                              </w:rPr>
                            </w:pPr>
                            <w:r w:rsidRPr="00107E78"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Подпись и дата</w:t>
                            </w:r>
                          </w:p>
                        </w:tc>
                      </w:tr>
                    </w:tbl>
                    <w:p w:rsidR="009B7878" w:rsidRDefault="009B7878" w:rsidP="00910855"/>
                  </w:txbxContent>
                </v:textbox>
              </v:shape>
              <v:shape id="Text Box 4214" o:spid="_x0000_s10361" type="#_x0000_t202" style="position:absolute;left:5572;top:11132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N7ocMA&#10;AADbAAAADwAAAGRycy9kb3ducmV2LnhtbESP0WoCMRRE3wv9h3ALfSk1W4siq1FEKC190rUfcN1c&#10;N4ubm5Ck6+rXG6HQx2FmzjCL1WA70VOIrWMFb6MCBHHtdMuNgp/9x+sMREzIGjvHpOBCEVbLx4cF&#10;ltqdeUd9lRqRIRxLVGBS8qWUsTZkMY6cJ87e0QWLKcvQSB3wnOG2k+OimEqLLecFg542hupT9WsV&#10;VN/pPWw+J970a/+it9dDPb0EpZ6fhvUcRKIh/Yf/2l9awWwM9y/5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+N7ocMAAADbAAAADwAAAAAAAAAAAAAAAACYAgAAZHJzL2Rv&#10;d25yZXYueG1sUEsFBgAAAAAEAAQA9QAAAIgDAAAAAA==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9B7878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9B7878" w:rsidRPr="00107E78" w:rsidRDefault="009B7878">
                            <w:pPr>
                              <w:pStyle w:val="aa"/>
                              <w:jc w:val="center"/>
                              <w:rPr>
                                <w:sz w:val="20"/>
                              </w:rPr>
                            </w:pPr>
                            <w:r w:rsidRPr="00107E78"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Инв. № подл.</w:t>
                            </w:r>
                          </w:p>
                        </w:tc>
                      </w:tr>
                    </w:tbl>
                    <w:p w:rsidR="009B7878" w:rsidRDefault="009B7878" w:rsidP="00910855"/>
                  </w:txbxContent>
                </v:textbox>
              </v:shape>
              <v:line id="Line 4215" o:spid="_x0000_s10360" style="position:absolute;visibility:visible;mso-wrap-style:square" from="5855,7710" to="5855,12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qJgcIAAADbAAAADwAAAGRycy9kb3ducmV2LnhtbESP0YrCMBRE34X9h3AXfNPUFYp0jSKy&#10;giCI1n7AtbnbFpOb0kTb/fuNIPg4zMwZZrkerBEP6nzjWMFsmoAgLp1uuFJQXHaTBQgfkDUax6Tg&#10;jzysVx+jJWba9XymRx4qESHsM1RQh9BmUvqyJot+6lri6P26zmKIsquk7rCPcGvkV5Kk0mLDcaHG&#10;lrY1lbf8bhX0p3w3HA9O28Jt08aks+v8xyg1/hw23yACDeEdfrX3WsFiDs8v8Qf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AqJgcIAAADbAAAADwAAAAAAAAAAAAAA&#10;AAChAgAAZHJzL2Rvd25yZXYueG1sUEsFBgAAAAAEAAQA+QAAAJADAAAAAA==&#10;" strokeweight="1.25pt"/>
            </v:group>
          </v:group>
          <v:group id="Group 4216" o:spid="_x0000_s10306" style="position:absolute;left:1184;top:325;width:10376;height:16046" coordorigin="1173,340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<v:rect id="Rectangle 4217" o:spid="_x0000_s10357" style="position:absolute;left:1173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dzhcEA&#10;AADbAAAADwAAAGRycy9kb3ducmV2LnhtbESP0YrCMBRE3wX/IVzBF9F0VxStRhFBEETQ6gdcmmtb&#10;2tyUJtX690ZY2MdhZs4w621nKvGkxhWWFfxMIhDEqdUFZwrut8N4AcJ5ZI2VZVLwJgfbTb+3xljb&#10;F1/pmfhMBAi7GBXk3texlC7NyaCb2Jo4eA/bGPRBNpnUDb4C3FTyN4rm0mDBYSHHmvY5pWXSGgX7&#10;ZeQPdJ5eTqdpy2dbtvWxHCk1HHS7FQhPnf8P/7WPWsFiBt8v4QfIz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Xc4XBAAAA2wAAAA8AAAAAAAAAAAAAAAAAmAIAAGRycy9kb3du&#10;cmV2LnhtbFBLBQYAAAAABAAEAPUAAACGAwAAAAA=&#10;" filled="f" strokeweight="1.25pt"/>
            <v:group id="Group 4218" o:spid="_x0000_s10307" style="position:absolute;left:1178;top:14118;width:10366;height:2259" coordorigin="1178,14118" coordsize="10366,2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<v:shape id="Text Box 4219" o:spid="_x0000_s10356" type="#_x0000_t202" style="position:absolute;left:5118;top:14126;width:6289;height:7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rExscA&#10;AADbAAAADwAAAGRycy9kb3ducmV2LnhtbESP3WrCQBSE7wu+w3KE3hTdtIgN0VVKRWhppfiDennI&#10;HpPQ7NmQXZPYp3cLgpfDzHzDTOedKUVDtSssK3geRiCIU6sLzhTststBDMJ5ZI2lZVJwIQfzWe9h&#10;iom2La+p2fhMBAi7BBXk3leJlC7NyaAb2oo4eCdbG/RB1pnUNbYBbkr5EkVjabDgsJBjRe85pb+b&#10;s1HQrKLR/js9XM5Py8XxM/5ZuK/2T6nHfvc2AeGp8/fwrf2hFcSv8P8l/AA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KxMbHAAAA2wAAAA8AAAAAAAAAAAAAAAAAmAIAAGRy&#10;cy9kb3ducmV2LnhtbFBLBQYAAAAABAAEAPUAAACMAwAAAAA=&#10;" filled="f" stroked="f" strokeweight="1.25pt">
                <v:textbox>
                  <w:txbxContent>
                    <w:p w:rsidR="009B7878" w:rsidRPr="00BA6495" w:rsidRDefault="009A584F" w:rsidP="00CD601B">
                      <w:pPr>
                        <w:spacing w:before="120"/>
                        <w:jc w:val="center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2825-ППТ1</w:t>
                      </w:r>
                      <w:r w:rsidR="009B7878">
                        <w:rPr>
                          <w:rFonts w:ascii="Courier New" w:hAnsi="Courier New" w:cs="Courier New"/>
                        </w:rPr>
                        <w:t>.ТЧ</w:t>
                      </w:r>
                    </w:p>
                  </w:txbxContent>
                </v:textbox>
              </v:shape>
              <v:line id="Line 4220" o:spid="_x0000_s10355" style="position:absolute;visibility:visible;mso-wrap-style:square" from="5142,14126" to="5143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4b8MAAAADbAAAADwAAAGRycy9kb3ducmV2LnhtbERP3WrCMBS+F3yHcATvbKqDUjqjDFEY&#10;DMR1fYCz5qwtS05Kk7X17c2FsMuP739/nK0RIw2+c6xgm6QgiGunO24UVF+XTQ7CB2SNxjEpuJOH&#10;42G52GOh3cSfNJahETGEfYEK2hD6Qkpft2TRJ64njtyPGyyGCIdG6gGnGG6N3KVpJi12HBta7OnU&#10;Uv1b/lkF0628zNcPp23lTllnsu33y9kotV7Nb68gAs3hX/x0v2sFeRwbv8QfIA8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uG/DAAAAA2wAAAA8AAAAAAAAAAAAAAAAA&#10;oQIAAGRycy9kb3ducmV2LnhtbFBLBQYAAAAABAAEAPkAAACOAwAAAAA=&#10;" strokeweight="1.25pt"/>
              <v:line id="Line 4221" o:spid="_x0000_s10354" style="position:absolute;visibility:visible;mso-wrap-style:square" from="1688,14126" to="1689,14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K+a8MAAADbAAAADwAAAGRycy9kb3ducmV2LnhtbESPwWrDMBBE74X+g9hCb7WcFIzjRgkl&#10;NFAolMTxB2ytjW0irYyl2O7fV4VAjsPMvGHW29kaMdLgO8cKFkkKgrh2uuNGQXXav+QgfEDWaByT&#10;gl/ysN08Pqyx0G7iI41laESEsC9QQRtCX0jp65Ys+sT1xNE7u8FiiHJopB5winBr5DJNM2mx47jQ&#10;Yk+7lupLebUKpkO5n7+/nLaV22WdyRY/rx9Gqeen+f0NRKA53MO39qdWkK/g/0v8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ivmvDAAAA2wAAAA8AAAAAAAAAAAAA&#10;AAAAoQIAAGRycy9kb3ducmV2LnhtbFBLBQYAAAAABAAEAPkAAACRAwAAAAA=&#10;" strokeweight="1.25pt"/>
              <v:line id="Line 4222" o:spid="_x0000_s10353" style="position:absolute;visibility:visible;mso-wrap-style:square" from="1178,14118" to="11537,14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GBK78AAADbAAAADwAAAGRycy9kb3ducmV2LnhtbERPzYrCMBC+C75DGMGbTd2F4lajiCgs&#10;CLLb9QHGZmyLyaQ0WVvf3hwEjx/f/2ozWCPu1PnGsYJ5koIgLp1uuFJw/jvMFiB8QNZoHJOCB3nY&#10;rMejFeba9fxL9yJUIoawz1FBHUKbS+nLmiz6xLXEkbu6zmKIsKuk7rCP4dbIjzTNpMWGY0ONLe1q&#10;Km/Fv1XQ/xSH4XR02p7dLmtMNr987o1S08mwXYIINIS3+OX+1gq+4vr4Jf4AuX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QGBK78AAADbAAAADwAAAAAAAAAAAAAAAACh&#10;AgAAZHJzL2Rvd25yZXYueG1sUEsFBgAAAAAEAAQA+QAAAI0DAAAAAA==&#10;" strokeweight="1.25pt"/>
              <v:line id="Line 4223" o:spid="_x0000_s10352" style="position:absolute;visibility:visible;mso-wrap-style:square" from="2308,14126" to="2308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0ksMMAAADbAAAADwAAAGRycy9kb3ducmV2LnhtbESP0WrCQBRE34X+w3ILfTObtBBsdBWR&#10;CoWCaPQDbrPXJLh7N2S3Jv17VxB8HGbmDLNYjdaIK/W+dawgS1IQxJXTLdcKTsftdAbCB2SNxjEp&#10;+CcPq+XLZIGFdgMf6FqGWkQI+wIVNCF0hZS+asiiT1xHHL2z6y2GKPta6h6HCLdGvqdpLi22HBca&#10;7GjTUHUp/6yCYV9ux92P0/bkNnlr8uz348so9fY6rucgAo3hGX60v7WCzwzuX+IPk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NJLDDAAAA2wAAAA8AAAAAAAAAAAAA&#10;AAAAoQIAAGRycy9kb3ducmV2LnhtbFBLBQYAAAAABAAEAPkAAACRAwAAAAA=&#10;" strokeweight="1.25pt"/>
              <v:line id="Line 4224" o:spid="_x0000_s10351" style="position:absolute;visibility:visible;mso-wrap-style:square" from="3725,14118" to="3726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+6x8MAAADbAAAADwAAAGRycy9kb3ducmV2LnhtbESPwWrDMBBE74H+g9hCbokcB0zrRgnF&#10;1FAIhNbNB2ytjW0irYyl2s7fR4VCj8PMvGF2h9kaMdLgO8cKNusEBHHtdMeNgvNXuXoC4QOyRuOY&#10;FNzIw2H/sNhhrt3EnzRWoRERwj5HBW0IfS6lr1uy6NeuJ47exQ0WQ5RDI/WAU4RbI9MkyaTFjuNC&#10;iz0VLdXX6scqmD6qcj4dnbZnV2SdyTbf2zej1PJxfn0BEWgO/+G/9rtW8JzC75f4A+T+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fusfDAAAA2wAAAA8AAAAAAAAAAAAA&#10;AAAAoQIAAGRycy9kb3ducmV2LnhtbFBLBQYAAAAABAAEAPkAAACRAwAAAAA=&#10;" strokeweight="1.25pt"/>
              <v:line id="Line 4225" o:spid="_x0000_s10350" style="position:absolute;visibility:visible;mso-wrap-style:square" from="4575,14126" to="4576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MfXMIAAADbAAAADwAAAGRycy9kb3ducmV2LnhtbESP0YrCMBRE3xf8h3AF39bUFYpWo4go&#10;CAuLVj/g2lzbYnJTmqzt/v1GEHwcZuYMs1z31ogHtb52rGAyTkAQF07XXCq4nPefMxA+IGs0jknB&#10;H3lYrwYfS8y06/hEjzyUIkLYZ6igCqHJpPRFRRb92DXE0bu51mKIsi2lbrGLcGvkV5Kk0mLNcaHC&#10;hrYVFff81yrojvm+//l22l7cNq1NOrlOd0ap0bDfLEAE6sM7/GoftIL5FJ5f4g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dMfXMIAAADbAAAADwAAAAAAAAAAAAAA&#10;AAChAgAAZHJzL2Rvd25yZXYueG1sUEsFBgAAAAAEAAQA+QAAAJADAAAAAA==&#10;" strokeweight="1.25pt"/>
              <v:line id="Line 4226" o:spid="_x0000_s10349" style="position:absolute;visibility:visible;mso-wrap-style:square" from="9395,14973" to="9397,15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qHKMMAAADbAAAADwAAAGRycy9kb3ducmV2LnhtbESP3WrCQBSE7wu+w3IE7+rGH4JGVxGp&#10;UChIjT7AMXtMgrtnQ3Zr0rfvCkIvh5n5hllve2vEg1pfO1YwGScgiAunay4VXM6H9wUIH5A1Gsek&#10;4Jc8bDeDtzVm2nV8okceShEh7DNUUIXQZFL6oiKLfuwa4ujdXGsxRNmWUrfYRbg1cpokqbRYc1yo&#10;sKF9RcU9/7EKuu/80B+/nLYXt09rk06usw+j1GjY71YgAvXhP/xqf2oFyzk8v8Qf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I6hyjDAAAA2wAAAA8AAAAAAAAAAAAA&#10;AAAAoQIAAGRycy9kb3ducmV2LnhtbFBLBQYAAAAABAAEAPkAAACRAwAAAAA=&#10;" strokeweight="1.25pt"/>
              <v:line id="Line 4227" o:spid="_x0000_s10348" style="position:absolute;visibility:visible;mso-wrap-style:square" from="1178,15819" to="5132,15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<v:line id="Line 4228" o:spid="_x0000_s10347" style="position:absolute;visibility:visible;mso-wrap-style:square" from="1178,16102" to="5132,16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<v:rect id="Rectangle 4229" o:spid="_x0000_s10346" style="position:absolute;left:1201;top:14711;width:458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HjpMMA&#10;AADbAAAADwAAAGRycy9kb3ducmV2LnhtbESP0WrCQBRE34X+w3ILfdNNRLRGV6mFFt/U2A+4Zq9J&#10;aPZu2N0m8e+7guDjMDNnmPV2MI3oyPnasoJ0koAgLqyuuVTwc/4av4PwAVljY5kU3MjDdvMyWmOm&#10;bc8n6vJQighhn6GCKoQ2k9IXFRn0E9sSR+9qncEQpSuldthHuGnkNEnm0mDNcaHClj4rKn7zP6Pg&#10;0IfappchnZ9nR7f7dod+duuUensdPlYgAg3hGX6091rBcgH3L/EH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HjpMMAAADbAAAADwAAAAAAAAAAAAAAAACYAgAAZHJzL2Rv&#10;d25yZXYueG1sUEsFBgAAAAAEAAQA9QAAAIgDAAAAAA==&#10;" filled="f" stroked="f" strokeweight="1.25pt">
                <v:textbox inset="1pt,1pt,1pt,1pt">
                  <w:txbxContent>
                    <w:p w:rsidR="009B7878" w:rsidRPr="00DB0A53" w:rsidRDefault="009B7878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Изм.</w:t>
                      </w:r>
                    </w:p>
                  </w:txbxContent>
                </v:textbox>
              </v:rect>
              <v:rect id="Rectangle 4230" o:spid="_x0000_s10345" style="position:absolute;left:1698;top:14711;width:621;height: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531r4A&#10;AADbAAAADwAAAGRycy9kb3ducmV2LnhtbERPzYrCMBC+L/gOYQRva1oRWatRVFC8uas+wNiMbbGZ&#10;lCS29e3NQdjjx/e/XPemFi05X1lWkI4TEMS51RUXCq6X/fcPCB+QNdaWScGLPKxXg68lZtp2/Eft&#10;ORQihrDPUEEZQpNJ6fOSDPqxbYgjd7fOYIjQFVI77GK4qeUkSWbSYMWxocSGdiXlj/PTKDh1obLp&#10;rU9nl+mv2x7cqZu+WqVGw36zABGoD//ij/uoFczj2Pgl/g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IOd9a+AAAA2wAAAA8AAAAAAAAAAAAAAAAAmAIAAGRycy9kb3ducmV2&#10;LnhtbFBLBQYAAAAABAAEAPUAAACDAwAAAAA=&#10;" filled="f" stroked="f" strokeweight="1.25pt">
                <v:textbox inset="1pt,1pt,1pt,1pt">
                  <w:txbxContent>
                    <w:p w:rsidR="009B7878" w:rsidRPr="00DB0A53" w:rsidRDefault="009B7878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Кол.уч</w:t>
                      </w:r>
                      <w:proofErr w:type="spellEnd"/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.</w:t>
                      </w:r>
                    </w:p>
                  </w:txbxContent>
                </v:textbox>
              </v:rect>
              <v:rect id="Rectangle 4231" o:spid="_x0000_s10344" style="position:absolute;left:2349;top:14701;width:645;height: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LSTcEA&#10;AADbAAAADwAAAGRycy9kb3ducmV2LnhtbESP3YrCMBSE74V9h3AW9k7TiohWo+wKu3jn7wMcm2Nb&#10;bE5Kkm3r2xtB8HKYmW+Y5bo3tWjJ+cqygnSUgCDOra64UHA+/Q5nIHxA1lhbJgV38rBefQyWmGnb&#10;8YHaYyhEhLDPUEEZQpNJ6fOSDPqRbYijd7XOYIjSFVI77CLc1HKcJFNpsOK4UGJDm5Ly2/HfKNh1&#10;obLppU+np8ne/fy5XTe5t0p9ffbfCxCB+vAOv9pbrWA+h+eX+AP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C0k3BAAAA2wAAAA8AAAAAAAAAAAAAAAAAmAIAAGRycy9kb3du&#10;cmV2LnhtbFBLBQYAAAAABAAEAPUAAACGAwAAAAA=&#10;" filled="f" stroked="f" strokeweight="1.25pt">
                <v:textbox inset="1pt,1pt,1pt,1pt">
                  <w:txbxContent>
                    <w:p w:rsidR="009B7878" w:rsidRPr="00DB0A53" w:rsidRDefault="009B7878" w:rsidP="00910855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 xml:space="preserve">  Лист</w:t>
                      </w:r>
                    </w:p>
                  </w:txbxContent>
                </v:textbox>
              </v:rect>
              <v:rect id="Rectangle 4232" o:spid="_x0000_s10343" style="position:absolute;left:3758;top:14711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EEuMQA&#10;AADcAAAADwAAAGRycy9kb3ducmV2LnhtbESPQWvDMAyF74P9B6PCbquTEUpJ64Z2sLFb13Y/QIvV&#10;JDSWg+0l6b+fDoPdJN7Te5+21ex6NVKInWcD+TIDRVx723Fj4Ovy9rwGFROyxd4zGbhThGr3+LDF&#10;0vqJTzSeU6MkhGOJBtqUhlLrWLfkMC79QCza1QeHSdbQaBtwknDX65csW2mHHUtDiwO9tlTfzj/O&#10;wHFKnc+/53x1KT7D4T0cp+I+GvO0mPcbUInm9G/+u/6wgp8JvjwjE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xBLjEAAAA3AAAAA8AAAAAAAAAAAAAAAAAmAIAAGRycy9k&#10;b3ducmV2LnhtbFBLBQYAAAAABAAEAPUAAACJAwAAAAA=&#10;" filled="f" stroked="f" strokeweight="1.25pt">
                <v:textbox inset="1pt,1pt,1pt,1pt">
                  <w:txbxContent>
                    <w:p w:rsidR="009B7878" w:rsidRPr="00DB0A53" w:rsidRDefault="009B7878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Подпись</w:t>
                      </w:r>
                    </w:p>
                  </w:txbxContent>
                </v:textbox>
              </v:rect>
              <v:rect id="Rectangle 4233" o:spid="_x0000_s10342" style="position:absolute;left:4599;top:1471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2hI8AA&#10;AADcAAAADwAAAGRycy9kb3ducmV2LnhtbERP24rCMBB9F/Yfwiz4pmlFRLpG0YVd9s1L/YDZZmyL&#10;zaQksa1/bwTBtzmc66w2g2lER87XlhWk0wQEcWF1zaWCc/4zWYLwAVljY5kU3MnDZv0xWmGmbc9H&#10;6k6hFDGEfYYKqhDaTEpfVGTQT21LHLmLdQZDhK6U2mEfw00jZ0mykAZrjg0VtvRdUXE93YyCfR9q&#10;m/4P6SKfH9zu1+37+b1Tavw5bL9ABBrCW/xy/+k4P0nh+Uy8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f2hI8AAAADcAAAADwAAAAAAAAAAAAAAAACYAgAAZHJzL2Rvd25y&#10;ZXYueG1sUEsFBgAAAAAEAAQA9QAAAIUDAAAAAA==&#10;" filled="f" stroked="f" strokeweight="1.25pt">
                <v:textbox inset="1pt,1pt,1pt,1pt">
                  <w:txbxContent>
                    <w:p w:rsidR="009B7878" w:rsidRPr="00DB0A53" w:rsidRDefault="009B7878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Дата</w:t>
                      </w:r>
                    </w:p>
                  </w:txbxContent>
                </v:textbox>
              </v:rect>
              <v:rect id="Rectangle 4234" o:spid="_x0000_s10341" style="position:absolute;left:9437;top:14988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8/VMEA&#10;AADcAAAADwAAAGRycy9kb3ducmV2LnhtbERPzWqDQBC+B/oOyxR6S1aDSLHZhLTQ0put5gEm7lQl&#10;7qzsbtW8fbcQyG0+vt/ZHRYziImc7y0rSDcJCOLG6p5bBaf6ff0MwgdkjYNlUnAlD4f9w2qHhbYz&#10;f9NUhVbEEPYFKuhCGAspfdORQb+xI3HkfqwzGCJ0rdQO5xhuBrlNklwa7Dk2dDjSW0fNpfo1Cso5&#10;9DY9L2leZ1/u9cOVc3adlHp6XI4vIAIt4S6+uT91nJ9s4f+ZeIH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vP1TBAAAA3AAAAA8AAAAAAAAAAAAAAAAAmAIAAGRycy9kb3du&#10;cmV2LnhtbFBLBQYAAAAABAAEAPUAAACGAwAAAAA=&#10;" filled="f" stroked="f" strokeweight="1.25pt">
                <v:textbox inset="1pt,1pt,1pt,1pt">
                  <w:txbxContent>
                    <w:p w:rsidR="009B7878" w:rsidRPr="00DB0A53" w:rsidRDefault="009B7878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Лист</w:t>
                      </w:r>
                    </w:p>
                  </w:txbxContent>
                </v:textbox>
              </v:rect>
              <v:rect id="Rectangle 4235" o:spid="_x0000_s10340" style="position:absolute;left:9437;top:15281;width:765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Oaz8AA&#10;AADcAAAADwAAAGRycy9kb3ducmV2LnhtbERP24rCMBB9F/Yfwiz4pmldEekaZVdw8c3rB8w2Y1ts&#10;JiWJbf17Iwi+zeFcZ7HqTS1acr6yrCAdJyCIc6srLhScT5vRHIQPyBpry6TgTh5Wy4/BAjNtOz5Q&#10;ewyFiCHsM1RQhtBkUvq8JIN+bBviyF2sMxgidIXUDrsYbmo5SZKZNFhxbCixoXVJ+fV4Mwp2Xahs&#10;+t+ns9N0737/3K6b3lulhp/9zzeIQH14i1/urY7zky94PhMv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Oaz8AAAADcAAAADwAAAAAAAAAAAAAAAACYAgAAZHJzL2Rvd25y&#10;ZXYueG1sUEsFBgAAAAAEAAQA9QAAAIUDAAAAAA==&#10;" filled="f" stroked="f" strokeweight="1.25pt">
                <v:textbox inset="1pt,1pt,1pt,1pt">
                  <w:txbxContent>
                    <w:p w:rsidR="009B7878" w:rsidRPr="00201D50" w:rsidRDefault="00DC4E1D" w:rsidP="00910855">
                      <w:pPr>
                        <w:pStyle w:val="aa"/>
                        <w:jc w:val="center"/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</w:pPr>
                      <w:r w:rsidRPr="00201D50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fldChar w:fldCharType="begin"/>
                      </w:r>
                      <w:r w:rsidR="009B7878" w:rsidRPr="00201D50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instrText xml:space="preserve"> PAGE  \* LOWER </w:instrText>
                      </w:r>
                      <w:r w:rsidRPr="00201D50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fldChar w:fldCharType="separate"/>
                      </w:r>
                      <w:r w:rsidR="00E60EE7">
                        <w:rPr>
                          <w:rFonts w:ascii="Courier New" w:hAnsi="Courier New" w:cs="Courier New"/>
                          <w:i w:val="0"/>
                          <w:noProof/>
                          <w:sz w:val="22"/>
                          <w:szCs w:val="22"/>
                          <w:lang w:val="ru-RU"/>
                        </w:rPr>
                        <w:t>1</w:t>
                      </w:r>
                      <w:r w:rsidRPr="00201D50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fldChar w:fldCharType="end"/>
                      </w:r>
                    </w:p>
                  </w:txbxContent>
                </v:textbox>
              </v:rect>
              <v:line id="Line 4236" o:spid="_x0000_s10339" style="position:absolute;visibility:visible;mso-wrap-style:square" from="1179,14968" to="11538,14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CQ98AAAADcAAAADwAAAGRycy9kb3ducmV2LnhtbERP24rCMBB9X/Afwgi+rakXilSjiCgI&#10;wrJb/YCxGdtiMilNtPXvN8LCvs3hXGe16a0RT2p97VjBZJyAIC6crrlUcDkfPhcgfEDWaByTghd5&#10;2KwHHyvMtOv4h555KEUMYZ+hgiqEJpPSFxVZ9GPXEEfu5lqLIcK2lLrFLoZbI6dJkkqLNceGChva&#10;VVTc84dV0H3nh/7r5LS9uF1am3Ryne2NUqNhv12CCNSHf/Gf+6jj/GQO72fiBXL9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5gkPfAAAAA3AAAAA8AAAAAAAAAAAAAAAAA&#10;oQIAAGRycy9kb3ducmV2LnhtbFBLBQYAAAAABAAEAPkAAACOAwAAAAA=&#10;" strokeweight="1.25pt"/>
              <v:line id="Line 4237" o:spid="_x0000_s10338" style="position:absolute;visibility:visible;mso-wrap-style:square" from="1186,14686" to="5140,14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w1bMAAAADcAAAADwAAAGRycy9kb3ducmV2LnhtbERP24rCMBB9X/Afwgi+ramKRapRRBQE&#10;YdmtfsDYjG0xmZQm2vr3G2Fh3+ZwrrPa9NaIJ7W+dqxgMk5AEBdO11wquJwPnwsQPiBrNI5JwYs8&#10;bNaDjxVm2nX8Q888lCKGsM9QQRVCk0npi4os+rFriCN3c63FEGFbSt1iF8OtkdMkSaXFmmNDhQ3t&#10;Kiru+cMq6L7zQ/91ctpe3C6tTTq5zvZGqdGw3y5BBOrDv/jPfdRxfjKH9zPxArn+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EsNWzAAAAA3AAAAA8AAAAAAAAAAAAAAAAA&#10;oQIAAGRycy9kb3ducmV2LnhtbFBLBQYAAAAABAAEAPkAAACOAwAAAAA=&#10;" strokeweight="1.25pt"/>
              <v:line id="Line 4238" o:spid="_x0000_s10337" style="position:absolute;visibility:visible;mso-wrap-style:square" from="1178,14401" to="5132,14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<v:line id="Line 4239" o:spid="_x0000_s10336" style="position:absolute;visibility:visible;mso-wrap-style:square" from="1178,15534" to="5132,15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<v:line id="Line 4240" o:spid="_x0000_s10335" style="position:absolute;visibility:visible;mso-wrap-style:square" from="1178,15246" to="5132,1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<v:group id="Group 4241" o:spid="_x0000_s10332" style="position:absolute;left:1193;top:14996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<v:rect id="Rectangle 4242" o:spid="_x0000_s1033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iSZcQA&#10;AADcAAAADwAAAGRycy9kb3ducmV2LnhtbESPQWvDMAyF74P9B6PCbquTEUpJ64Z2sLFb13Y/QIvV&#10;JDSWg+0l6b+fDoPdJN7Te5+21ex6NVKInWcD+TIDRVx723Fj4Ovy9rwGFROyxd4zGbhThGr3+LDF&#10;0vqJTzSeU6MkhGOJBtqUhlLrWLfkMC79QCza1QeHSdbQaBtwknDX65csW2mHHUtDiwO9tlTfzj/O&#10;wHFKnc+/53x1KT7D4T0cp+I+GvO0mPcbUInm9G/+u/6wgp8LvjwjE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okmXEAAAA3AAAAA8AAAAAAAAAAAAAAAAAmAIAAGRycy9k&#10;b3ducmV2LnhtbFBLBQYAAAAABAAEAPUAAACJAwAAAAA=&#10;" filled="f" stroked="f" strokeweight="1.25pt">
                  <v:textbox inset="1pt,1pt,1pt,1pt">
                    <w:txbxContent>
                      <w:p w:rsidR="009B7878" w:rsidRPr="006E71E1" w:rsidRDefault="009B7878" w:rsidP="006333DA">
                        <w:pPr>
                          <w:pStyle w:val="aa"/>
                          <w:spacing w:line="240" w:lineRule="exact"/>
                          <w:jc w:val="left"/>
                          <w:rPr>
                            <w:rFonts w:ascii="Times New Roman" w:hAnsi="Times New Roman"/>
                            <w:i w:val="0"/>
                            <w:spacing w:val="-20"/>
                            <w:sz w:val="22"/>
                            <w:szCs w:val="22"/>
                            <w:lang w:val="ru-RU"/>
                          </w:rPr>
                        </w:pPr>
                        <w:proofErr w:type="spellStart"/>
                        <w:r w:rsidRPr="006E71E1">
                          <w:rPr>
                            <w:rFonts w:ascii="Courier New" w:hAnsi="Courier New" w:cs="Courier New"/>
                            <w:i w:val="0"/>
                            <w:spacing w:val="-6"/>
                            <w:sz w:val="22"/>
                            <w:szCs w:val="22"/>
                            <w:lang w:val="ru-RU"/>
                          </w:rPr>
                          <w:t>Разраб</w:t>
                        </w:r>
                        <w:proofErr w:type="spellEnd"/>
                        <w:r w:rsidRPr="006E71E1">
                          <w:rPr>
                            <w:rFonts w:ascii="Times New Roman" w:hAnsi="Times New Roman"/>
                            <w:i w:val="0"/>
                            <w:spacing w:val="-20"/>
                            <w:sz w:val="22"/>
                            <w:szCs w:val="22"/>
                            <w:lang w:val="ru-RU"/>
                          </w:rPr>
                          <w:t>.</w:t>
                        </w:r>
                      </w:p>
                      <w:p w:rsidR="009B7878" w:rsidRPr="006E71E1" w:rsidRDefault="009B7878" w:rsidP="00BF3034">
                        <w:pPr>
                          <w:pStyle w:val="aa"/>
                          <w:spacing w:line="240" w:lineRule="exact"/>
                          <w:jc w:val="left"/>
                          <w:rPr>
                            <w:rFonts w:ascii="Courier New" w:hAnsi="Courier New" w:cs="Courier New"/>
                            <w:i w:val="0"/>
                            <w:spacing w:val="-16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4243" o:spid="_x0000_s10333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3/sAA&#10;AADcAAAADwAAAGRycy9kb3ducmV2LnhtbERP24rCMBB9X/Afwgi+rWlERKpRdGGXfXO9fMDYzLZl&#10;m0lJYlv/3iwIvs3hXGe9HWwjOvKhdqxBTTMQxIUzNZcaLufP9yWIEJENNo5Jw50CbDejtzXmxvV8&#10;pO4US5FCOOSooYqxzaUMRUUWw9S1xIn7dd5iTNCX0njsU7ht5CzLFtJizamhwpY+Kir+Tjer4dDH&#10;2qnroBbn+Y/ff/lDP793Wk/Gw24FItIQX+Kn+9uk+UrB/zPpAr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Q3/sAAAADcAAAADwAAAAAAAAAAAAAAAACYAgAAZHJzL2Rvd25y&#10;ZXYueG1sUEsFBgAAAAAEAAQA9QAAAIUDAAAAAA==&#10;" filled="f" stroked="f" strokeweight="1.25pt">
                  <v:textbox inset="1pt,1pt,1pt,1pt">
                    <w:txbxContent>
                      <w:p w:rsidR="009B7878" w:rsidRPr="009A584F" w:rsidRDefault="009A584F" w:rsidP="00BC5771">
                        <w:pPr>
                          <w:spacing w:line="220" w:lineRule="exact"/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Courier New" w:hAnsi="Courier New" w:cs="Courier New"/>
                            <w:spacing w:val="-6"/>
                            <w:sz w:val="22"/>
                            <w:szCs w:val="22"/>
                          </w:rPr>
                          <w:t>Д</w:t>
                        </w:r>
                        <w:r w:rsidRPr="009A584F">
                          <w:rPr>
                            <w:rFonts w:ascii="Courier New" w:hAnsi="Courier New" w:cs="Courier New"/>
                            <w:spacing w:val="-6"/>
                            <w:sz w:val="22"/>
                            <w:szCs w:val="22"/>
                          </w:rPr>
                          <w:t>огад</w:t>
                        </w:r>
                        <w:r>
                          <w:rPr>
                            <w:rFonts w:ascii="Courier New" w:hAnsi="Courier New" w:cs="Courier New"/>
                            <w:spacing w:val="-6"/>
                            <w:sz w:val="22"/>
                            <w:szCs w:val="22"/>
                          </w:rPr>
                          <w:t>ина</w:t>
                        </w:r>
                        <w:proofErr w:type="spellEnd"/>
                      </w:p>
                    </w:txbxContent>
                  </v:textbox>
                </v:rect>
              </v:group>
              <v:group id="Group 4244" o:spid="_x0000_s10329" style="position:absolute;left:1193;top:15274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<v:rect id="Rectangle 4245" o:spid="_x0000_s1033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oMEsEA&#10;AADcAAAADwAAAGRycy9kb3ducmV2LnhtbERPS2rDMBDdF3IHMYHuGtlNCMWJEpJCQ3du7R5gYk1s&#10;E2tkJNWf21eFQnfzeN/ZHyfTiYGcby0rSFcJCOLK6pZrBV/l29MLCB+QNXaWScFMHo6HxcMeM21H&#10;/qShCLWIIewzVNCE0GdS+qohg35le+LI3awzGCJ0tdQOxxhuOvmcJFtpsOXY0GBPrw1V9+LbKMjH&#10;0Nr0OqXbcvPhzheXj5t5UOpxOZ12IAJN4V/8537XcX66ht9n4gX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6DBLBAAAA3AAAAA8AAAAAAAAAAAAAAAAAmAIAAGRycy9kb3du&#10;cmV2LnhtbFBLBQYAAAAABAAEAPUAAACGAwAAAAA=&#10;" filled="f" stroked="f" strokeweight="1.25pt">
                  <v:textbox inset="1pt,1pt,1pt,1pt">
                    <w:txbxContent>
                      <w:p w:rsidR="009B7878" w:rsidRPr="00EE157F" w:rsidRDefault="009B7878" w:rsidP="002427A0">
                        <w:pPr>
                          <w:pStyle w:val="aa"/>
                          <w:jc w:val="left"/>
                          <w:rPr>
                            <w:i w:val="0"/>
                          </w:rPr>
                        </w:pPr>
                      </w:p>
                    </w:txbxContent>
                  </v:textbox>
                </v:rect>
                <v:rect id="Rectangle 4246" o:spid="_x0000_s10330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UZsAA&#10;AADcAAAADwAAAGRycy9kb3ducmV2LnhtbERP24rCMBB9F/Yfwiz4pmmXIlKNooLLvrlePmBsxrbY&#10;TEqSbevfmwXBtzmc6yzXg2lER87XlhWk0wQEcWF1zaWCy3k/mYPwAVljY5kUPMjDevUxWmKubc9H&#10;6k6hFDGEfY4KqhDaXEpfVGTQT21LHLmbdQZDhK6U2mEfw00jv5JkJg3WHBsqbGlXUXE//RkFhz7U&#10;Nr0O6eyc/brttzv02aNTavw5bBYgAg3hLX65f3Scn2bw/0y8QK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FOUZsAAAADcAAAADwAAAAAAAAAAAAAAAACYAgAAZHJzL2Rvd25y&#10;ZXYueG1sUEsFBgAAAAAEAAQA9QAAAIUDAAAAAA==&#10;" filled="f" stroked="f" strokeweight="1.25pt">
                  <v:textbox inset="1pt,1pt,1pt,1pt">
                    <w:txbxContent>
                      <w:p w:rsidR="009B7878" w:rsidRPr="00AD6654" w:rsidRDefault="009B7878" w:rsidP="00DD5632">
                        <w:pPr>
                          <w:spacing w:line="220" w:lineRule="exact"/>
                          <w:rPr>
                            <w:rFonts w:ascii="Courier New" w:hAnsi="Courier New" w:cs="Courier New"/>
                            <w:sz w:val="20"/>
                          </w:rPr>
                        </w:pPr>
                      </w:p>
                    </w:txbxContent>
                  </v:textbox>
                </v:rect>
              </v:group>
              <v:group id="Group 4247" o:spid="_x0000_s10326" style="position:absolute;left:1193;top:15559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<v:rect id="Rectangle 4248" o:spid="_x0000_s10328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2vir8A&#10;AADcAAAADwAAAGRycy9kb3ducmV2LnhtbERP24rCMBB9F/Yfwiz4pmlFinSNogu77JvXD5htxrbY&#10;TEoS2/r3RhB8m8O5znI9mEZ05HxtWUE6TUAQF1bXXCo4n34mCxA+IGtsLJOCO3lYrz5GS8y17flA&#10;3TGUIoawz1FBFUKbS+mLigz6qW2JI3exzmCI0JVSO+xjuGnkLEkyabDm2FBhS98VFdfjzSjY9aG2&#10;6f+QZqf53m1/3a6f3zulxp/D5gtEoCG8xS/3n47z0wyez8QL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za+KvwAAANwAAAAPAAAAAAAAAAAAAAAAAJgCAABkcnMvZG93bnJl&#10;di54bWxQSwUGAAAAAAQABAD1AAAAhAMAAAAA&#10;" filled="f" stroked="f" strokeweight="1.25pt">
                  <v:textbox inset="1pt,1pt,1pt,1pt">
                    <w:txbxContent>
                      <w:p w:rsidR="009B7878" w:rsidRPr="00430D08" w:rsidRDefault="009B7878" w:rsidP="006427C0">
                        <w:pPr>
                          <w:ind w:right="-57"/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rect id="Rectangle 4249" o:spid="_x0000_s10327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EKEcAA&#10;AADcAAAADwAAAGRycy9kb3ducmV2LnhtbERP24rCMBB9F/Yfwizsm6YVUekaZVdw8c3rB8w2Y1ts&#10;JiWJbf17Iwi+zeFcZ7HqTS1acr6yrCAdJSCIc6srLhScT5vhHIQPyBpry6TgTh5Wy4/BAjNtOz5Q&#10;ewyFiCHsM1RQhtBkUvq8JIN+ZBviyF2sMxgidIXUDrsYbmo5TpKpNFhxbCixoXVJ+fV4Mwp2Xahs&#10;+t+n09Nk737/3K6b3Fulvj77n28QgfrwFr/cWx3npzN4PhMv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IEKEcAAAADcAAAADwAAAAAAAAAAAAAAAACYAgAAZHJzL2Rvd25y&#10;ZXYueG1sUEsFBgAAAAAEAAQA9QAAAIUDAAAAAA==&#10;" filled="f" stroked="f" strokeweight="1.25pt">
                  <v:textbox inset="1pt,1pt,1pt,1pt">
                    <w:txbxContent>
                      <w:p w:rsidR="009B7878" w:rsidRPr="00AD6654" w:rsidRDefault="009B7878" w:rsidP="00BC5771">
                        <w:pPr>
                          <w:spacing w:line="220" w:lineRule="exact"/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</w:p>
                      <w:p w:rsidR="009B7878" w:rsidRPr="007F11B1" w:rsidRDefault="009B7878" w:rsidP="00910855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rect>
              </v:group>
              <v:group id="Group 4250" o:spid="_x0000_s10323" style="position:absolute;left:1193;top:15836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<v:rect id="Rectangle 4251" o:spid="_x0000_s10325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7+MAA&#10;AADcAAAADwAAAGRycy9kb3ducmV2LnhtbERP24rCMBB9F/Yfwizsm6YVEe0aZVdw8c3rB8w2Y1ts&#10;JiWJbf17Iwi+zeFcZ7HqTS1acr6yrCAdJSCIc6srLhScT5vhDIQPyBpry6TgTh5Wy4/BAjNtOz5Q&#10;ewyFiCHsM1RQhtBkUvq8JIN+ZBviyF2sMxgidIXUDrsYbmo5TpKpNFhxbCixoXVJ+fV4Mwp2Xahs&#10;+t+n09Nk737/3K6b3Fulvj77n28QgfrwFr/cWx3np3N4PhMv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I7+MAAAADcAAAADwAAAAAAAAAAAAAAAACYAgAAZHJzL2Rvd25y&#10;ZXYueG1sUEsFBgAAAAAEAAQA9QAAAIUDAAAAAA==&#10;" filled="f" stroked="f" strokeweight="1.25pt">
                  <v:textbox inset="1pt,1pt,1pt,1pt">
                    <w:txbxContent>
                      <w:p w:rsidR="009B7878" w:rsidRPr="006E71E1" w:rsidRDefault="009B7878" w:rsidP="00EE157F">
                        <w:pPr>
                          <w:pStyle w:val="aa"/>
                          <w:spacing w:line="240" w:lineRule="exact"/>
                          <w:jc w:val="left"/>
                          <w:rPr>
                            <w:rFonts w:ascii="Courier New" w:hAnsi="Courier New" w:cs="Courier New"/>
                            <w:i w:val="0"/>
                            <w:spacing w:val="-8"/>
                            <w:sz w:val="22"/>
                            <w:szCs w:val="22"/>
                            <w:lang w:val="ru-RU"/>
                          </w:rPr>
                        </w:pPr>
                        <w:proofErr w:type="spellStart"/>
                        <w:r w:rsidRPr="006E71E1">
                          <w:rPr>
                            <w:rFonts w:ascii="Courier New" w:hAnsi="Courier New" w:cs="Courier New"/>
                            <w:i w:val="0"/>
                            <w:spacing w:val="-8"/>
                            <w:sz w:val="22"/>
                            <w:szCs w:val="22"/>
                            <w:lang w:val="ru-RU"/>
                          </w:rPr>
                          <w:t>Нач.отд</w:t>
                        </w:r>
                        <w:proofErr w:type="spellEnd"/>
                        <w:r w:rsidRPr="006E71E1">
                          <w:rPr>
                            <w:rFonts w:ascii="Courier New" w:hAnsi="Courier New" w:cs="Courier New"/>
                            <w:i w:val="0"/>
                            <w:spacing w:val="-8"/>
                            <w:sz w:val="22"/>
                            <w:szCs w:val="22"/>
                            <w:lang w:val="ru-RU"/>
                          </w:rPr>
                          <w:t>.</w:t>
                        </w:r>
                      </w:p>
                      <w:p w:rsidR="009B7878" w:rsidRPr="002E6102" w:rsidRDefault="009B7878" w:rsidP="002E6102">
                        <w:pPr>
                          <w:rPr>
                            <w:szCs w:val="22"/>
                          </w:rPr>
                        </w:pPr>
                      </w:p>
                    </w:txbxContent>
                  </v:textbox>
                </v:rect>
                <v:rect id="Rectangle 4252" o:spid="_x0000_s10324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Y2MMA&#10;AADcAAAADwAAAGRycy9kb3ducmV2LnhtbESPzWrDQAyE74G+w6JCb8naIYTgZhOSQktv+X0A1avY&#10;Jl6t2d3azttXh0JuEjOa+bTejq5VPYXYeDaQzzJQxKW3DVcGrpfP6QpUTMgWW89k4EERtpuXyRoL&#10;6wc+UX9OlZIQjgUaqFPqCq1jWZPDOPMdsWg3HxwmWUOlbcBBwl2r51m21A4bloYaO/qoqbyff52B&#10;w5Aan/+M+fKyOIb9VzgMi0dvzNvruHsHlWhMT/P/9bcV/LngyzMygd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RY2MMAAADcAAAADwAAAAAAAAAAAAAAAACYAgAAZHJzL2Rv&#10;d25yZXYueG1sUEsFBgAAAAAEAAQA9QAAAIgDAAAAAA==&#10;" filled="f" stroked="f" strokeweight="1.25pt">
                  <v:textbox inset="1pt,1pt,1pt,1pt">
                    <w:txbxContent>
                      <w:p w:rsidR="009B7878" w:rsidRPr="00F97641" w:rsidRDefault="009A584F" w:rsidP="00BC5771">
                        <w:pPr>
                          <w:spacing w:line="220" w:lineRule="exact"/>
                          <w:rPr>
                            <w:rFonts w:ascii="Courier New" w:hAnsi="Courier New" w:cs="Courier New"/>
                            <w:spacing w:val="-6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urier New" w:hAnsi="Courier New" w:cs="Courier New"/>
                            <w:spacing w:val="-6"/>
                            <w:sz w:val="22"/>
                            <w:szCs w:val="22"/>
                          </w:rPr>
                          <w:t>Суворов</w:t>
                        </w:r>
                      </w:p>
                      <w:p w:rsidR="009B7878" w:rsidRPr="002E6102" w:rsidRDefault="009B7878" w:rsidP="002E6102"/>
                    </w:txbxContent>
                  </v:textbox>
                </v:rect>
              </v:group>
              <v:group id="Group 4253" o:spid="_x0000_s10320" style="position:absolute;left:1193;top:16113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<v:rect id="Rectangle 4254" o:spid="_x0000_s10322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pjNL8A&#10;AADcAAAADwAAAGRycy9kb3ducmV2LnhtbERP24rCMBB9F/Yfwiz4pmmLiHSN4i647JvXDxib2bbY&#10;TEoS2/r3RhB8m8O5znI9mEZ05HxtWUE6TUAQF1bXXCo4n7aTBQgfkDU2lknBnTysVx+jJeba9nyg&#10;7hhKEUPY56igCqHNpfRFRQb91LbEkfu3zmCI0JVSO+xjuGlkliRzabDm2FBhSz8VFdfjzSjY9aG2&#10;6WVI56fZ3n3/ul0/u3dKjT+HzReIQEN4i1/uPx3nZxk8n4kX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mmM0vwAAANwAAAAPAAAAAAAAAAAAAAAAAJgCAABkcnMvZG93bnJl&#10;di54bWxQSwUGAAAAAAQABAD1AAAAhAMAAAAA&#10;" filled="f" stroked="f" strokeweight="1.25pt">
                  <v:textbox inset="1pt,1pt,1pt,1pt">
                    <w:txbxContent>
                      <w:p w:rsidR="009B7878" w:rsidRPr="00BA6495" w:rsidRDefault="009B7878" w:rsidP="00910855">
                        <w:pPr>
                          <w:pStyle w:val="aa"/>
                          <w:jc w:val="left"/>
                          <w:rPr>
                            <w:rFonts w:ascii="Courier New" w:hAnsi="Courier New" w:cs="Courier New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  <w:t>ГИП</w:t>
                        </w:r>
                      </w:p>
                    </w:txbxContent>
                  </v:textbox>
                </v:rect>
                <v:rect id="Rectangle 4255" o:spid="_x0000_s10321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bGr8AA&#10;AADcAAAADwAAAGRycy9kb3ducmV2LnhtbERP24rCMBB9F/Yfwiz4pmldEalGUWEX37ztB8w2Y1ts&#10;JiXJtvXvjSD4NodzneW6N7VoyfnKsoJ0nIAgzq2uuFDwe/kezUH4gKyxtkwK7uRhvfoYLDHTtuMT&#10;tedQiBjCPkMFZQhNJqXPSzLox7YhjtzVOoMhQldI7bCL4aaWkySZSYMVx4YSG9qVlN/O/0bBoQuV&#10;Tf/6dHaZHt32xx266b1VavjZbxYgAvXhLX659zrOn3zB85l4gV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bGr8AAAADcAAAADwAAAAAAAAAAAAAAAACYAgAAZHJzL2Rvd25y&#10;ZXYueG1sUEsFBgAAAAAEAAQA9QAAAIUDAAAAAA==&#10;" filled="f" stroked="f" strokeweight="1.25pt">
                  <v:textbox inset="1pt,1pt,1pt,1pt">
                    <w:txbxContent>
                      <w:p w:rsidR="009B7878" w:rsidRPr="00961D3D" w:rsidRDefault="009A584F" w:rsidP="00BC5771">
                        <w:pPr>
                          <w:spacing w:line="220" w:lineRule="exact"/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  <w:t>Колбин</w:t>
                        </w:r>
                        <w:proofErr w:type="spellEnd"/>
                      </w:p>
                    </w:txbxContent>
                  </v:textbox>
                </v:rect>
              </v:group>
              <v:line id="Line 4256" o:spid="_x0000_s10319" style="position:absolute;visibility:visible;mso-wrap-style:square" from="8544,14973" to="8545,16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XMl8IAAADcAAAADwAAAGRycy9kb3ducmV2LnhtbERP3WrCMBS+H+wdwhl4N1PrKKMzyigr&#10;DASZnQ9w1hzbYnJSmqytb28GA+/Ox/d7NrvZGjHS4DvHClbLBARx7XTHjYLTd/n8CsIHZI3GMSm4&#10;kofd9vFhg7l2Ex9prEIjYgj7HBW0IfS5lL5uyaJfup44cmc3WAwRDo3UA04x3BqZJkkmLXYcG1rs&#10;qWipvlS/VsH0VZXzYe+0Pbki60y2+ll/GKUWT/P7G4hAc7iL/92fOs5PX+DvmXiB3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dXMl8IAAADcAAAADwAAAAAAAAAAAAAA&#10;AAChAgAAZHJzL2Rvd25yZXYueG1sUEsFBgAAAAAEAAQA+QAAAJADAAAAAA==&#10;" strokeweight="1.25pt"/>
              <v:rect id="Rectangle 4257" o:spid="_x0000_s10318" style="position:absolute;left:5213;top:15033;width:3264;height:1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P7QMAA&#10;AADcAAAADwAAAGRycy9kb3ducmV2LnhtbERP24rCMBB9F/Yfwizsm6YVFalGcRdcfPO2HzDbjG2x&#10;mZQktvXvjSD4NodzneW6N7VoyfnKsoJ0lIAgzq2uuFDwd94O5yB8QNZYWyYFd/KwXn0Mlphp2/GR&#10;2lMoRAxhn6GCMoQmk9LnJRn0I9sQR+5incEQoSukdtjFcFPLcZLMpMGKY0OJDf2UlF9PN6Ng34XK&#10;pv99OjtPDu771+27yb1V6uuz3yxABOrDW/xy73ScP57C85l4gV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P7QMAAAADcAAAADwAAAAAAAAAAAAAAAACYAgAAZHJzL2Rvd25y&#10;ZXYueG1sUEsFBgAAAAAEAAQA9QAAAIUDAAAAAA==&#10;" filled="f" stroked="f" strokeweight="1.25pt">
                <v:textbox inset="1pt,1pt,1pt,1pt">
                  <w:txbxContent>
                    <w:p w:rsidR="009B7878" w:rsidRDefault="009B7878" w:rsidP="00910855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9B7878" w:rsidRPr="00BA6495" w:rsidRDefault="009B7878" w:rsidP="00BF3034">
                      <w:pPr>
                        <w:spacing w:before="120"/>
                        <w:jc w:val="center"/>
                        <w:rPr>
                          <w:rFonts w:ascii="Courier New" w:hAnsi="Courier New" w:cs="Courier New"/>
                        </w:rPr>
                      </w:pPr>
                      <w:r w:rsidRPr="00BA6495">
                        <w:rPr>
                          <w:rFonts w:ascii="Courier New" w:hAnsi="Courier New" w:cs="Courier New"/>
                        </w:rPr>
                        <w:t>Текстовая часть</w:t>
                      </w:r>
                    </w:p>
                    <w:p w:rsidR="009B7878" w:rsidRPr="008964C9" w:rsidRDefault="009B7878" w:rsidP="0091085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rect>
              <v:line id="Line 4258" o:spid="_x0000_s10317" style="position:absolute;visibility:visible;mso-wrap-style:square" from="8551,15252" to="11544,1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v3e78AAADcAAAADwAAAGRycy9kb3ducmV2LnhtbERP24rCMBB9X/Afwgj7tqa6UKQaRURB&#10;WBCtfsDYjG0xmZQm2u7fG0HwbQ7nOvNlb414UOtrxwrGowQEceF0zaWC82n7MwXhA7JG45gU/JOH&#10;5WLwNcdMu46P9MhDKWII+wwVVCE0mZS+qMiiH7mGOHJX11oMEbal1C12MdwaOUmSVFqsOTZU2NC6&#10;ouKW362C7pBv+/2f0/bs1mlt0vHld2OU+h72qxmIQH34iN/unY7zJym8nokXyM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kv3e78AAADcAAAADwAAAAAAAAAAAAAAAACh&#10;AgAAZHJzL2Rvd25yZXYueG1sUEsFBgAAAAAEAAQA+QAAAI0DAAAAAA==&#10;" strokeweight="1.25pt"/>
              <v:line id="Line 4259" o:spid="_x0000_s10316" style="position:absolute;visibility:visible;mso-wrap-style:square" from="8550,15535" to="11543,15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dS4MIAAADcAAAADwAAAGRycy9kb3ducmV2LnhtbERP3WrCMBS+F/YO4Qy809QK3eiMMsoK&#10;A0G2zgc4a45tMTkpTdbWtzeDwe7Ox/d7dofZGjHS4DvHCjbrBARx7XTHjYLzV7l6BuEDskbjmBTc&#10;yMNh/7DYYa7dxJ80VqERMYR9jgraEPpcSl+3ZNGvXU8cuYsbLIYIh0bqAacYbo1MkySTFjuODS32&#10;VLRUX6sfq2D6qMr5dHTanl2RdSbbfG/fjFLLx/n1BUSgOfyL/9zvOs5Pn+D3mXiB3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QdS4MIAAADcAAAADwAAAAAAAAAAAAAA&#10;AAChAgAAZHJzL2Rvd25yZXYueG1sUEsFBgAAAAAEAAQA+QAAAJADAAAAAA==&#10;" strokeweight="1.25pt"/>
              <v:line id="Line 4260" o:spid="_x0000_s10315" style="position:absolute;visibility:visible;mso-wrap-style:square" from="10245,14973" to="10247,15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jGksQAAADcAAAADwAAAGRycy9kb3ducmV2LnhtbESP0WrCQBBF3wv+wzJC3+pGC0FSVymi&#10;UCgUjX7AmJ0mobuzIbua+PfOQ8G3Ge6de8+sNqN36kZ9bAMbmM8yUMRVsC3XBs6n/dsSVEzIFl1g&#10;MnCnCJv15GWFhQ0DH+lWplpJCMcCDTQpdYXWsWrIY5yFjli039B7TLL2tbY9DhLunV5kWa49tiwN&#10;DXa0baj6K6/ewHAo9+PPd7D+HLZ56/L55X3njHmdjp8foBKN6Wn+v/6ygr8QWnlGJt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MaSxAAAANwAAAAPAAAAAAAAAAAA&#10;AAAAAKECAABkcnMvZG93bnJldi54bWxQSwUGAAAAAAQABAD5AAAAkgMAAAAA&#10;" strokeweight="1.25pt"/>
              <v:rect id="Rectangle 4261" o:spid="_x0000_s10314" style="position:absolute;left:8589;top:14988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7xRcAA&#10;AADcAAAADwAAAGRycy9kb3ducmV2LnhtbERP24rCMBB9F/Yfwizsm6YVEa1GcRdcfPO2HzDbjG2x&#10;mZQktvXvjSD4NodzneW6N7VoyfnKsoJ0lIAgzq2uuFDwd94OZyB8QNZYWyYFd/KwXn0Mlphp2/GR&#10;2lMoRAxhn6GCMoQmk9LnJRn0I9sQR+5incEQoSukdtjFcFPLcZJMpcGKY0OJDf2UlF9PN6Ng34XK&#10;pv99Oj1PDu771+27yb1V6uuz3yxABOrDW/xy73ScP57D85l4gV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D7xRcAAAADcAAAADwAAAAAAAAAAAAAAAACYAgAAZHJzL2Rvd25y&#10;ZXYueG1sUEsFBgAAAAAEAAQA9QAAAIUDAAAAAA==&#10;" filled="f" stroked="f" strokeweight="1.25pt">
                <v:textbox inset="1pt,1pt,1pt,1pt">
                  <w:txbxContent>
                    <w:p w:rsidR="009B7878" w:rsidRPr="00DB0A53" w:rsidRDefault="009B7878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Стадия</w:t>
                      </w:r>
                    </w:p>
                  </w:txbxContent>
                </v:textbox>
              </v:rect>
              <v:rect id="Rectangle 4262" o:spid="_x0000_s10313" style="position:absolute;left:10292;top:14988;width:120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3OBcQA&#10;AADcAAAADwAAAGRycy9kb3ducmV2LnhtbESPQW/CMAyF70j8h8hIu0FahhAqBMQmbdqNDfYDvMa0&#10;FY1TJaEt/34+TNrN1nt+7/PuMLpW9RRi49lAvshAEZfeNlwZ+L68zTegYkK22HomAw+KcNhPJzss&#10;rB/4i/pzqpSEcCzQQJ1SV2gdy5ocxoXviEW7+uAwyRoqbQMOEu5avcyytXbYsDTU2NFrTeXtfHcG&#10;TkNqfP4z5uvL6jO8vIfTsHr0xjzNxuMWVKIx/Zv/rj+s4D8LvjwjE+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dzgXEAAAA3AAAAA8AAAAAAAAAAAAAAAAAmAIAAGRycy9k&#10;b3ducmV2LnhtbFBLBQYAAAAABAAEAPUAAACJAwAAAAA=&#10;" filled="f" stroked="f" strokeweight="1.25pt">
                <v:textbox inset="1pt,1pt,1pt,1pt">
                  <w:txbxContent>
                    <w:p w:rsidR="009B7878" w:rsidRPr="00DB0A53" w:rsidRDefault="009B7878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Листов</w:t>
                      </w:r>
                    </w:p>
                  </w:txbxContent>
                </v:textbox>
              </v:rect>
              <v:rect id="Rectangle 4263" o:spid="_x0000_s10312" style="position:absolute;left:10299;top:15273;width:120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FrnsEA&#10;AADcAAAADwAAAGRycy9kb3ducmV2LnhtbERPS2rDMBDdF3IHMYHuGtlNCMWJEpJCQ3du7R5gYk1s&#10;E2tkJNWf21eFQnfzeN/ZHyfTiYGcby0rSFcJCOLK6pZrBV/l29MLCB+QNXaWScFMHo6HxcMeM21H&#10;/qShCLWIIewzVNCE0GdS+qohg35le+LI3awzGCJ0tdQOxxhuOvmcJFtpsOXY0GBPrw1V9+LbKMjH&#10;0Nr0OqXbcvPhzheXj5t5UOpxOZ12IAJN4V/8537Xcf46hd9n4gX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Ra57BAAAA3AAAAA8AAAAAAAAAAAAAAAAAmAIAAGRycy9kb3du&#10;cmV2LnhtbFBLBQYAAAAABAAEAPUAAACGAwAAAAA=&#10;" filled="f" stroked="f" strokeweight="1.25pt">
                <v:textbox inset="1pt,1pt,1pt,1pt">
                  <w:txbxContent>
                    <w:p w:rsidR="009B7878" w:rsidRPr="00765221" w:rsidRDefault="00765221" w:rsidP="00412B72">
                      <w:pPr>
                        <w:spacing w:line="240" w:lineRule="exact"/>
                        <w:jc w:val="center"/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1</w:t>
                      </w:r>
                      <w:r w:rsidR="008C1C42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rect>
              <v:rect id="Rectangle 4264" o:spid="_x0000_s10311" style="position:absolute;left:8589;top:15761;width:2910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P16cAA&#10;AADcAAAADwAAAGRycy9kb3ducmV2LnhtbERP24rCMBB9F/Yfwiz4pmldEalGUWEX37ztB8w2Y1ts&#10;JiXJtvXvjSD4NodzneW6N7VoyfnKsoJ0nIAgzq2uuFDwe/kezUH4gKyxtkwK7uRhvfoYLDHTtuMT&#10;tedQiBjCPkMFZQhNJqXPSzLox7YhjtzVOoMhQldI7bCL4aaWkySZSYMVx4YSG9qVlN/O/0bBoQuV&#10;Tf/6dHaZHt32xx266b1VavjZbxYgAvXhLX659zrO/5rA85l4gV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0P16cAAAADcAAAADwAAAAAAAAAAAAAAAACYAgAAZHJzL2Rvd25y&#10;ZXYueG1sUEsFBgAAAAAEAAQA9QAAAIUDAAAAAA==&#10;" filled="f" stroked="f" strokeweight="1.25pt">
                <v:textbox inset="1pt,1pt,1pt,1pt">
                  <w:txbxContent>
                    <w:p w:rsidR="009B7878" w:rsidRPr="001D011C" w:rsidRDefault="009B7878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</w:pPr>
                      <w:r w:rsidRPr="001D011C"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  <w:t>АО «</w:t>
                      </w:r>
                      <w:proofErr w:type="spellStart"/>
                      <w:r w:rsidRPr="001D011C"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  <w:t>Уралпромпроект</w:t>
                      </w:r>
                      <w:proofErr w:type="spellEnd"/>
                      <w:r w:rsidRPr="001D011C"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  <w:t>»</w:t>
                      </w:r>
                    </w:p>
                  </w:txbxContent>
                </v:textbox>
              </v:rect>
              <v:rect id="Rectangle 4265" o:spid="_x0000_s10310" style="position:absolute;left:8559;top:15272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9QcsAA&#10;AADcAAAADwAAAGRycy9kb3ducmV2LnhtbERPzYrCMBC+C/sOYRa8aVoVkWoUFXbx5qr7ALPN2Bab&#10;SUliW9/eCAve5uP7ndWmN7VoyfnKsoJ0nIAgzq2uuFDwe/kaLUD4gKyxtkwKHuRhs/4YrDDTtuMT&#10;tedQiBjCPkMFZQhNJqXPSzLox7YhjtzVOoMhQldI7bCL4aaWkySZS4MVx4YSG9qXlN/Od6Pg2IXK&#10;pn99Or/Mftzu2x272aNVavjZb5cgAvXhLf53H3ScP53C65l4gV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A9QcsAAAADcAAAADwAAAAAAAAAAAAAAAACYAgAAZHJzL2Rvd25y&#10;ZXYueG1sUEsFBgAAAAAEAAQA9QAAAIUDAAAAAA==&#10;" filled="f" stroked="f" strokeweight="1.25pt">
                <v:textbox inset="1pt,1pt,1pt,1pt">
                  <w:txbxContent>
                    <w:p w:rsidR="009B7878" w:rsidRPr="00BA6495" w:rsidRDefault="009B7878" w:rsidP="00910855">
                      <w:pPr>
                        <w:pStyle w:val="aa"/>
                        <w:jc w:val="center"/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</w:pPr>
                      <w:r w:rsidRPr="00BA6495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t>П</w:t>
                      </w:r>
                    </w:p>
                  </w:txbxContent>
                </v:textbox>
              </v:rect>
              <v:line id="Line 4266" o:spid="_x0000_s10309" style="position:absolute;visibility:visible;mso-wrap-style:square" from="3002,14119" to="3002,14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xaSsAAAADcAAAADwAAAGRycy9kb3ducmV2LnhtbERP24rCMBB9F/yHMIJvmrpKkWoUEQVh&#10;YXGrHzA2Y1tMJqXJ2u7fbwRh3+ZwrrPe9taIJ7W+dqxgNk1AEBdO11wquF6OkyUIH5A1Gsek4Jc8&#10;bDfDwRoz7Tr+pmceShFD2GeooAqhyaT0RUUW/dQ1xJG7u9ZiiLAtpW6xi+HWyI8kSaXFmmNDhQ3t&#10;Kyoe+Y9V0J3zY//16bS9un1am3R2mx+MUuNRv1uBCNSHf/HbfdJx/nwBr2fiBXL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MWkrAAAAA3AAAAA8AAAAAAAAAAAAAAAAA&#10;oQIAAGRycy9kb3ducmV2LnhtbFBLBQYAAAAABAAEAPkAAACOAwAAAAA=&#10;" strokeweight="1.25pt"/>
              <v:rect id="Rectangle 4267" o:spid="_x0000_s10308" style="position:absolute;left:3024;top:14701;width:720;height: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ptncEA&#10;AADcAAAADwAAAGRycy9kb3ducmV2LnhtbERP22rCQBB9F/yHZYS+6SatBkldRQsW37x+wDQ7TUKz&#10;s2F3TeLfd4VC3+ZwrrPaDKYRHTlfW1aQzhIQxIXVNZcKbtf9dAnCB2SNjWVS8CAPm/V4tMJc257P&#10;1F1CKWII+xwVVCG0uZS+qMign9mWOHLf1hkMEbpSaod9DDeNfE2STBqsOTZU2NJHRcXP5W4UHPtQ&#10;2/RrSLPr/OR2n+7Yzx+dUi+TYfsOItAQ/sV/7oOO898W8HwmXi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qbZ3BAAAA3AAAAA8AAAAAAAAAAAAAAAAAmAIAAGRycy9kb3du&#10;cmV2LnhtbFBLBQYAAAAABAAEAPUAAACGAwAAAAA=&#10;" filled="f" stroked="f" strokeweight="1.25pt">
                <v:textbox inset="1pt,1pt,1pt,1pt">
                  <w:txbxContent>
                    <w:p w:rsidR="009B7878" w:rsidRPr="00DB0A53" w:rsidRDefault="009B7878" w:rsidP="00910855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</v:group>
          </v:group>
          <w10:wrap anchorx="page" anchory="page"/>
        </v:group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78" w:rsidRPr="00300C10" w:rsidRDefault="009B7878">
    <w:pPr>
      <w:pStyle w:val="a8"/>
      <w:rPr>
        <w:rFonts w:ascii="Courier New" w:hAnsi="Courier New" w:cs="Courier New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35E6642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09" w:hanging="349"/>
      </w:pPr>
      <w:rPr>
        <w:rFonts w:ascii="Wingdings" w:hAnsi="Wingdings" w:hint="default"/>
        <w:b/>
        <w:i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0000002"/>
    <w:multiLevelType w:val="multilevel"/>
    <w:tmpl w:val="CC2063F6"/>
    <w:name w:val="WW8Num2"/>
    <w:lvl w:ilvl="0">
      <w:start w:val="1"/>
      <w:numFmt w:val="bullet"/>
      <w:lvlText w:val="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760"/>
        </w:tabs>
        <w:ind w:left="176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120"/>
        </w:tabs>
        <w:ind w:left="212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480"/>
        </w:tabs>
        <w:ind w:left="248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840"/>
        </w:tabs>
        <w:ind w:left="284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200"/>
        </w:tabs>
        <w:ind w:left="320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920"/>
        </w:tabs>
        <w:ind w:left="392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280"/>
        </w:tabs>
        <w:ind w:left="4280" w:hanging="360"/>
      </w:pPr>
      <w:rPr>
        <w:rFonts w:ascii="OpenSymbol" w:hAnsi="OpenSymbol" w:cs="Courier New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formattext"/>
      <w:lvlText w:val=""/>
      <w:lvlJc w:val="left"/>
      <w:pPr>
        <w:tabs>
          <w:tab w:val="num" w:pos="1077"/>
        </w:tabs>
        <w:ind w:left="1077" w:hanging="397"/>
      </w:pPr>
      <w:rPr>
        <w:rFonts w:ascii="Wingdings" w:hAnsi="Wingdings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1077"/>
        </w:tabs>
        <w:ind w:left="1077" w:hanging="397"/>
      </w:pPr>
      <w:rPr>
        <w:rFonts w:ascii="Wingdings" w:hAnsi="Wingdings" w:cs="Symbol"/>
        <w:sz w:val="24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1077"/>
        </w:tabs>
        <w:ind w:left="1077" w:hanging="397"/>
      </w:pPr>
      <w:rPr>
        <w:rFonts w:ascii="Wingdings" w:hAnsi="Wingdings" w:cs="Symbol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860" w:hanging="360"/>
      </w:pPr>
      <w:rPr>
        <w:rFonts w:eastAsia="Calibri" w:hint="default"/>
        <w:kern w:val="1"/>
        <w:szCs w:val="26"/>
      </w:rPr>
    </w:lvl>
  </w:abstractNum>
  <w:abstractNum w:abstractNumId="6">
    <w:nsid w:val="00000007"/>
    <w:multiLevelType w:val="singleLevel"/>
    <w:tmpl w:val="00000007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1429" w:hanging="360"/>
      </w:pPr>
      <w:rPr>
        <w:rFonts w:ascii="Wingdings" w:hAnsi="Wingdings" w:cs="Wingdings"/>
        <w:sz w:val="24"/>
        <w:szCs w:val="26"/>
      </w:rPr>
    </w:lvl>
  </w:abstractNum>
  <w:abstractNum w:abstractNumId="7">
    <w:nsid w:val="00000008"/>
    <w:multiLevelType w:val="singleLevel"/>
    <w:tmpl w:val="00000008"/>
    <w:name w:val="WW8Num6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8">
    <w:nsid w:val="00000009"/>
    <w:multiLevelType w:val="singleLevel"/>
    <w:tmpl w:val="F8B28FC6"/>
    <w:name w:val="WW8Num16"/>
    <w:lvl w:ilvl="0">
      <w:start w:val="1"/>
      <w:numFmt w:val="bullet"/>
      <w:lvlText w:val=""/>
      <w:lvlJc w:val="left"/>
      <w:pPr>
        <w:tabs>
          <w:tab w:val="num" w:pos="1077"/>
        </w:tabs>
        <w:ind w:left="1077" w:hanging="397"/>
      </w:pPr>
      <w:rPr>
        <w:rFonts w:ascii="Wingdings" w:hAnsi="Wingdings" w:cs="Wingdings"/>
        <w:color w:val="auto"/>
        <w:sz w:val="26"/>
        <w:szCs w:val="26"/>
      </w:rPr>
    </w:lvl>
  </w:abstractNum>
  <w:abstractNum w:abstractNumId="9">
    <w:nsid w:val="0000000B"/>
    <w:multiLevelType w:val="singleLevel"/>
    <w:tmpl w:val="0000000B"/>
    <w:name w:val="WW8Num12"/>
    <w:lvl w:ilvl="0">
      <w:start w:val="1"/>
      <w:numFmt w:val="bullet"/>
      <w:lvlText w:val=""/>
      <w:lvlJc w:val="left"/>
      <w:pPr>
        <w:tabs>
          <w:tab w:val="num" w:pos="0"/>
        </w:tabs>
        <w:ind w:left="1860" w:hanging="360"/>
      </w:pPr>
      <w:rPr>
        <w:rFonts w:ascii="Wingdings" w:hAnsi="Wingdings" w:cs="Symbol" w:hint="default"/>
        <w:color w:val="000000"/>
        <w:spacing w:val="-6"/>
        <w:kern w:val="1"/>
        <w:sz w:val="26"/>
        <w:szCs w:val="26"/>
        <w:shd w:val="clear" w:color="auto" w:fill="FFFFFF"/>
      </w:rPr>
    </w:lvl>
  </w:abstractNum>
  <w:abstractNum w:abstractNumId="10">
    <w:nsid w:val="0000000C"/>
    <w:multiLevelType w:val="multilevel"/>
    <w:tmpl w:val="0000000C"/>
    <w:name w:val="WW8Num40"/>
    <w:lvl w:ilvl="0">
      <w:start w:val="1"/>
      <w:numFmt w:val="bullet"/>
      <w:lvlText w:val=""/>
      <w:lvlJc w:val="left"/>
      <w:pPr>
        <w:tabs>
          <w:tab w:val="num" w:pos="1077"/>
        </w:tabs>
        <w:ind w:left="1077" w:hanging="397"/>
      </w:pPr>
      <w:rPr>
        <w:rFonts w:ascii="Wingdings" w:hAnsi="Wingdings" w:cs="Wingdings"/>
        <w:sz w:val="26"/>
        <w:szCs w:val="26"/>
      </w:rPr>
    </w:lvl>
    <w:lvl w:ilvl="1">
      <w:start w:val="1"/>
      <w:numFmt w:val="bullet"/>
      <w:lvlText w:val=""/>
      <w:lvlJc w:val="left"/>
      <w:pPr>
        <w:tabs>
          <w:tab w:val="num" w:pos="1094"/>
        </w:tabs>
        <w:ind w:left="1094" w:hanging="414"/>
      </w:pPr>
      <w:rPr>
        <w:rFonts w:ascii="Wingdings" w:hAnsi="Wingdings" w:cs="Courier New"/>
      </w:rPr>
    </w:lvl>
    <w:lvl w:ilvl="2">
      <w:start w:val="1"/>
      <w:numFmt w:val="bullet"/>
      <w:lvlText w:val="▪"/>
      <w:lvlJc w:val="left"/>
      <w:pPr>
        <w:tabs>
          <w:tab w:val="num" w:pos="1094"/>
        </w:tabs>
        <w:ind w:left="1094" w:hanging="414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  <w:sz w:val="20"/>
      </w:rPr>
    </w:lvl>
  </w:abstractNum>
  <w:abstractNum w:abstractNumId="11">
    <w:nsid w:val="0000000D"/>
    <w:multiLevelType w:val="multilevel"/>
    <w:tmpl w:val="0000000D"/>
    <w:name w:val="WW8Num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sz w:val="20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0"/>
      </w:rPr>
    </w:lvl>
  </w:abstractNum>
  <w:abstractNum w:abstractNumId="12">
    <w:nsid w:val="0000000E"/>
    <w:multiLevelType w:val="multilevel"/>
    <w:tmpl w:val="DBDC3F60"/>
    <w:name w:val="WW8Num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color w:val="auto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0"/>
      </w:rPr>
    </w:lvl>
  </w:abstractNum>
  <w:abstractNum w:abstractNumId="13">
    <w:nsid w:val="0000000F"/>
    <w:multiLevelType w:val="multilevel"/>
    <w:tmpl w:val="1DE66A8E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2"/>
    <w:multiLevelType w:val="multilevel"/>
    <w:tmpl w:val="6C1E2270"/>
    <w:name w:val="WW8Num1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Cs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  <w:szCs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Cs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Cs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  <w:szCs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szCs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Cs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  <w:szCs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  <w:szCs w:val="26"/>
      </w:rPr>
    </w:lvl>
  </w:abstractNum>
  <w:abstractNum w:abstractNumId="15">
    <w:nsid w:val="00000013"/>
    <w:multiLevelType w:val="singleLevel"/>
    <w:tmpl w:val="00000013"/>
    <w:name w:val="WW8Num1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Cs w:val="26"/>
      </w:rPr>
    </w:lvl>
  </w:abstractNum>
  <w:abstractNum w:abstractNumId="16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pacing w:val="-4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pacing w:val="-4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pacing w:val="-4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8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color w:val="000000"/>
        <w:spacing w:val="-6"/>
        <w:sz w:val="24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  <w:sz w:val="26"/>
        <w:szCs w:val="26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  <w:sz w:val="26"/>
        <w:szCs w:val="2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/>
        <w:color w:val="000000"/>
        <w:spacing w:val="-6"/>
        <w:sz w:val="24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  <w:sz w:val="26"/>
        <w:szCs w:val="26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  <w:sz w:val="26"/>
        <w:szCs w:val="2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/>
        <w:color w:val="000000"/>
        <w:spacing w:val="-6"/>
        <w:sz w:val="24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  <w:sz w:val="26"/>
        <w:szCs w:val="26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  <w:sz w:val="26"/>
        <w:szCs w:val="26"/>
      </w:rPr>
    </w:lvl>
  </w:abstractNum>
  <w:abstractNum w:abstractNumId="20">
    <w:nsid w:val="00000018"/>
    <w:multiLevelType w:val="singleLevel"/>
    <w:tmpl w:val="00000018"/>
    <w:name w:val="WW8Num24"/>
    <w:lvl w:ilvl="0">
      <w:start w:val="1"/>
      <w:numFmt w:val="bullet"/>
      <w:lvlText w:val=""/>
      <w:lvlJc w:val="left"/>
      <w:pPr>
        <w:tabs>
          <w:tab w:val="num" w:pos="0"/>
        </w:tabs>
        <w:ind w:left="1040" w:hanging="360"/>
      </w:pPr>
      <w:rPr>
        <w:rFonts w:ascii="Wingdings" w:hAnsi="Wingdings" w:cs="Wingdings"/>
      </w:r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2">
    <w:nsid w:val="0000001A"/>
    <w:multiLevelType w:val="multilevel"/>
    <w:tmpl w:val="8466E3A0"/>
    <w:name w:val="WW8Num26"/>
    <w:lvl w:ilvl="0">
      <w:start w:val="1"/>
      <w:numFmt w:val="bullet"/>
      <w:lvlText w:val=""/>
      <w:lvlJc w:val="left"/>
      <w:pPr>
        <w:tabs>
          <w:tab w:val="num" w:pos="1094"/>
        </w:tabs>
        <w:ind w:left="1094" w:hanging="414"/>
      </w:pPr>
      <w:rPr>
        <w:rFonts w:ascii="Wingdings" w:hAnsi="Wingdings" w:cs="Wingdings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C"/>
    <w:multiLevelType w:val="multilevel"/>
    <w:tmpl w:val="0000001C"/>
    <w:name w:val="WW8Num28"/>
    <w:lvl w:ilvl="0">
      <w:start w:val="1"/>
      <w:numFmt w:val="bullet"/>
      <w:lvlText w:val=""/>
      <w:lvlJc w:val="left"/>
      <w:pPr>
        <w:tabs>
          <w:tab w:val="num" w:pos="729"/>
        </w:tabs>
        <w:ind w:left="729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◦"/>
      <w:lvlJc w:val="left"/>
      <w:pPr>
        <w:tabs>
          <w:tab w:val="num" w:pos="1089"/>
        </w:tabs>
        <w:ind w:left="1089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9"/>
        </w:tabs>
        <w:ind w:left="1449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9"/>
        </w:tabs>
        <w:ind w:left="2169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9"/>
        </w:tabs>
        <w:ind w:left="2529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9"/>
        </w:tabs>
        <w:ind w:left="2889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9"/>
        </w:tabs>
        <w:ind w:left="3249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9"/>
        </w:tabs>
        <w:ind w:left="3609" w:hanging="360"/>
      </w:pPr>
      <w:rPr>
        <w:rFonts w:ascii="OpenSymbol" w:hAnsi="OpenSymbol" w:cs="Courier New"/>
      </w:rPr>
    </w:lvl>
  </w:abstractNum>
  <w:abstractNum w:abstractNumId="24">
    <w:nsid w:val="0000001D"/>
    <w:multiLevelType w:val="multilevel"/>
    <w:tmpl w:val="0000001D"/>
    <w:name w:val="WW8Num2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5">
    <w:nsid w:val="0000001E"/>
    <w:multiLevelType w:val="singleLevel"/>
    <w:tmpl w:val="0000001E"/>
    <w:name w:val="WW8Num3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26">
    <w:nsid w:val="0000001F"/>
    <w:multiLevelType w:val="multilevel"/>
    <w:tmpl w:val="0000001F"/>
    <w:name w:val="WW8Num31"/>
    <w:lvl w:ilvl="0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Courier New"/>
      </w:rPr>
    </w:lvl>
  </w:abstractNum>
  <w:abstractNum w:abstractNumId="27">
    <w:nsid w:val="00000020"/>
    <w:multiLevelType w:val="multilevel"/>
    <w:tmpl w:val="00000020"/>
    <w:name w:val="WW8Num32"/>
    <w:lvl w:ilvl="0">
      <w:start w:val="1"/>
      <w:numFmt w:val="bullet"/>
      <w:lvlText w:val=""/>
      <w:lvlJc w:val="left"/>
      <w:pPr>
        <w:tabs>
          <w:tab w:val="num" w:pos="1094"/>
        </w:tabs>
        <w:ind w:left="1094" w:hanging="414"/>
      </w:pPr>
      <w:rPr>
        <w:rFonts w:ascii="Wingdings" w:hAnsi="Wingdings" w:cs="Wingdings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name w:val="WW8Num3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3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>
    <w:nsid w:val="00000024"/>
    <w:multiLevelType w:val="singleLevel"/>
    <w:tmpl w:val="00000024"/>
    <w:name w:val="WW8Num47"/>
    <w:lvl w:ilvl="0">
      <w:start w:val="1"/>
      <w:numFmt w:val="bullet"/>
      <w:lvlText w:val=""/>
      <w:lvlJc w:val="left"/>
      <w:pPr>
        <w:tabs>
          <w:tab w:val="num" w:pos="0"/>
        </w:tabs>
        <w:ind w:left="1400" w:hanging="360"/>
      </w:pPr>
      <w:rPr>
        <w:rFonts w:ascii="Wingdings" w:hAnsi="Wingdings" w:cs="Wingdings"/>
        <w:sz w:val="26"/>
        <w:lang w:eastAsia="zh-CN"/>
      </w:rPr>
    </w:lvl>
  </w:abstractNum>
  <w:abstractNum w:abstractNumId="32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3">
    <w:nsid w:val="00000026"/>
    <w:multiLevelType w:val="multilevel"/>
    <w:tmpl w:val="DE1C6618"/>
    <w:name w:val="WW8Num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  <w:sz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  <w:sz w:val="20"/>
      </w:rPr>
    </w:lvl>
  </w:abstractNum>
  <w:abstractNum w:abstractNumId="34">
    <w:nsid w:val="00000027"/>
    <w:multiLevelType w:val="multi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5">
    <w:nsid w:val="00000028"/>
    <w:multiLevelType w:val="singleLevel"/>
    <w:tmpl w:val="00000028"/>
    <w:name w:val="WW8Num5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6"/>
        <w:szCs w:val="26"/>
      </w:rPr>
    </w:lvl>
  </w:abstractNum>
  <w:abstractNum w:abstractNumId="36">
    <w:nsid w:val="00000029"/>
    <w:multiLevelType w:val="multilevel"/>
    <w:tmpl w:val="00000029"/>
    <w:name w:val="WW8Num4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7">
    <w:nsid w:val="04DD4C4C"/>
    <w:multiLevelType w:val="hybridMultilevel"/>
    <w:tmpl w:val="5FA2623E"/>
    <w:name w:val="WW8Num6222"/>
    <w:lvl w:ilvl="0" w:tplc="CA98AEB2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075C01F2"/>
    <w:multiLevelType w:val="hybridMultilevel"/>
    <w:tmpl w:val="0012FF6A"/>
    <w:lvl w:ilvl="0" w:tplc="3652707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10EC5DA5"/>
    <w:multiLevelType w:val="hybridMultilevel"/>
    <w:tmpl w:val="318295CE"/>
    <w:name w:val="WW8Num62"/>
    <w:lvl w:ilvl="0" w:tplc="0F4C5A06">
      <w:start w:val="2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144D0B98"/>
    <w:multiLevelType w:val="hybridMultilevel"/>
    <w:tmpl w:val="CA7220B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159D6A70"/>
    <w:multiLevelType w:val="hybridMultilevel"/>
    <w:tmpl w:val="312026E6"/>
    <w:lvl w:ilvl="0" w:tplc="13920D6C">
      <w:start w:val="1"/>
      <w:numFmt w:val="bullet"/>
      <w:pStyle w:val="1"/>
      <w:lvlText w:val=""/>
      <w:lvlJc w:val="left"/>
      <w:pPr>
        <w:tabs>
          <w:tab w:val="num" w:pos="1077"/>
        </w:tabs>
        <w:ind w:left="1077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ECD3AB0"/>
    <w:multiLevelType w:val="hybridMultilevel"/>
    <w:tmpl w:val="49D842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FBB5861"/>
    <w:multiLevelType w:val="hybridMultilevel"/>
    <w:tmpl w:val="92344466"/>
    <w:lvl w:ilvl="0" w:tplc="B43AB7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30740D82"/>
    <w:multiLevelType w:val="multilevel"/>
    <w:tmpl w:val="DD6C246C"/>
    <w:styleLink w:val="WW8Num3"/>
    <w:lvl w:ilvl="0">
      <w:numFmt w:val="bullet"/>
      <w:lvlText w:val=""/>
      <w:lvlJc w:val="left"/>
      <w:pPr>
        <w:ind w:left="1429" w:hanging="360"/>
      </w:pPr>
      <w:rPr>
        <w:rFonts w:ascii="Wingdings" w:hAnsi="Wingdings" w:cs="Wingdings"/>
        <w:color w:val="000000"/>
        <w:sz w:val="26"/>
        <w:szCs w:val="2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>
    <w:nsid w:val="349D37F5"/>
    <w:multiLevelType w:val="multilevel"/>
    <w:tmpl w:val="03AE6682"/>
    <w:styleLink w:val="WW8Num4"/>
    <w:lvl w:ilvl="0">
      <w:numFmt w:val="bullet"/>
      <w:lvlText w:val=""/>
      <w:lvlJc w:val="left"/>
      <w:rPr>
        <w:rFonts w:ascii="Wingdings" w:hAnsi="Wingdings" w:cs="OpenSymbol, 'Arial Unicode MS'"/>
        <w:color w:val="FF00FF"/>
        <w:spacing w:val="-2"/>
        <w:sz w:val="26"/>
        <w:szCs w:val="26"/>
        <w:shd w:val="clear" w:color="auto" w:fill="FFFFFF"/>
        <w:lang w:val="ru-RU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46">
    <w:nsid w:val="3AB32674"/>
    <w:multiLevelType w:val="multilevel"/>
    <w:tmpl w:val="F10639E6"/>
    <w:styleLink w:val="WW8Num8"/>
    <w:lvl w:ilvl="0">
      <w:numFmt w:val="bullet"/>
      <w:lvlText w:val=""/>
      <w:lvlJc w:val="left"/>
      <w:rPr>
        <w:rFonts w:ascii="Wingdings" w:eastAsia="0" w:hAnsi="Wingdings" w:cs="Wingdings"/>
        <w:strike w:val="0"/>
        <w:dstrike w:val="0"/>
        <w:color w:val="0000FF"/>
        <w:spacing w:val="-2"/>
        <w:sz w:val="26"/>
        <w:szCs w:val="26"/>
        <w:shd w:val="clear" w:color="auto" w:fill="FFFFFF"/>
        <w:lang w:val="ru-RU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eastAsia="0" w:hAnsi="Wingdings" w:cs="Wingdings"/>
        <w:strike w:val="0"/>
        <w:dstrike w:val="0"/>
        <w:color w:val="0000FF"/>
        <w:spacing w:val="-2"/>
        <w:sz w:val="26"/>
        <w:szCs w:val="26"/>
        <w:shd w:val="clear" w:color="auto" w:fill="FFFFFF"/>
        <w:lang w:val="ru-RU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eastAsia="0" w:hAnsi="Wingdings" w:cs="Wingdings"/>
        <w:strike w:val="0"/>
        <w:dstrike w:val="0"/>
        <w:color w:val="0000FF"/>
        <w:spacing w:val="-2"/>
        <w:sz w:val="26"/>
        <w:szCs w:val="26"/>
        <w:shd w:val="clear" w:color="auto" w:fill="FFFFFF"/>
        <w:lang w:val="ru-RU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eastAsia="0" w:hAnsi="Wingdings" w:cs="Wingdings"/>
        <w:strike w:val="0"/>
        <w:dstrike w:val="0"/>
        <w:color w:val="0000FF"/>
        <w:spacing w:val="-2"/>
        <w:sz w:val="26"/>
        <w:szCs w:val="26"/>
        <w:shd w:val="clear" w:color="auto" w:fill="FFFFFF"/>
        <w:lang w:val="ru-RU"/>
      </w:rPr>
    </w:lvl>
  </w:abstractNum>
  <w:abstractNum w:abstractNumId="47">
    <w:nsid w:val="3EF73D6E"/>
    <w:multiLevelType w:val="multilevel"/>
    <w:tmpl w:val="D9506DB6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48">
    <w:nsid w:val="402A4A80"/>
    <w:multiLevelType w:val="hybridMultilevel"/>
    <w:tmpl w:val="9FB089A0"/>
    <w:lvl w:ilvl="0" w:tplc="CA98AEB2">
      <w:start w:val="1"/>
      <w:numFmt w:val="decimal"/>
      <w:lvlText w:val="%1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>
    <w:nsid w:val="440531E2"/>
    <w:multiLevelType w:val="hybridMultilevel"/>
    <w:tmpl w:val="EA0EB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8244CAB"/>
    <w:multiLevelType w:val="hybridMultilevel"/>
    <w:tmpl w:val="0BA063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54F0214"/>
    <w:multiLevelType w:val="hybridMultilevel"/>
    <w:tmpl w:val="EE5E494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>
    <w:nsid w:val="61BB1A72"/>
    <w:multiLevelType w:val="hybridMultilevel"/>
    <w:tmpl w:val="9C90AB0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>
    <w:nsid w:val="63852A3B"/>
    <w:multiLevelType w:val="multilevel"/>
    <w:tmpl w:val="9AD08396"/>
    <w:styleLink w:val="WW8Num34"/>
    <w:lvl w:ilvl="0">
      <w:numFmt w:val="bullet"/>
      <w:lvlText w:val=""/>
      <w:lvlJc w:val="left"/>
      <w:rPr>
        <w:rFonts w:ascii="Wingdings" w:hAnsi="Wingdings" w:cs="OpenSymbol, 'Arial Unicode MS'"/>
        <w:color w:val="00000A"/>
        <w:spacing w:val="-4"/>
        <w:sz w:val="26"/>
        <w:szCs w:val="26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  <w:color w:val="00000A"/>
        <w:spacing w:val="-4"/>
        <w:sz w:val="26"/>
        <w:szCs w:val="26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  <w:color w:val="00000A"/>
        <w:spacing w:val="-4"/>
        <w:sz w:val="26"/>
        <w:szCs w:val="26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54">
    <w:nsid w:val="63910CD2"/>
    <w:multiLevelType w:val="hybridMultilevel"/>
    <w:tmpl w:val="0DC6B1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8AD493F"/>
    <w:multiLevelType w:val="multilevel"/>
    <w:tmpl w:val="58984970"/>
    <w:styleLink w:val="WW8Num9"/>
    <w:lvl w:ilvl="0">
      <w:numFmt w:val="bullet"/>
      <w:lvlText w:val=""/>
      <w:lvlJc w:val="left"/>
      <w:rPr>
        <w:rFonts w:ascii="Symbol" w:eastAsia="Arial" w:hAnsi="Symbol" w:cs="OpenSymbol, 'Arial Unicode MS'"/>
        <w:strike w:val="0"/>
        <w:dstrike w:val="0"/>
        <w:color w:val="FF00FF"/>
        <w:sz w:val="26"/>
        <w:szCs w:val="26"/>
        <w:shd w:val="clear" w:color="auto" w:fill="FFFFFF"/>
      </w:rPr>
    </w:lvl>
    <w:lvl w:ilvl="1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2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3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4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5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6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7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8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</w:abstractNum>
  <w:num w:numId="1">
    <w:abstractNumId w:val="38"/>
  </w:num>
  <w:num w:numId="2">
    <w:abstractNumId w:val="2"/>
  </w:num>
  <w:num w:numId="3">
    <w:abstractNumId w:val="41"/>
  </w:num>
  <w:num w:numId="4">
    <w:abstractNumId w:val="55"/>
  </w:num>
  <w:num w:numId="5">
    <w:abstractNumId w:val="45"/>
  </w:num>
  <w:num w:numId="6">
    <w:abstractNumId w:val="46"/>
    <w:lvlOverride w:ilvl="0">
      <w:lvl w:ilvl="0">
        <w:numFmt w:val="bullet"/>
        <w:lvlText w:val="䀀ﺈ䋿*䩃䩏䩐䩑⩓帀๊愀ᩊ瀀h燿૊＀ÿ䡳Й좘ÿ"/>
        <w:lvlJc w:val="left"/>
      </w:lvl>
    </w:lvlOverride>
  </w:num>
  <w:num w:numId="7">
    <w:abstractNumId w:val="44"/>
  </w:num>
  <w:num w:numId="8">
    <w:abstractNumId w:val="47"/>
  </w:num>
  <w:num w:numId="9">
    <w:abstractNumId w:val="53"/>
  </w:num>
  <w:num w:numId="10">
    <w:abstractNumId w:val="43"/>
  </w:num>
  <w:num w:numId="11">
    <w:abstractNumId w:val="48"/>
  </w:num>
  <w:num w:numId="12">
    <w:abstractNumId w:val="42"/>
  </w:num>
  <w:num w:numId="13">
    <w:abstractNumId w:val="49"/>
  </w:num>
  <w:num w:numId="14">
    <w:abstractNumId w:val="52"/>
  </w:num>
  <w:num w:numId="15">
    <w:abstractNumId w:val="51"/>
  </w:num>
  <w:num w:numId="16">
    <w:abstractNumId w:val="50"/>
  </w:num>
  <w:num w:numId="17">
    <w:abstractNumId w:val="37"/>
  </w:num>
  <w:num w:numId="18">
    <w:abstractNumId w:val="40"/>
  </w:num>
  <w:num w:numId="19">
    <w:abstractNumId w:val="54"/>
  </w:num>
  <w:num w:numId="20">
    <w:abstractNumId w:val="4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/>
  <w:stylePaneFormatFilter w:val="3F01"/>
  <w:defaultTabStop w:val="709"/>
  <w:autoHyphenation/>
  <w:hyphenationZone w:val="6"/>
  <w:evenAndOddHeaders/>
  <w:drawingGridHorizontalSpacing w:val="57"/>
  <w:drawingGridVerticalSpacing w:val="57"/>
  <w:doNotUseMarginsForDrawingGridOrigin/>
  <w:drawingGridHorizontalOrigin w:val="0"/>
  <w:drawingGridVerticalOrigin w:val="0"/>
  <w:characterSpacingControl w:val="doNotCompress"/>
  <w:hdrShapeDefaults>
    <o:shapedefaults v:ext="edit" spidmax="10618"/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/>
  <w:rsids>
    <w:rsidRoot w:val="00C83697"/>
    <w:rsid w:val="00000982"/>
    <w:rsid w:val="00000ABF"/>
    <w:rsid w:val="00001990"/>
    <w:rsid w:val="00001C8E"/>
    <w:rsid w:val="00003376"/>
    <w:rsid w:val="0000387D"/>
    <w:rsid w:val="00004379"/>
    <w:rsid w:val="00004811"/>
    <w:rsid w:val="0000572A"/>
    <w:rsid w:val="0000576F"/>
    <w:rsid w:val="00005B4C"/>
    <w:rsid w:val="00006691"/>
    <w:rsid w:val="00006CC9"/>
    <w:rsid w:val="00006E33"/>
    <w:rsid w:val="00006ED3"/>
    <w:rsid w:val="00007B7E"/>
    <w:rsid w:val="00010533"/>
    <w:rsid w:val="000108C3"/>
    <w:rsid w:val="00010C91"/>
    <w:rsid w:val="000114CD"/>
    <w:rsid w:val="0001199E"/>
    <w:rsid w:val="00011A77"/>
    <w:rsid w:val="00011E67"/>
    <w:rsid w:val="00011F78"/>
    <w:rsid w:val="00012819"/>
    <w:rsid w:val="00012858"/>
    <w:rsid w:val="00012B28"/>
    <w:rsid w:val="00012B73"/>
    <w:rsid w:val="0001336D"/>
    <w:rsid w:val="00013E9B"/>
    <w:rsid w:val="00013FCB"/>
    <w:rsid w:val="00014001"/>
    <w:rsid w:val="00014BF1"/>
    <w:rsid w:val="000153DB"/>
    <w:rsid w:val="00015A2A"/>
    <w:rsid w:val="00015F8C"/>
    <w:rsid w:val="00016AF5"/>
    <w:rsid w:val="00016BFD"/>
    <w:rsid w:val="000176FD"/>
    <w:rsid w:val="00017A24"/>
    <w:rsid w:val="00017A70"/>
    <w:rsid w:val="00017BB7"/>
    <w:rsid w:val="0002052F"/>
    <w:rsid w:val="000207FF"/>
    <w:rsid w:val="00020D1E"/>
    <w:rsid w:val="00020EB8"/>
    <w:rsid w:val="0002103B"/>
    <w:rsid w:val="00021280"/>
    <w:rsid w:val="00024134"/>
    <w:rsid w:val="00024361"/>
    <w:rsid w:val="00024658"/>
    <w:rsid w:val="0002465F"/>
    <w:rsid w:val="00024D7F"/>
    <w:rsid w:val="0002544F"/>
    <w:rsid w:val="00025A71"/>
    <w:rsid w:val="00026028"/>
    <w:rsid w:val="000261DE"/>
    <w:rsid w:val="000268AB"/>
    <w:rsid w:val="00026F56"/>
    <w:rsid w:val="0002795C"/>
    <w:rsid w:val="00027C7C"/>
    <w:rsid w:val="00027CB3"/>
    <w:rsid w:val="00027D41"/>
    <w:rsid w:val="00027EED"/>
    <w:rsid w:val="0003028C"/>
    <w:rsid w:val="0003077E"/>
    <w:rsid w:val="00030E18"/>
    <w:rsid w:val="00030F80"/>
    <w:rsid w:val="000314DA"/>
    <w:rsid w:val="00031558"/>
    <w:rsid w:val="000324A1"/>
    <w:rsid w:val="0003274B"/>
    <w:rsid w:val="00032788"/>
    <w:rsid w:val="00032AC0"/>
    <w:rsid w:val="000336CE"/>
    <w:rsid w:val="000337A3"/>
    <w:rsid w:val="00033B76"/>
    <w:rsid w:val="00034709"/>
    <w:rsid w:val="000349FB"/>
    <w:rsid w:val="00034ED1"/>
    <w:rsid w:val="00034EF2"/>
    <w:rsid w:val="0003620B"/>
    <w:rsid w:val="00036D12"/>
    <w:rsid w:val="00036DE1"/>
    <w:rsid w:val="00036EB5"/>
    <w:rsid w:val="000373FD"/>
    <w:rsid w:val="00037B44"/>
    <w:rsid w:val="000405EA"/>
    <w:rsid w:val="0004079E"/>
    <w:rsid w:val="00040996"/>
    <w:rsid w:val="00041042"/>
    <w:rsid w:val="0004152D"/>
    <w:rsid w:val="00041889"/>
    <w:rsid w:val="000419F4"/>
    <w:rsid w:val="00041C42"/>
    <w:rsid w:val="000420B6"/>
    <w:rsid w:val="00042A0E"/>
    <w:rsid w:val="000431B2"/>
    <w:rsid w:val="00043246"/>
    <w:rsid w:val="000433F0"/>
    <w:rsid w:val="0004396E"/>
    <w:rsid w:val="00044D58"/>
    <w:rsid w:val="00045046"/>
    <w:rsid w:val="0004507B"/>
    <w:rsid w:val="000454E1"/>
    <w:rsid w:val="00045CD6"/>
    <w:rsid w:val="00046476"/>
    <w:rsid w:val="000466CF"/>
    <w:rsid w:val="00046B36"/>
    <w:rsid w:val="00047189"/>
    <w:rsid w:val="0004730D"/>
    <w:rsid w:val="00047ABD"/>
    <w:rsid w:val="00047F46"/>
    <w:rsid w:val="000522AF"/>
    <w:rsid w:val="00052677"/>
    <w:rsid w:val="00053583"/>
    <w:rsid w:val="00053C9A"/>
    <w:rsid w:val="0005409D"/>
    <w:rsid w:val="00055892"/>
    <w:rsid w:val="00055A1F"/>
    <w:rsid w:val="000561A3"/>
    <w:rsid w:val="000577E0"/>
    <w:rsid w:val="000578F8"/>
    <w:rsid w:val="00060FF5"/>
    <w:rsid w:val="00061798"/>
    <w:rsid w:val="00061E83"/>
    <w:rsid w:val="00063739"/>
    <w:rsid w:val="00063FB4"/>
    <w:rsid w:val="000641FD"/>
    <w:rsid w:val="000644C8"/>
    <w:rsid w:val="00064808"/>
    <w:rsid w:val="00064C47"/>
    <w:rsid w:val="000652F1"/>
    <w:rsid w:val="000653D8"/>
    <w:rsid w:val="000660F2"/>
    <w:rsid w:val="00066112"/>
    <w:rsid w:val="000677A2"/>
    <w:rsid w:val="00067945"/>
    <w:rsid w:val="00067BD8"/>
    <w:rsid w:val="00067F1F"/>
    <w:rsid w:val="00070130"/>
    <w:rsid w:val="000704A9"/>
    <w:rsid w:val="000712FE"/>
    <w:rsid w:val="00071F06"/>
    <w:rsid w:val="00071F75"/>
    <w:rsid w:val="000721C0"/>
    <w:rsid w:val="00072869"/>
    <w:rsid w:val="00072AF2"/>
    <w:rsid w:val="00073C6C"/>
    <w:rsid w:val="00073CA7"/>
    <w:rsid w:val="000744A0"/>
    <w:rsid w:val="000745F7"/>
    <w:rsid w:val="000746AB"/>
    <w:rsid w:val="00074726"/>
    <w:rsid w:val="00074858"/>
    <w:rsid w:val="0007591D"/>
    <w:rsid w:val="00076C6F"/>
    <w:rsid w:val="00077934"/>
    <w:rsid w:val="00077A90"/>
    <w:rsid w:val="00077C53"/>
    <w:rsid w:val="00077E12"/>
    <w:rsid w:val="00077E77"/>
    <w:rsid w:val="000802A9"/>
    <w:rsid w:val="00080AC8"/>
    <w:rsid w:val="00080CA8"/>
    <w:rsid w:val="000813E8"/>
    <w:rsid w:val="00082EB0"/>
    <w:rsid w:val="000834F1"/>
    <w:rsid w:val="00083B29"/>
    <w:rsid w:val="0008416C"/>
    <w:rsid w:val="0008479E"/>
    <w:rsid w:val="000850BC"/>
    <w:rsid w:val="00085282"/>
    <w:rsid w:val="000856CA"/>
    <w:rsid w:val="00085835"/>
    <w:rsid w:val="00085C45"/>
    <w:rsid w:val="00086012"/>
    <w:rsid w:val="000861DA"/>
    <w:rsid w:val="000868A3"/>
    <w:rsid w:val="00087538"/>
    <w:rsid w:val="00087816"/>
    <w:rsid w:val="00087C8C"/>
    <w:rsid w:val="00090528"/>
    <w:rsid w:val="000907C9"/>
    <w:rsid w:val="00090883"/>
    <w:rsid w:val="000909C6"/>
    <w:rsid w:val="00090C59"/>
    <w:rsid w:val="00091198"/>
    <w:rsid w:val="0009145A"/>
    <w:rsid w:val="000919E1"/>
    <w:rsid w:val="000925CE"/>
    <w:rsid w:val="0009275B"/>
    <w:rsid w:val="0009275E"/>
    <w:rsid w:val="00092B3E"/>
    <w:rsid w:val="00092E1D"/>
    <w:rsid w:val="00092FB6"/>
    <w:rsid w:val="00094367"/>
    <w:rsid w:val="0009441E"/>
    <w:rsid w:val="000945F5"/>
    <w:rsid w:val="000947E5"/>
    <w:rsid w:val="00095D93"/>
    <w:rsid w:val="0009617B"/>
    <w:rsid w:val="00097149"/>
    <w:rsid w:val="000973B3"/>
    <w:rsid w:val="00097D8D"/>
    <w:rsid w:val="000A0375"/>
    <w:rsid w:val="000A0787"/>
    <w:rsid w:val="000A08BB"/>
    <w:rsid w:val="000A0954"/>
    <w:rsid w:val="000A09FB"/>
    <w:rsid w:val="000A0E3F"/>
    <w:rsid w:val="000A11C2"/>
    <w:rsid w:val="000A1575"/>
    <w:rsid w:val="000A1BE2"/>
    <w:rsid w:val="000A258D"/>
    <w:rsid w:val="000A2B83"/>
    <w:rsid w:val="000A3163"/>
    <w:rsid w:val="000A398D"/>
    <w:rsid w:val="000A3A83"/>
    <w:rsid w:val="000A6696"/>
    <w:rsid w:val="000A691B"/>
    <w:rsid w:val="000A6964"/>
    <w:rsid w:val="000A6FDC"/>
    <w:rsid w:val="000A7318"/>
    <w:rsid w:val="000A7F39"/>
    <w:rsid w:val="000A7F56"/>
    <w:rsid w:val="000B0401"/>
    <w:rsid w:val="000B101F"/>
    <w:rsid w:val="000B33F7"/>
    <w:rsid w:val="000B3C9D"/>
    <w:rsid w:val="000B3FB2"/>
    <w:rsid w:val="000B4C11"/>
    <w:rsid w:val="000B5D0C"/>
    <w:rsid w:val="000B6698"/>
    <w:rsid w:val="000B68FC"/>
    <w:rsid w:val="000B73CA"/>
    <w:rsid w:val="000B7989"/>
    <w:rsid w:val="000B7DDD"/>
    <w:rsid w:val="000C1215"/>
    <w:rsid w:val="000C1268"/>
    <w:rsid w:val="000C13D9"/>
    <w:rsid w:val="000C183B"/>
    <w:rsid w:val="000C301B"/>
    <w:rsid w:val="000C33AC"/>
    <w:rsid w:val="000C3F5C"/>
    <w:rsid w:val="000C4095"/>
    <w:rsid w:val="000C476E"/>
    <w:rsid w:val="000C4A25"/>
    <w:rsid w:val="000C4C88"/>
    <w:rsid w:val="000C59C8"/>
    <w:rsid w:val="000C7312"/>
    <w:rsid w:val="000C781E"/>
    <w:rsid w:val="000C7B27"/>
    <w:rsid w:val="000D05D3"/>
    <w:rsid w:val="000D09FC"/>
    <w:rsid w:val="000D0A3F"/>
    <w:rsid w:val="000D10F9"/>
    <w:rsid w:val="000D11E3"/>
    <w:rsid w:val="000D15B7"/>
    <w:rsid w:val="000D19F7"/>
    <w:rsid w:val="000D1C17"/>
    <w:rsid w:val="000D25FA"/>
    <w:rsid w:val="000D297E"/>
    <w:rsid w:val="000D3426"/>
    <w:rsid w:val="000D38FB"/>
    <w:rsid w:val="000D40F3"/>
    <w:rsid w:val="000D4413"/>
    <w:rsid w:val="000D4EA9"/>
    <w:rsid w:val="000D5225"/>
    <w:rsid w:val="000D5556"/>
    <w:rsid w:val="000D57A4"/>
    <w:rsid w:val="000D6125"/>
    <w:rsid w:val="000D6228"/>
    <w:rsid w:val="000D62DA"/>
    <w:rsid w:val="000D63F3"/>
    <w:rsid w:val="000D68A9"/>
    <w:rsid w:val="000D6A86"/>
    <w:rsid w:val="000D76DD"/>
    <w:rsid w:val="000D7804"/>
    <w:rsid w:val="000D7FBF"/>
    <w:rsid w:val="000E001F"/>
    <w:rsid w:val="000E0111"/>
    <w:rsid w:val="000E04DA"/>
    <w:rsid w:val="000E11AE"/>
    <w:rsid w:val="000E11D3"/>
    <w:rsid w:val="000E2137"/>
    <w:rsid w:val="000E44FA"/>
    <w:rsid w:val="000E46B9"/>
    <w:rsid w:val="000E52BC"/>
    <w:rsid w:val="000E5356"/>
    <w:rsid w:val="000E55E1"/>
    <w:rsid w:val="000E5FD0"/>
    <w:rsid w:val="000E6ED4"/>
    <w:rsid w:val="000E6F43"/>
    <w:rsid w:val="000F02AF"/>
    <w:rsid w:val="000F04AF"/>
    <w:rsid w:val="000F06AB"/>
    <w:rsid w:val="000F0778"/>
    <w:rsid w:val="000F082E"/>
    <w:rsid w:val="000F0B02"/>
    <w:rsid w:val="000F0ED7"/>
    <w:rsid w:val="000F1398"/>
    <w:rsid w:val="000F18B6"/>
    <w:rsid w:val="000F18E2"/>
    <w:rsid w:val="000F1B53"/>
    <w:rsid w:val="000F2414"/>
    <w:rsid w:val="000F2C29"/>
    <w:rsid w:val="000F3337"/>
    <w:rsid w:val="000F35B3"/>
    <w:rsid w:val="000F39B7"/>
    <w:rsid w:val="000F3F4E"/>
    <w:rsid w:val="000F427B"/>
    <w:rsid w:val="000F478F"/>
    <w:rsid w:val="000F4804"/>
    <w:rsid w:val="000F523A"/>
    <w:rsid w:val="000F5451"/>
    <w:rsid w:val="000F56C5"/>
    <w:rsid w:val="000F6D56"/>
    <w:rsid w:val="000F6E83"/>
    <w:rsid w:val="000F73DD"/>
    <w:rsid w:val="000F76D2"/>
    <w:rsid w:val="00100154"/>
    <w:rsid w:val="00100FE8"/>
    <w:rsid w:val="00101307"/>
    <w:rsid w:val="001027CD"/>
    <w:rsid w:val="00103223"/>
    <w:rsid w:val="00103892"/>
    <w:rsid w:val="00103A8C"/>
    <w:rsid w:val="00103C77"/>
    <w:rsid w:val="00105948"/>
    <w:rsid w:val="00105BC8"/>
    <w:rsid w:val="0010642F"/>
    <w:rsid w:val="001068DA"/>
    <w:rsid w:val="00107430"/>
    <w:rsid w:val="001075CA"/>
    <w:rsid w:val="00107850"/>
    <w:rsid w:val="00107CD6"/>
    <w:rsid w:val="00107E78"/>
    <w:rsid w:val="001113DB"/>
    <w:rsid w:val="0011172A"/>
    <w:rsid w:val="00111902"/>
    <w:rsid w:val="001120B1"/>
    <w:rsid w:val="0011267D"/>
    <w:rsid w:val="001126B1"/>
    <w:rsid w:val="00112AF8"/>
    <w:rsid w:val="001131C4"/>
    <w:rsid w:val="0011323A"/>
    <w:rsid w:val="0011349C"/>
    <w:rsid w:val="00113B06"/>
    <w:rsid w:val="0011484F"/>
    <w:rsid w:val="0011489F"/>
    <w:rsid w:val="00114D08"/>
    <w:rsid w:val="00114DE6"/>
    <w:rsid w:val="0011501A"/>
    <w:rsid w:val="001155C5"/>
    <w:rsid w:val="00117555"/>
    <w:rsid w:val="00117B6F"/>
    <w:rsid w:val="00117FC5"/>
    <w:rsid w:val="00120B18"/>
    <w:rsid w:val="00121B93"/>
    <w:rsid w:val="00122213"/>
    <w:rsid w:val="001226C3"/>
    <w:rsid w:val="001227BC"/>
    <w:rsid w:val="00122FAE"/>
    <w:rsid w:val="001230AF"/>
    <w:rsid w:val="00123426"/>
    <w:rsid w:val="001235A5"/>
    <w:rsid w:val="00123C62"/>
    <w:rsid w:val="00123E36"/>
    <w:rsid w:val="00124155"/>
    <w:rsid w:val="0012464B"/>
    <w:rsid w:val="00124B31"/>
    <w:rsid w:val="00124CBF"/>
    <w:rsid w:val="00124EFE"/>
    <w:rsid w:val="00125332"/>
    <w:rsid w:val="0012566E"/>
    <w:rsid w:val="001274AA"/>
    <w:rsid w:val="001274EC"/>
    <w:rsid w:val="00127FCB"/>
    <w:rsid w:val="00130412"/>
    <w:rsid w:val="0013133F"/>
    <w:rsid w:val="001320EB"/>
    <w:rsid w:val="0013271F"/>
    <w:rsid w:val="00132A1E"/>
    <w:rsid w:val="00132C73"/>
    <w:rsid w:val="00132C7C"/>
    <w:rsid w:val="00132D10"/>
    <w:rsid w:val="001337A6"/>
    <w:rsid w:val="00133904"/>
    <w:rsid w:val="00133D7F"/>
    <w:rsid w:val="0013406E"/>
    <w:rsid w:val="001341B1"/>
    <w:rsid w:val="00134787"/>
    <w:rsid w:val="00134CC3"/>
    <w:rsid w:val="001354E1"/>
    <w:rsid w:val="001355BE"/>
    <w:rsid w:val="001361B8"/>
    <w:rsid w:val="001366A8"/>
    <w:rsid w:val="00136CDD"/>
    <w:rsid w:val="00137277"/>
    <w:rsid w:val="001376C4"/>
    <w:rsid w:val="001377C8"/>
    <w:rsid w:val="00140B09"/>
    <w:rsid w:val="00140E2F"/>
    <w:rsid w:val="00141102"/>
    <w:rsid w:val="00141537"/>
    <w:rsid w:val="00141793"/>
    <w:rsid w:val="001424E0"/>
    <w:rsid w:val="00142703"/>
    <w:rsid w:val="00142924"/>
    <w:rsid w:val="00142ACA"/>
    <w:rsid w:val="00143370"/>
    <w:rsid w:val="0014363D"/>
    <w:rsid w:val="001450AB"/>
    <w:rsid w:val="001451E9"/>
    <w:rsid w:val="00145231"/>
    <w:rsid w:val="0014619B"/>
    <w:rsid w:val="00146BCF"/>
    <w:rsid w:val="00150034"/>
    <w:rsid w:val="00150433"/>
    <w:rsid w:val="001504FB"/>
    <w:rsid w:val="001507C8"/>
    <w:rsid w:val="00150923"/>
    <w:rsid w:val="001509DC"/>
    <w:rsid w:val="00150CB3"/>
    <w:rsid w:val="00150E0E"/>
    <w:rsid w:val="00151EAD"/>
    <w:rsid w:val="00152699"/>
    <w:rsid w:val="001540C7"/>
    <w:rsid w:val="00154873"/>
    <w:rsid w:val="00154F78"/>
    <w:rsid w:val="001550EC"/>
    <w:rsid w:val="00155261"/>
    <w:rsid w:val="0015531B"/>
    <w:rsid w:val="0015544A"/>
    <w:rsid w:val="00155963"/>
    <w:rsid w:val="00156EF1"/>
    <w:rsid w:val="00157D00"/>
    <w:rsid w:val="0016006E"/>
    <w:rsid w:val="0016023F"/>
    <w:rsid w:val="00160610"/>
    <w:rsid w:val="00160961"/>
    <w:rsid w:val="001609B3"/>
    <w:rsid w:val="00160B33"/>
    <w:rsid w:val="0016190C"/>
    <w:rsid w:val="001638E9"/>
    <w:rsid w:val="00163C6D"/>
    <w:rsid w:val="00164C89"/>
    <w:rsid w:val="00164D26"/>
    <w:rsid w:val="00164FE3"/>
    <w:rsid w:val="0016565C"/>
    <w:rsid w:val="00165809"/>
    <w:rsid w:val="00165C09"/>
    <w:rsid w:val="0016610C"/>
    <w:rsid w:val="00166363"/>
    <w:rsid w:val="001665F7"/>
    <w:rsid w:val="00166A50"/>
    <w:rsid w:val="00167B34"/>
    <w:rsid w:val="001702A0"/>
    <w:rsid w:val="00170F2F"/>
    <w:rsid w:val="0017119B"/>
    <w:rsid w:val="001711C9"/>
    <w:rsid w:val="0017142F"/>
    <w:rsid w:val="001716B3"/>
    <w:rsid w:val="00171D2A"/>
    <w:rsid w:val="00171F00"/>
    <w:rsid w:val="00172CB4"/>
    <w:rsid w:val="001730C3"/>
    <w:rsid w:val="00173836"/>
    <w:rsid w:val="00173A15"/>
    <w:rsid w:val="00174057"/>
    <w:rsid w:val="00174D60"/>
    <w:rsid w:val="00174FD0"/>
    <w:rsid w:val="001754D4"/>
    <w:rsid w:val="00175E38"/>
    <w:rsid w:val="001768F5"/>
    <w:rsid w:val="00177148"/>
    <w:rsid w:val="00177189"/>
    <w:rsid w:val="001800C1"/>
    <w:rsid w:val="001801B4"/>
    <w:rsid w:val="00180D17"/>
    <w:rsid w:val="0018101B"/>
    <w:rsid w:val="00181233"/>
    <w:rsid w:val="0018139C"/>
    <w:rsid w:val="00181442"/>
    <w:rsid w:val="0018156A"/>
    <w:rsid w:val="0018198D"/>
    <w:rsid w:val="00181A53"/>
    <w:rsid w:val="00182247"/>
    <w:rsid w:val="001823FE"/>
    <w:rsid w:val="00182533"/>
    <w:rsid w:val="0018296C"/>
    <w:rsid w:val="00183D85"/>
    <w:rsid w:val="00184D04"/>
    <w:rsid w:val="0018522B"/>
    <w:rsid w:val="00185A21"/>
    <w:rsid w:val="00185A86"/>
    <w:rsid w:val="0018652C"/>
    <w:rsid w:val="00186BA6"/>
    <w:rsid w:val="00187034"/>
    <w:rsid w:val="001870DD"/>
    <w:rsid w:val="00187515"/>
    <w:rsid w:val="00187837"/>
    <w:rsid w:val="00187A80"/>
    <w:rsid w:val="001903B3"/>
    <w:rsid w:val="00190413"/>
    <w:rsid w:val="001904F8"/>
    <w:rsid w:val="00190F3C"/>
    <w:rsid w:val="00190FA4"/>
    <w:rsid w:val="0019158F"/>
    <w:rsid w:val="00191A18"/>
    <w:rsid w:val="001922EE"/>
    <w:rsid w:val="00193B7C"/>
    <w:rsid w:val="00194880"/>
    <w:rsid w:val="00194B2F"/>
    <w:rsid w:val="00194DC3"/>
    <w:rsid w:val="00195B60"/>
    <w:rsid w:val="001960B2"/>
    <w:rsid w:val="001974D9"/>
    <w:rsid w:val="001A0181"/>
    <w:rsid w:val="001A08C8"/>
    <w:rsid w:val="001A0E2D"/>
    <w:rsid w:val="001A1151"/>
    <w:rsid w:val="001A1DBD"/>
    <w:rsid w:val="001A2650"/>
    <w:rsid w:val="001A29C6"/>
    <w:rsid w:val="001A2B6F"/>
    <w:rsid w:val="001A30D8"/>
    <w:rsid w:val="001A32A0"/>
    <w:rsid w:val="001A3BF7"/>
    <w:rsid w:val="001A3D09"/>
    <w:rsid w:val="001A4B57"/>
    <w:rsid w:val="001A5098"/>
    <w:rsid w:val="001A5825"/>
    <w:rsid w:val="001A5E72"/>
    <w:rsid w:val="001A71EF"/>
    <w:rsid w:val="001A77C7"/>
    <w:rsid w:val="001A7E76"/>
    <w:rsid w:val="001B0A23"/>
    <w:rsid w:val="001B12F5"/>
    <w:rsid w:val="001B16B5"/>
    <w:rsid w:val="001B1733"/>
    <w:rsid w:val="001B1E30"/>
    <w:rsid w:val="001B2CC3"/>
    <w:rsid w:val="001B3373"/>
    <w:rsid w:val="001B39FD"/>
    <w:rsid w:val="001B3E00"/>
    <w:rsid w:val="001B4FB2"/>
    <w:rsid w:val="001B5023"/>
    <w:rsid w:val="001B5626"/>
    <w:rsid w:val="001B595E"/>
    <w:rsid w:val="001B6364"/>
    <w:rsid w:val="001B7D81"/>
    <w:rsid w:val="001B7EE5"/>
    <w:rsid w:val="001C04F0"/>
    <w:rsid w:val="001C16D1"/>
    <w:rsid w:val="001C2054"/>
    <w:rsid w:val="001C2342"/>
    <w:rsid w:val="001C2988"/>
    <w:rsid w:val="001C2B19"/>
    <w:rsid w:val="001C2B7E"/>
    <w:rsid w:val="001C2F3E"/>
    <w:rsid w:val="001C3290"/>
    <w:rsid w:val="001C32F7"/>
    <w:rsid w:val="001C35D9"/>
    <w:rsid w:val="001C3BA5"/>
    <w:rsid w:val="001C3FA9"/>
    <w:rsid w:val="001C446F"/>
    <w:rsid w:val="001C52C5"/>
    <w:rsid w:val="001C5851"/>
    <w:rsid w:val="001C5ADA"/>
    <w:rsid w:val="001C701D"/>
    <w:rsid w:val="001C7A72"/>
    <w:rsid w:val="001D025B"/>
    <w:rsid w:val="001D0283"/>
    <w:rsid w:val="001D059F"/>
    <w:rsid w:val="001D061B"/>
    <w:rsid w:val="001D0962"/>
    <w:rsid w:val="001D0969"/>
    <w:rsid w:val="001D09B4"/>
    <w:rsid w:val="001D0C66"/>
    <w:rsid w:val="001D0EB4"/>
    <w:rsid w:val="001D11A0"/>
    <w:rsid w:val="001D11A7"/>
    <w:rsid w:val="001D1C37"/>
    <w:rsid w:val="001D2468"/>
    <w:rsid w:val="001D2C62"/>
    <w:rsid w:val="001D2EAE"/>
    <w:rsid w:val="001D30E6"/>
    <w:rsid w:val="001D3822"/>
    <w:rsid w:val="001D46FF"/>
    <w:rsid w:val="001D51D4"/>
    <w:rsid w:val="001D557D"/>
    <w:rsid w:val="001D5FDA"/>
    <w:rsid w:val="001D6163"/>
    <w:rsid w:val="001D75AD"/>
    <w:rsid w:val="001E02D5"/>
    <w:rsid w:val="001E0C68"/>
    <w:rsid w:val="001E2834"/>
    <w:rsid w:val="001E28D1"/>
    <w:rsid w:val="001E32F9"/>
    <w:rsid w:val="001E3644"/>
    <w:rsid w:val="001E3B03"/>
    <w:rsid w:val="001E42CA"/>
    <w:rsid w:val="001E5CD1"/>
    <w:rsid w:val="001E6593"/>
    <w:rsid w:val="001E65C7"/>
    <w:rsid w:val="001E6756"/>
    <w:rsid w:val="001E68F1"/>
    <w:rsid w:val="001E6CD1"/>
    <w:rsid w:val="001E6DA9"/>
    <w:rsid w:val="001E708A"/>
    <w:rsid w:val="001E74A3"/>
    <w:rsid w:val="001E751D"/>
    <w:rsid w:val="001E758E"/>
    <w:rsid w:val="001E7D65"/>
    <w:rsid w:val="001F00DE"/>
    <w:rsid w:val="001F0512"/>
    <w:rsid w:val="001F0DDB"/>
    <w:rsid w:val="001F11C4"/>
    <w:rsid w:val="001F1333"/>
    <w:rsid w:val="001F186B"/>
    <w:rsid w:val="001F23A2"/>
    <w:rsid w:val="001F27EF"/>
    <w:rsid w:val="001F34B8"/>
    <w:rsid w:val="001F34F1"/>
    <w:rsid w:val="001F3534"/>
    <w:rsid w:val="001F3914"/>
    <w:rsid w:val="001F3D2D"/>
    <w:rsid w:val="001F46FD"/>
    <w:rsid w:val="001F4D54"/>
    <w:rsid w:val="001F4F2C"/>
    <w:rsid w:val="001F5030"/>
    <w:rsid w:val="001F51AF"/>
    <w:rsid w:val="001F567F"/>
    <w:rsid w:val="001F5F2E"/>
    <w:rsid w:val="001F63CE"/>
    <w:rsid w:val="001F6B72"/>
    <w:rsid w:val="001F718E"/>
    <w:rsid w:val="001F7626"/>
    <w:rsid w:val="001F7737"/>
    <w:rsid w:val="001F7C74"/>
    <w:rsid w:val="0020061B"/>
    <w:rsid w:val="00200BF2"/>
    <w:rsid w:val="00201D2D"/>
    <w:rsid w:val="00201D50"/>
    <w:rsid w:val="0020207C"/>
    <w:rsid w:val="00202325"/>
    <w:rsid w:val="00202573"/>
    <w:rsid w:val="0020258B"/>
    <w:rsid w:val="00202612"/>
    <w:rsid w:val="00202EFD"/>
    <w:rsid w:val="0020320B"/>
    <w:rsid w:val="002034B2"/>
    <w:rsid w:val="002037D6"/>
    <w:rsid w:val="00203AE6"/>
    <w:rsid w:val="00203C13"/>
    <w:rsid w:val="0020463F"/>
    <w:rsid w:val="00204BE3"/>
    <w:rsid w:val="00204FB2"/>
    <w:rsid w:val="00205102"/>
    <w:rsid w:val="00205716"/>
    <w:rsid w:val="00205730"/>
    <w:rsid w:val="00205ADF"/>
    <w:rsid w:val="00206CD1"/>
    <w:rsid w:val="00206F6F"/>
    <w:rsid w:val="0020705C"/>
    <w:rsid w:val="00207236"/>
    <w:rsid w:val="002072B8"/>
    <w:rsid w:val="0020777A"/>
    <w:rsid w:val="0020777B"/>
    <w:rsid w:val="00210C28"/>
    <w:rsid w:val="002110F0"/>
    <w:rsid w:val="002111EE"/>
    <w:rsid w:val="00211232"/>
    <w:rsid w:val="00211298"/>
    <w:rsid w:val="002118C4"/>
    <w:rsid w:val="00211D1A"/>
    <w:rsid w:val="00212060"/>
    <w:rsid w:val="0021235E"/>
    <w:rsid w:val="00212435"/>
    <w:rsid w:val="002126A6"/>
    <w:rsid w:val="00212B0F"/>
    <w:rsid w:val="002137D2"/>
    <w:rsid w:val="00213A8E"/>
    <w:rsid w:val="002142FB"/>
    <w:rsid w:val="0021493F"/>
    <w:rsid w:val="0021496B"/>
    <w:rsid w:val="00214C7A"/>
    <w:rsid w:val="002153B3"/>
    <w:rsid w:val="00215B35"/>
    <w:rsid w:val="00215CFF"/>
    <w:rsid w:val="00215E48"/>
    <w:rsid w:val="002164F3"/>
    <w:rsid w:val="00216795"/>
    <w:rsid w:val="002170F9"/>
    <w:rsid w:val="002174FD"/>
    <w:rsid w:val="002179FD"/>
    <w:rsid w:val="00220A54"/>
    <w:rsid w:val="00220DC9"/>
    <w:rsid w:val="0022115A"/>
    <w:rsid w:val="00221CE3"/>
    <w:rsid w:val="00221DC3"/>
    <w:rsid w:val="0022202E"/>
    <w:rsid w:val="002224BB"/>
    <w:rsid w:val="00222566"/>
    <w:rsid w:val="0022278E"/>
    <w:rsid w:val="00224A81"/>
    <w:rsid w:val="002252BC"/>
    <w:rsid w:val="00225F89"/>
    <w:rsid w:val="00225FCF"/>
    <w:rsid w:val="0022604C"/>
    <w:rsid w:val="0022666B"/>
    <w:rsid w:val="00226742"/>
    <w:rsid w:val="00230113"/>
    <w:rsid w:val="00230AC6"/>
    <w:rsid w:val="00231182"/>
    <w:rsid w:val="002313A0"/>
    <w:rsid w:val="002323BE"/>
    <w:rsid w:val="00232BFB"/>
    <w:rsid w:val="00233054"/>
    <w:rsid w:val="002332DD"/>
    <w:rsid w:val="00233FE2"/>
    <w:rsid w:val="00234265"/>
    <w:rsid w:val="00234360"/>
    <w:rsid w:val="00234418"/>
    <w:rsid w:val="00234951"/>
    <w:rsid w:val="002357A4"/>
    <w:rsid w:val="00236276"/>
    <w:rsid w:val="00236378"/>
    <w:rsid w:val="00236581"/>
    <w:rsid w:val="002372F5"/>
    <w:rsid w:val="002376D7"/>
    <w:rsid w:val="00237F66"/>
    <w:rsid w:val="002405A1"/>
    <w:rsid w:val="002411B8"/>
    <w:rsid w:val="00241306"/>
    <w:rsid w:val="00241579"/>
    <w:rsid w:val="00241D94"/>
    <w:rsid w:val="002427A0"/>
    <w:rsid w:val="002429D6"/>
    <w:rsid w:val="00243BF5"/>
    <w:rsid w:val="00244097"/>
    <w:rsid w:val="0024417E"/>
    <w:rsid w:val="0024456B"/>
    <w:rsid w:val="002449F9"/>
    <w:rsid w:val="00244F01"/>
    <w:rsid w:val="0024529C"/>
    <w:rsid w:val="00245462"/>
    <w:rsid w:val="0024567F"/>
    <w:rsid w:val="00245F18"/>
    <w:rsid w:val="00246E94"/>
    <w:rsid w:val="00247B2F"/>
    <w:rsid w:val="00247F3C"/>
    <w:rsid w:val="002500C1"/>
    <w:rsid w:val="00250494"/>
    <w:rsid w:val="00250533"/>
    <w:rsid w:val="00250FC3"/>
    <w:rsid w:val="002516CE"/>
    <w:rsid w:val="00251A30"/>
    <w:rsid w:val="00251A8B"/>
    <w:rsid w:val="00251E72"/>
    <w:rsid w:val="002525A8"/>
    <w:rsid w:val="002535AF"/>
    <w:rsid w:val="00253A02"/>
    <w:rsid w:val="00254034"/>
    <w:rsid w:val="002540C7"/>
    <w:rsid w:val="00256CA8"/>
    <w:rsid w:val="00256D25"/>
    <w:rsid w:val="00260776"/>
    <w:rsid w:val="00260A51"/>
    <w:rsid w:val="00261026"/>
    <w:rsid w:val="002610DD"/>
    <w:rsid w:val="002612D0"/>
    <w:rsid w:val="00261C26"/>
    <w:rsid w:val="00262182"/>
    <w:rsid w:val="00263017"/>
    <w:rsid w:val="002634D9"/>
    <w:rsid w:val="00263562"/>
    <w:rsid w:val="002637CD"/>
    <w:rsid w:val="00263F67"/>
    <w:rsid w:val="0026404F"/>
    <w:rsid w:val="002640D5"/>
    <w:rsid w:val="00264904"/>
    <w:rsid w:val="00264B47"/>
    <w:rsid w:val="0026513D"/>
    <w:rsid w:val="0026516B"/>
    <w:rsid w:val="00266A13"/>
    <w:rsid w:val="00266A85"/>
    <w:rsid w:val="00266AE1"/>
    <w:rsid w:val="00266E9E"/>
    <w:rsid w:val="00267423"/>
    <w:rsid w:val="00267918"/>
    <w:rsid w:val="00267D7D"/>
    <w:rsid w:val="00270A9D"/>
    <w:rsid w:val="002714B9"/>
    <w:rsid w:val="0027175D"/>
    <w:rsid w:val="00271786"/>
    <w:rsid w:val="00271AC6"/>
    <w:rsid w:val="00271C1E"/>
    <w:rsid w:val="00272962"/>
    <w:rsid w:val="00272A0F"/>
    <w:rsid w:val="002730D7"/>
    <w:rsid w:val="002736B3"/>
    <w:rsid w:val="00273EA4"/>
    <w:rsid w:val="00274508"/>
    <w:rsid w:val="00274D74"/>
    <w:rsid w:val="00275FE3"/>
    <w:rsid w:val="002760A7"/>
    <w:rsid w:val="0027637F"/>
    <w:rsid w:val="00277672"/>
    <w:rsid w:val="00277953"/>
    <w:rsid w:val="002817A9"/>
    <w:rsid w:val="00283151"/>
    <w:rsid w:val="00283285"/>
    <w:rsid w:val="00283730"/>
    <w:rsid w:val="00283783"/>
    <w:rsid w:val="00283ABD"/>
    <w:rsid w:val="00284267"/>
    <w:rsid w:val="0028493A"/>
    <w:rsid w:val="00284E38"/>
    <w:rsid w:val="00284FCA"/>
    <w:rsid w:val="00284FF4"/>
    <w:rsid w:val="0028550C"/>
    <w:rsid w:val="0028568B"/>
    <w:rsid w:val="00285DB0"/>
    <w:rsid w:val="00286EFD"/>
    <w:rsid w:val="002873DD"/>
    <w:rsid w:val="00287603"/>
    <w:rsid w:val="00290A08"/>
    <w:rsid w:val="00291C7D"/>
    <w:rsid w:val="002920AF"/>
    <w:rsid w:val="00292DEA"/>
    <w:rsid w:val="00293816"/>
    <w:rsid w:val="00293967"/>
    <w:rsid w:val="00293D42"/>
    <w:rsid w:val="00294BDB"/>
    <w:rsid w:val="00294DC3"/>
    <w:rsid w:val="0029511D"/>
    <w:rsid w:val="0029575A"/>
    <w:rsid w:val="00295802"/>
    <w:rsid w:val="002958A9"/>
    <w:rsid w:val="00296419"/>
    <w:rsid w:val="002968BF"/>
    <w:rsid w:val="00297029"/>
    <w:rsid w:val="0029709B"/>
    <w:rsid w:val="0029751B"/>
    <w:rsid w:val="002A004E"/>
    <w:rsid w:val="002A0869"/>
    <w:rsid w:val="002A0E63"/>
    <w:rsid w:val="002A1398"/>
    <w:rsid w:val="002A1B22"/>
    <w:rsid w:val="002A1B3F"/>
    <w:rsid w:val="002A22A8"/>
    <w:rsid w:val="002A2800"/>
    <w:rsid w:val="002A2C95"/>
    <w:rsid w:val="002A2CA1"/>
    <w:rsid w:val="002A3763"/>
    <w:rsid w:val="002A37BB"/>
    <w:rsid w:val="002A4314"/>
    <w:rsid w:val="002A4AB5"/>
    <w:rsid w:val="002A5557"/>
    <w:rsid w:val="002A5574"/>
    <w:rsid w:val="002A67E5"/>
    <w:rsid w:val="002A7FE7"/>
    <w:rsid w:val="002B0463"/>
    <w:rsid w:val="002B0E43"/>
    <w:rsid w:val="002B14A3"/>
    <w:rsid w:val="002B166F"/>
    <w:rsid w:val="002B1D84"/>
    <w:rsid w:val="002B1F7E"/>
    <w:rsid w:val="002B2438"/>
    <w:rsid w:val="002B24E5"/>
    <w:rsid w:val="002B2921"/>
    <w:rsid w:val="002B29D4"/>
    <w:rsid w:val="002B3639"/>
    <w:rsid w:val="002B42F8"/>
    <w:rsid w:val="002B44DC"/>
    <w:rsid w:val="002B56FF"/>
    <w:rsid w:val="002B63EC"/>
    <w:rsid w:val="002B67DC"/>
    <w:rsid w:val="002B6EA6"/>
    <w:rsid w:val="002B7055"/>
    <w:rsid w:val="002B70FD"/>
    <w:rsid w:val="002B7833"/>
    <w:rsid w:val="002B789F"/>
    <w:rsid w:val="002B7B33"/>
    <w:rsid w:val="002B7CF1"/>
    <w:rsid w:val="002B7D1F"/>
    <w:rsid w:val="002C0635"/>
    <w:rsid w:val="002C0710"/>
    <w:rsid w:val="002C0C6C"/>
    <w:rsid w:val="002C14C4"/>
    <w:rsid w:val="002C165F"/>
    <w:rsid w:val="002C169F"/>
    <w:rsid w:val="002C2062"/>
    <w:rsid w:val="002C2DC7"/>
    <w:rsid w:val="002C2F78"/>
    <w:rsid w:val="002C3749"/>
    <w:rsid w:val="002C38C7"/>
    <w:rsid w:val="002C3ACB"/>
    <w:rsid w:val="002C3C6B"/>
    <w:rsid w:val="002C3E3F"/>
    <w:rsid w:val="002C3FC7"/>
    <w:rsid w:val="002C44C8"/>
    <w:rsid w:val="002C4E32"/>
    <w:rsid w:val="002C51F4"/>
    <w:rsid w:val="002C52CF"/>
    <w:rsid w:val="002C699A"/>
    <w:rsid w:val="002C73FE"/>
    <w:rsid w:val="002D01E2"/>
    <w:rsid w:val="002D0202"/>
    <w:rsid w:val="002D06E2"/>
    <w:rsid w:val="002D06F3"/>
    <w:rsid w:val="002D1047"/>
    <w:rsid w:val="002D2AC6"/>
    <w:rsid w:val="002D2C49"/>
    <w:rsid w:val="002D360C"/>
    <w:rsid w:val="002D3C6D"/>
    <w:rsid w:val="002D3FA1"/>
    <w:rsid w:val="002D4E3E"/>
    <w:rsid w:val="002D4E8C"/>
    <w:rsid w:val="002D4F1F"/>
    <w:rsid w:val="002D55B3"/>
    <w:rsid w:val="002D59C1"/>
    <w:rsid w:val="002D6241"/>
    <w:rsid w:val="002D667F"/>
    <w:rsid w:val="002D674E"/>
    <w:rsid w:val="002D697D"/>
    <w:rsid w:val="002D7326"/>
    <w:rsid w:val="002D7809"/>
    <w:rsid w:val="002D7BDA"/>
    <w:rsid w:val="002E0A71"/>
    <w:rsid w:val="002E10C8"/>
    <w:rsid w:val="002E2510"/>
    <w:rsid w:val="002E2960"/>
    <w:rsid w:val="002E3CA8"/>
    <w:rsid w:val="002E3FA2"/>
    <w:rsid w:val="002E4077"/>
    <w:rsid w:val="002E4992"/>
    <w:rsid w:val="002E5245"/>
    <w:rsid w:val="002E5A91"/>
    <w:rsid w:val="002E6102"/>
    <w:rsid w:val="002E730E"/>
    <w:rsid w:val="002F011F"/>
    <w:rsid w:val="002F03D6"/>
    <w:rsid w:val="002F0A1D"/>
    <w:rsid w:val="002F1485"/>
    <w:rsid w:val="002F2109"/>
    <w:rsid w:val="002F2258"/>
    <w:rsid w:val="002F29B3"/>
    <w:rsid w:val="002F2C5E"/>
    <w:rsid w:val="002F3211"/>
    <w:rsid w:val="002F3692"/>
    <w:rsid w:val="002F3833"/>
    <w:rsid w:val="002F5725"/>
    <w:rsid w:val="002F5D83"/>
    <w:rsid w:val="002F717C"/>
    <w:rsid w:val="002F7349"/>
    <w:rsid w:val="002F7E3D"/>
    <w:rsid w:val="002F7ECE"/>
    <w:rsid w:val="00300C10"/>
    <w:rsid w:val="0030155D"/>
    <w:rsid w:val="00301636"/>
    <w:rsid w:val="00301BFB"/>
    <w:rsid w:val="00302A71"/>
    <w:rsid w:val="00302FB7"/>
    <w:rsid w:val="0030338D"/>
    <w:rsid w:val="003042C0"/>
    <w:rsid w:val="00304D50"/>
    <w:rsid w:val="00304D51"/>
    <w:rsid w:val="00307853"/>
    <w:rsid w:val="003078C2"/>
    <w:rsid w:val="00310839"/>
    <w:rsid w:val="00310DEC"/>
    <w:rsid w:val="00310E8C"/>
    <w:rsid w:val="00311E21"/>
    <w:rsid w:val="00312B8B"/>
    <w:rsid w:val="00313314"/>
    <w:rsid w:val="00313CB9"/>
    <w:rsid w:val="00314480"/>
    <w:rsid w:val="00314EEB"/>
    <w:rsid w:val="0031516A"/>
    <w:rsid w:val="0031571E"/>
    <w:rsid w:val="00315822"/>
    <w:rsid w:val="00315909"/>
    <w:rsid w:val="00315E07"/>
    <w:rsid w:val="0031607E"/>
    <w:rsid w:val="00316772"/>
    <w:rsid w:val="0031721F"/>
    <w:rsid w:val="003200B9"/>
    <w:rsid w:val="00320782"/>
    <w:rsid w:val="003208B8"/>
    <w:rsid w:val="00320C45"/>
    <w:rsid w:val="00320C94"/>
    <w:rsid w:val="0032116C"/>
    <w:rsid w:val="003215A7"/>
    <w:rsid w:val="00322166"/>
    <w:rsid w:val="00322671"/>
    <w:rsid w:val="00322A31"/>
    <w:rsid w:val="0032432B"/>
    <w:rsid w:val="00324E10"/>
    <w:rsid w:val="0032532F"/>
    <w:rsid w:val="003261A1"/>
    <w:rsid w:val="003264B4"/>
    <w:rsid w:val="0032655B"/>
    <w:rsid w:val="0032687F"/>
    <w:rsid w:val="00327645"/>
    <w:rsid w:val="00327AEE"/>
    <w:rsid w:val="003302DE"/>
    <w:rsid w:val="0033057F"/>
    <w:rsid w:val="00331C8B"/>
    <w:rsid w:val="00331FA5"/>
    <w:rsid w:val="00332172"/>
    <w:rsid w:val="00332A6B"/>
    <w:rsid w:val="00332C7A"/>
    <w:rsid w:val="00332E1E"/>
    <w:rsid w:val="00332FE5"/>
    <w:rsid w:val="003332FC"/>
    <w:rsid w:val="00334722"/>
    <w:rsid w:val="00335B95"/>
    <w:rsid w:val="00335FAC"/>
    <w:rsid w:val="00336EF7"/>
    <w:rsid w:val="003370FF"/>
    <w:rsid w:val="0033767B"/>
    <w:rsid w:val="0033791C"/>
    <w:rsid w:val="00337F1D"/>
    <w:rsid w:val="003406B2"/>
    <w:rsid w:val="00340DF1"/>
    <w:rsid w:val="00340E65"/>
    <w:rsid w:val="00341AD5"/>
    <w:rsid w:val="00341CCA"/>
    <w:rsid w:val="00341F9F"/>
    <w:rsid w:val="003421A9"/>
    <w:rsid w:val="0034243B"/>
    <w:rsid w:val="00342F22"/>
    <w:rsid w:val="00343CEC"/>
    <w:rsid w:val="003440CE"/>
    <w:rsid w:val="00344CCC"/>
    <w:rsid w:val="003457B5"/>
    <w:rsid w:val="00345946"/>
    <w:rsid w:val="00345D13"/>
    <w:rsid w:val="0034635D"/>
    <w:rsid w:val="0034660C"/>
    <w:rsid w:val="00346CCC"/>
    <w:rsid w:val="00346F1E"/>
    <w:rsid w:val="00347426"/>
    <w:rsid w:val="00350130"/>
    <w:rsid w:val="00351940"/>
    <w:rsid w:val="00351BD4"/>
    <w:rsid w:val="00351D6E"/>
    <w:rsid w:val="0035305E"/>
    <w:rsid w:val="0035315A"/>
    <w:rsid w:val="003534B1"/>
    <w:rsid w:val="003539C0"/>
    <w:rsid w:val="00353A87"/>
    <w:rsid w:val="0035408D"/>
    <w:rsid w:val="00354C1E"/>
    <w:rsid w:val="00354EEA"/>
    <w:rsid w:val="00357675"/>
    <w:rsid w:val="00357699"/>
    <w:rsid w:val="00357CA8"/>
    <w:rsid w:val="0036005C"/>
    <w:rsid w:val="003604F4"/>
    <w:rsid w:val="0036125E"/>
    <w:rsid w:val="00361284"/>
    <w:rsid w:val="00361A43"/>
    <w:rsid w:val="00361B97"/>
    <w:rsid w:val="00361FC3"/>
    <w:rsid w:val="00361FD1"/>
    <w:rsid w:val="003632E6"/>
    <w:rsid w:val="00363A4E"/>
    <w:rsid w:val="00364129"/>
    <w:rsid w:val="003642DD"/>
    <w:rsid w:val="00365A5F"/>
    <w:rsid w:val="00365CB1"/>
    <w:rsid w:val="00365F69"/>
    <w:rsid w:val="0036629B"/>
    <w:rsid w:val="00366711"/>
    <w:rsid w:val="003670A3"/>
    <w:rsid w:val="003674A4"/>
    <w:rsid w:val="003705F0"/>
    <w:rsid w:val="0037137B"/>
    <w:rsid w:val="00371AC4"/>
    <w:rsid w:val="00371AEB"/>
    <w:rsid w:val="003721D5"/>
    <w:rsid w:val="00372D79"/>
    <w:rsid w:val="00372F54"/>
    <w:rsid w:val="0037397D"/>
    <w:rsid w:val="003747E8"/>
    <w:rsid w:val="003750C5"/>
    <w:rsid w:val="0037576B"/>
    <w:rsid w:val="0037612C"/>
    <w:rsid w:val="0037704F"/>
    <w:rsid w:val="00380F04"/>
    <w:rsid w:val="00381203"/>
    <w:rsid w:val="0038161A"/>
    <w:rsid w:val="003823B5"/>
    <w:rsid w:val="00382840"/>
    <w:rsid w:val="00382E51"/>
    <w:rsid w:val="00382EE6"/>
    <w:rsid w:val="00383BE5"/>
    <w:rsid w:val="003845C8"/>
    <w:rsid w:val="003845FE"/>
    <w:rsid w:val="0038595E"/>
    <w:rsid w:val="00385B3F"/>
    <w:rsid w:val="00385EE5"/>
    <w:rsid w:val="0038656A"/>
    <w:rsid w:val="0038676A"/>
    <w:rsid w:val="00386B0C"/>
    <w:rsid w:val="00386C1E"/>
    <w:rsid w:val="00387172"/>
    <w:rsid w:val="003872F2"/>
    <w:rsid w:val="00387E71"/>
    <w:rsid w:val="00391444"/>
    <w:rsid w:val="00391894"/>
    <w:rsid w:val="00391BE7"/>
    <w:rsid w:val="00392392"/>
    <w:rsid w:val="00393461"/>
    <w:rsid w:val="00393C8A"/>
    <w:rsid w:val="00394CD4"/>
    <w:rsid w:val="00395ADF"/>
    <w:rsid w:val="00395E27"/>
    <w:rsid w:val="00396E8C"/>
    <w:rsid w:val="00396F3E"/>
    <w:rsid w:val="00397567"/>
    <w:rsid w:val="00397965"/>
    <w:rsid w:val="00397F32"/>
    <w:rsid w:val="003A019E"/>
    <w:rsid w:val="003A0893"/>
    <w:rsid w:val="003A0906"/>
    <w:rsid w:val="003A13BA"/>
    <w:rsid w:val="003A13CA"/>
    <w:rsid w:val="003A1CAA"/>
    <w:rsid w:val="003A2508"/>
    <w:rsid w:val="003A2622"/>
    <w:rsid w:val="003A305A"/>
    <w:rsid w:val="003A3178"/>
    <w:rsid w:val="003A351E"/>
    <w:rsid w:val="003A3C2B"/>
    <w:rsid w:val="003A4C40"/>
    <w:rsid w:val="003A562C"/>
    <w:rsid w:val="003A5A01"/>
    <w:rsid w:val="003A6596"/>
    <w:rsid w:val="003A68EE"/>
    <w:rsid w:val="003A76E7"/>
    <w:rsid w:val="003A7E08"/>
    <w:rsid w:val="003B0F63"/>
    <w:rsid w:val="003B0F78"/>
    <w:rsid w:val="003B12C8"/>
    <w:rsid w:val="003B15E3"/>
    <w:rsid w:val="003B1A27"/>
    <w:rsid w:val="003B1A6F"/>
    <w:rsid w:val="003B26AD"/>
    <w:rsid w:val="003B2D46"/>
    <w:rsid w:val="003B2DC0"/>
    <w:rsid w:val="003B3045"/>
    <w:rsid w:val="003B3C59"/>
    <w:rsid w:val="003B41C9"/>
    <w:rsid w:val="003B4AC5"/>
    <w:rsid w:val="003B4DDF"/>
    <w:rsid w:val="003B5919"/>
    <w:rsid w:val="003B611F"/>
    <w:rsid w:val="003B6F90"/>
    <w:rsid w:val="003B7036"/>
    <w:rsid w:val="003B723E"/>
    <w:rsid w:val="003B7344"/>
    <w:rsid w:val="003B75CE"/>
    <w:rsid w:val="003B76C2"/>
    <w:rsid w:val="003B7884"/>
    <w:rsid w:val="003B78EA"/>
    <w:rsid w:val="003B7C2A"/>
    <w:rsid w:val="003C040B"/>
    <w:rsid w:val="003C0860"/>
    <w:rsid w:val="003C1153"/>
    <w:rsid w:val="003C193E"/>
    <w:rsid w:val="003C1CFB"/>
    <w:rsid w:val="003C1D17"/>
    <w:rsid w:val="003C1FCF"/>
    <w:rsid w:val="003C2229"/>
    <w:rsid w:val="003C239C"/>
    <w:rsid w:val="003C27E0"/>
    <w:rsid w:val="003C28F5"/>
    <w:rsid w:val="003C297C"/>
    <w:rsid w:val="003C2A10"/>
    <w:rsid w:val="003C32B3"/>
    <w:rsid w:val="003C336D"/>
    <w:rsid w:val="003C44F8"/>
    <w:rsid w:val="003C568F"/>
    <w:rsid w:val="003C586F"/>
    <w:rsid w:val="003C6C48"/>
    <w:rsid w:val="003C6EEE"/>
    <w:rsid w:val="003C7F1D"/>
    <w:rsid w:val="003C7F26"/>
    <w:rsid w:val="003D09A5"/>
    <w:rsid w:val="003D0CED"/>
    <w:rsid w:val="003D1417"/>
    <w:rsid w:val="003D1A95"/>
    <w:rsid w:val="003D221D"/>
    <w:rsid w:val="003D27BB"/>
    <w:rsid w:val="003D29E3"/>
    <w:rsid w:val="003D2B3F"/>
    <w:rsid w:val="003D2DE3"/>
    <w:rsid w:val="003D313C"/>
    <w:rsid w:val="003D31E2"/>
    <w:rsid w:val="003D3716"/>
    <w:rsid w:val="003D4434"/>
    <w:rsid w:val="003D5286"/>
    <w:rsid w:val="003D5683"/>
    <w:rsid w:val="003D5D25"/>
    <w:rsid w:val="003D65A2"/>
    <w:rsid w:val="003D6644"/>
    <w:rsid w:val="003D6DFF"/>
    <w:rsid w:val="003D6E22"/>
    <w:rsid w:val="003E02CC"/>
    <w:rsid w:val="003E03B9"/>
    <w:rsid w:val="003E0573"/>
    <w:rsid w:val="003E09D6"/>
    <w:rsid w:val="003E0B52"/>
    <w:rsid w:val="003E1B6E"/>
    <w:rsid w:val="003E1D82"/>
    <w:rsid w:val="003E23F6"/>
    <w:rsid w:val="003E37F7"/>
    <w:rsid w:val="003E39E5"/>
    <w:rsid w:val="003E4726"/>
    <w:rsid w:val="003E5533"/>
    <w:rsid w:val="003E56E6"/>
    <w:rsid w:val="003E5A81"/>
    <w:rsid w:val="003E5F4A"/>
    <w:rsid w:val="003E74E9"/>
    <w:rsid w:val="003E7C94"/>
    <w:rsid w:val="003E7F3F"/>
    <w:rsid w:val="003F0908"/>
    <w:rsid w:val="003F0D49"/>
    <w:rsid w:val="003F16C8"/>
    <w:rsid w:val="003F2585"/>
    <w:rsid w:val="003F2CD3"/>
    <w:rsid w:val="003F2F88"/>
    <w:rsid w:val="003F2FC5"/>
    <w:rsid w:val="003F2FF4"/>
    <w:rsid w:val="003F3148"/>
    <w:rsid w:val="003F32BA"/>
    <w:rsid w:val="003F3822"/>
    <w:rsid w:val="003F3E89"/>
    <w:rsid w:val="003F4167"/>
    <w:rsid w:val="003F4D19"/>
    <w:rsid w:val="003F5C90"/>
    <w:rsid w:val="003F6496"/>
    <w:rsid w:val="003F6517"/>
    <w:rsid w:val="003F6B2E"/>
    <w:rsid w:val="003F6CF0"/>
    <w:rsid w:val="003F6D0D"/>
    <w:rsid w:val="003F76A1"/>
    <w:rsid w:val="003F77CF"/>
    <w:rsid w:val="003F7E27"/>
    <w:rsid w:val="004004DA"/>
    <w:rsid w:val="00400D7C"/>
    <w:rsid w:val="00400D8B"/>
    <w:rsid w:val="004010F9"/>
    <w:rsid w:val="0040141C"/>
    <w:rsid w:val="00402D70"/>
    <w:rsid w:val="00403F06"/>
    <w:rsid w:val="00403F3F"/>
    <w:rsid w:val="0040415D"/>
    <w:rsid w:val="00404EF1"/>
    <w:rsid w:val="004050C1"/>
    <w:rsid w:val="00405244"/>
    <w:rsid w:val="0040537F"/>
    <w:rsid w:val="0040594A"/>
    <w:rsid w:val="004061A2"/>
    <w:rsid w:val="0041051F"/>
    <w:rsid w:val="00410C68"/>
    <w:rsid w:val="00410D8C"/>
    <w:rsid w:val="0041166D"/>
    <w:rsid w:val="0041178D"/>
    <w:rsid w:val="004117DD"/>
    <w:rsid w:val="004124D1"/>
    <w:rsid w:val="00412B72"/>
    <w:rsid w:val="00412F11"/>
    <w:rsid w:val="00412F18"/>
    <w:rsid w:val="004135A9"/>
    <w:rsid w:val="00413FC5"/>
    <w:rsid w:val="0041520E"/>
    <w:rsid w:val="0041579A"/>
    <w:rsid w:val="00415D00"/>
    <w:rsid w:val="0041689C"/>
    <w:rsid w:val="00416933"/>
    <w:rsid w:val="00416A7F"/>
    <w:rsid w:val="0041743F"/>
    <w:rsid w:val="004174D3"/>
    <w:rsid w:val="00417726"/>
    <w:rsid w:val="00420B0D"/>
    <w:rsid w:val="0042160E"/>
    <w:rsid w:val="0042296D"/>
    <w:rsid w:val="00423FCD"/>
    <w:rsid w:val="004241F4"/>
    <w:rsid w:val="004250D0"/>
    <w:rsid w:val="00425448"/>
    <w:rsid w:val="0042584E"/>
    <w:rsid w:val="00425DD4"/>
    <w:rsid w:val="004262A6"/>
    <w:rsid w:val="004263DB"/>
    <w:rsid w:val="00426E0C"/>
    <w:rsid w:val="00427469"/>
    <w:rsid w:val="00430375"/>
    <w:rsid w:val="004308AB"/>
    <w:rsid w:val="00430A47"/>
    <w:rsid w:val="00430D08"/>
    <w:rsid w:val="00430D92"/>
    <w:rsid w:val="00431D88"/>
    <w:rsid w:val="004326BE"/>
    <w:rsid w:val="004330CF"/>
    <w:rsid w:val="004335E1"/>
    <w:rsid w:val="00433891"/>
    <w:rsid w:val="00434198"/>
    <w:rsid w:val="00434710"/>
    <w:rsid w:val="00434D4A"/>
    <w:rsid w:val="0043539A"/>
    <w:rsid w:val="004356EA"/>
    <w:rsid w:val="004357C4"/>
    <w:rsid w:val="004361D9"/>
    <w:rsid w:val="00436429"/>
    <w:rsid w:val="00436686"/>
    <w:rsid w:val="00436778"/>
    <w:rsid w:val="00436E54"/>
    <w:rsid w:val="00437ACF"/>
    <w:rsid w:val="00441133"/>
    <w:rsid w:val="004412E1"/>
    <w:rsid w:val="00441933"/>
    <w:rsid w:val="00441F77"/>
    <w:rsid w:val="0044250A"/>
    <w:rsid w:val="00442649"/>
    <w:rsid w:val="00443415"/>
    <w:rsid w:val="0044396E"/>
    <w:rsid w:val="00444025"/>
    <w:rsid w:val="0044484E"/>
    <w:rsid w:val="004448D7"/>
    <w:rsid w:val="0044495D"/>
    <w:rsid w:val="004449E7"/>
    <w:rsid w:val="004466F6"/>
    <w:rsid w:val="00446C06"/>
    <w:rsid w:val="00446CA9"/>
    <w:rsid w:val="004474DA"/>
    <w:rsid w:val="004474F2"/>
    <w:rsid w:val="00447E56"/>
    <w:rsid w:val="00451E1A"/>
    <w:rsid w:val="00452939"/>
    <w:rsid w:val="00452E0B"/>
    <w:rsid w:val="0045348C"/>
    <w:rsid w:val="004535CA"/>
    <w:rsid w:val="00453684"/>
    <w:rsid w:val="00453ACD"/>
    <w:rsid w:val="00453F12"/>
    <w:rsid w:val="00453F3E"/>
    <w:rsid w:val="00454A0D"/>
    <w:rsid w:val="00454AE9"/>
    <w:rsid w:val="00454D60"/>
    <w:rsid w:val="0045533B"/>
    <w:rsid w:val="00455AAA"/>
    <w:rsid w:val="00455FE9"/>
    <w:rsid w:val="00456651"/>
    <w:rsid w:val="004579CF"/>
    <w:rsid w:val="00457BEF"/>
    <w:rsid w:val="00460CEC"/>
    <w:rsid w:val="004616B1"/>
    <w:rsid w:val="00462120"/>
    <w:rsid w:val="0046286D"/>
    <w:rsid w:val="00462989"/>
    <w:rsid w:val="00463B50"/>
    <w:rsid w:val="00464269"/>
    <w:rsid w:val="00464D80"/>
    <w:rsid w:val="0046532D"/>
    <w:rsid w:val="00465375"/>
    <w:rsid w:val="00465968"/>
    <w:rsid w:val="00465DE0"/>
    <w:rsid w:val="0046606C"/>
    <w:rsid w:val="004705A4"/>
    <w:rsid w:val="00470CAD"/>
    <w:rsid w:val="00470DA2"/>
    <w:rsid w:val="00472CF4"/>
    <w:rsid w:val="00472D97"/>
    <w:rsid w:val="00472E7E"/>
    <w:rsid w:val="00474543"/>
    <w:rsid w:val="0047464C"/>
    <w:rsid w:val="00474BE2"/>
    <w:rsid w:val="00474D02"/>
    <w:rsid w:val="00475B8E"/>
    <w:rsid w:val="00475BD4"/>
    <w:rsid w:val="004763D3"/>
    <w:rsid w:val="004765AD"/>
    <w:rsid w:val="00476955"/>
    <w:rsid w:val="0047721F"/>
    <w:rsid w:val="00477B97"/>
    <w:rsid w:val="00477C78"/>
    <w:rsid w:val="0048035F"/>
    <w:rsid w:val="00480A3E"/>
    <w:rsid w:val="00480C23"/>
    <w:rsid w:val="00481964"/>
    <w:rsid w:val="00481F53"/>
    <w:rsid w:val="00482915"/>
    <w:rsid w:val="00482DE6"/>
    <w:rsid w:val="00482F09"/>
    <w:rsid w:val="0048377A"/>
    <w:rsid w:val="00483D1E"/>
    <w:rsid w:val="00485002"/>
    <w:rsid w:val="00485710"/>
    <w:rsid w:val="004857FE"/>
    <w:rsid w:val="0048648F"/>
    <w:rsid w:val="00487EF6"/>
    <w:rsid w:val="00492111"/>
    <w:rsid w:val="00492306"/>
    <w:rsid w:val="00492B56"/>
    <w:rsid w:val="00492E1A"/>
    <w:rsid w:val="004935BE"/>
    <w:rsid w:val="00493BE4"/>
    <w:rsid w:val="00493D11"/>
    <w:rsid w:val="004941BB"/>
    <w:rsid w:val="00494722"/>
    <w:rsid w:val="0049494B"/>
    <w:rsid w:val="00495390"/>
    <w:rsid w:val="004959FC"/>
    <w:rsid w:val="00495AE3"/>
    <w:rsid w:val="00496F83"/>
    <w:rsid w:val="00497FD7"/>
    <w:rsid w:val="004A016F"/>
    <w:rsid w:val="004A03C5"/>
    <w:rsid w:val="004A05E4"/>
    <w:rsid w:val="004A08AE"/>
    <w:rsid w:val="004A0EBE"/>
    <w:rsid w:val="004A0FE1"/>
    <w:rsid w:val="004A159B"/>
    <w:rsid w:val="004A15DA"/>
    <w:rsid w:val="004A1EF6"/>
    <w:rsid w:val="004A2B6D"/>
    <w:rsid w:val="004A35CC"/>
    <w:rsid w:val="004A3D45"/>
    <w:rsid w:val="004A417D"/>
    <w:rsid w:val="004A4C5C"/>
    <w:rsid w:val="004A5BE5"/>
    <w:rsid w:val="004A5FCC"/>
    <w:rsid w:val="004A6C87"/>
    <w:rsid w:val="004A7FC6"/>
    <w:rsid w:val="004B0E67"/>
    <w:rsid w:val="004B17BD"/>
    <w:rsid w:val="004B25FF"/>
    <w:rsid w:val="004B29F9"/>
    <w:rsid w:val="004B3501"/>
    <w:rsid w:val="004B40C5"/>
    <w:rsid w:val="004B5367"/>
    <w:rsid w:val="004B5A06"/>
    <w:rsid w:val="004B5BED"/>
    <w:rsid w:val="004B5D4D"/>
    <w:rsid w:val="004B6720"/>
    <w:rsid w:val="004B6DBE"/>
    <w:rsid w:val="004B7CC0"/>
    <w:rsid w:val="004C09F2"/>
    <w:rsid w:val="004C150B"/>
    <w:rsid w:val="004C1824"/>
    <w:rsid w:val="004C1A7F"/>
    <w:rsid w:val="004C1C2F"/>
    <w:rsid w:val="004C1D4A"/>
    <w:rsid w:val="004C2136"/>
    <w:rsid w:val="004C2ACC"/>
    <w:rsid w:val="004C2C66"/>
    <w:rsid w:val="004C314F"/>
    <w:rsid w:val="004C397C"/>
    <w:rsid w:val="004C3DCE"/>
    <w:rsid w:val="004C40DB"/>
    <w:rsid w:val="004C49E7"/>
    <w:rsid w:val="004C4AC1"/>
    <w:rsid w:val="004C5A82"/>
    <w:rsid w:val="004C61D4"/>
    <w:rsid w:val="004C6337"/>
    <w:rsid w:val="004C6E84"/>
    <w:rsid w:val="004C7097"/>
    <w:rsid w:val="004D0406"/>
    <w:rsid w:val="004D0A41"/>
    <w:rsid w:val="004D0B78"/>
    <w:rsid w:val="004D0BBD"/>
    <w:rsid w:val="004D0F75"/>
    <w:rsid w:val="004D173D"/>
    <w:rsid w:val="004D2B63"/>
    <w:rsid w:val="004D2D9C"/>
    <w:rsid w:val="004D39D4"/>
    <w:rsid w:val="004D3CE1"/>
    <w:rsid w:val="004D3F3B"/>
    <w:rsid w:val="004D4C15"/>
    <w:rsid w:val="004D5A17"/>
    <w:rsid w:val="004D5AB3"/>
    <w:rsid w:val="004D5EDA"/>
    <w:rsid w:val="004D61CF"/>
    <w:rsid w:val="004D7381"/>
    <w:rsid w:val="004D79F0"/>
    <w:rsid w:val="004E1ABF"/>
    <w:rsid w:val="004E1BDF"/>
    <w:rsid w:val="004E1DD4"/>
    <w:rsid w:val="004E2834"/>
    <w:rsid w:val="004E307F"/>
    <w:rsid w:val="004E31AB"/>
    <w:rsid w:val="004E3516"/>
    <w:rsid w:val="004E36AE"/>
    <w:rsid w:val="004E3D89"/>
    <w:rsid w:val="004E3DF9"/>
    <w:rsid w:val="004E4772"/>
    <w:rsid w:val="004E4A0F"/>
    <w:rsid w:val="004E4A66"/>
    <w:rsid w:val="004E5007"/>
    <w:rsid w:val="004E5828"/>
    <w:rsid w:val="004E5DC7"/>
    <w:rsid w:val="004E61EA"/>
    <w:rsid w:val="004E6504"/>
    <w:rsid w:val="004E6582"/>
    <w:rsid w:val="004E6686"/>
    <w:rsid w:val="004E68F6"/>
    <w:rsid w:val="004E6E84"/>
    <w:rsid w:val="004F07E8"/>
    <w:rsid w:val="004F18F6"/>
    <w:rsid w:val="004F1DBD"/>
    <w:rsid w:val="004F24ED"/>
    <w:rsid w:val="004F29AF"/>
    <w:rsid w:val="004F2D3E"/>
    <w:rsid w:val="004F3A56"/>
    <w:rsid w:val="004F3E01"/>
    <w:rsid w:val="004F43F0"/>
    <w:rsid w:val="004F4614"/>
    <w:rsid w:val="004F4652"/>
    <w:rsid w:val="004F5178"/>
    <w:rsid w:val="004F5D5C"/>
    <w:rsid w:val="004F5E34"/>
    <w:rsid w:val="004F610A"/>
    <w:rsid w:val="004F635B"/>
    <w:rsid w:val="004F6C56"/>
    <w:rsid w:val="004F7358"/>
    <w:rsid w:val="004F747C"/>
    <w:rsid w:val="004F74BD"/>
    <w:rsid w:val="0050061E"/>
    <w:rsid w:val="005008E0"/>
    <w:rsid w:val="00500BC8"/>
    <w:rsid w:val="00501187"/>
    <w:rsid w:val="0050282F"/>
    <w:rsid w:val="00503243"/>
    <w:rsid w:val="00503405"/>
    <w:rsid w:val="0050349C"/>
    <w:rsid w:val="00504191"/>
    <w:rsid w:val="00504285"/>
    <w:rsid w:val="0050479C"/>
    <w:rsid w:val="0050482E"/>
    <w:rsid w:val="00504988"/>
    <w:rsid w:val="00504CEA"/>
    <w:rsid w:val="00505ABA"/>
    <w:rsid w:val="005066A4"/>
    <w:rsid w:val="005068C5"/>
    <w:rsid w:val="00506FFC"/>
    <w:rsid w:val="005074B7"/>
    <w:rsid w:val="00507D91"/>
    <w:rsid w:val="005101D3"/>
    <w:rsid w:val="005101E4"/>
    <w:rsid w:val="00510C02"/>
    <w:rsid w:val="00510C5F"/>
    <w:rsid w:val="00510F82"/>
    <w:rsid w:val="0051163D"/>
    <w:rsid w:val="00511B6B"/>
    <w:rsid w:val="0051246E"/>
    <w:rsid w:val="00512D3E"/>
    <w:rsid w:val="0051324D"/>
    <w:rsid w:val="00513374"/>
    <w:rsid w:val="0051363F"/>
    <w:rsid w:val="00513A44"/>
    <w:rsid w:val="00513CF1"/>
    <w:rsid w:val="00513E9C"/>
    <w:rsid w:val="00514463"/>
    <w:rsid w:val="00515A91"/>
    <w:rsid w:val="005161E7"/>
    <w:rsid w:val="005172B0"/>
    <w:rsid w:val="005205BC"/>
    <w:rsid w:val="0052139C"/>
    <w:rsid w:val="0052222D"/>
    <w:rsid w:val="0052268C"/>
    <w:rsid w:val="0052270F"/>
    <w:rsid w:val="00522A07"/>
    <w:rsid w:val="00523B1E"/>
    <w:rsid w:val="0052411B"/>
    <w:rsid w:val="005242DE"/>
    <w:rsid w:val="00524685"/>
    <w:rsid w:val="00524783"/>
    <w:rsid w:val="005248C1"/>
    <w:rsid w:val="0052496B"/>
    <w:rsid w:val="00524993"/>
    <w:rsid w:val="005253E4"/>
    <w:rsid w:val="00525932"/>
    <w:rsid w:val="00525E40"/>
    <w:rsid w:val="00526DE7"/>
    <w:rsid w:val="00527A6B"/>
    <w:rsid w:val="00530E2E"/>
    <w:rsid w:val="0053281D"/>
    <w:rsid w:val="00532A36"/>
    <w:rsid w:val="0053395C"/>
    <w:rsid w:val="00534FFB"/>
    <w:rsid w:val="00535287"/>
    <w:rsid w:val="00535BD3"/>
    <w:rsid w:val="005361F7"/>
    <w:rsid w:val="005368B7"/>
    <w:rsid w:val="00537070"/>
    <w:rsid w:val="00537370"/>
    <w:rsid w:val="00537EF5"/>
    <w:rsid w:val="005405BD"/>
    <w:rsid w:val="00540935"/>
    <w:rsid w:val="00540F31"/>
    <w:rsid w:val="00541422"/>
    <w:rsid w:val="00541655"/>
    <w:rsid w:val="0054199F"/>
    <w:rsid w:val="00542161"/>
    <w:rsid w:val="005422BF"/>
    <w:rsid w:val="005422DE"/>
    <w:rsid w:val="00542D09"/>
    <w:rsid w:val="00542E35"/>
    <w:rsid w:val="00543CD5"/>
    <w:rsid w:val="00543F25"/>
    <w:rsid w:val="00544FDA"/>
    <w:rsid w:val="0054538D"/>
    <w:rsid w:val="005455C7"/>
    <w:rsid w:val="00545D2A"/>
    <w:rsid w:val="00545F6C"/>
    <w:rsid w:val="00547991"/>
    <w:rsid w:val="0055000D"/>
    <w:rsid w:val="0055036E"/>
    <w:rsid w:val="00551BB0"/>
    <w:rsid w:val="00551D93"/>
    <w:rsid w:val="00552014"/>
    <w:rsid w:val="0055323F"/>
    <w:rsid w:val="005532A4"/>
    <w:rsid w:val="005534B9"/>
    <w:rsid w:val="00553A35"/>
    <w:rsid w:val="00553BED"/>
    <w:rsid w:val="00554509"/>
    <w:rsid w:val="0055465C"/>
    <w:rsid w:val="00554C38"/>
    <w:rsid w:val="00556693"/>
    <w:rsid w:val="005569B8"/>
    <w:rsid w:val="00557149"/>
    <w:rsid w:val="00557173"/>
    <w:rsid w:val="005571DC"/>
    <w:rsid w:val="00557641"/>
    <w:rsid w:val="00557D40"/>
    <w:rsid w:val="00560EA7"/>
    <w:rsid w:val="00560EC1"/>
    <w:rsid w:val="0056103E"/>
    <w:rsid w:val="0056132C"/>
    <w:rsid w:val="005616BC"/>
    <w:rsid w:val="00561E49"/>
    <w:rsid w:val="005623F5"/>
    <w:rsid w:val="0056255A"/>
    <w:rsid w:val="00562E0F"/>
    <w:rsid w:val="00563EF2"/>
    <w:rsid w:val="0056402F"/>
    <w:rsid w:val="00565376"/>
    <w:rsid w:val="0056571C"/>
    <w:rsid w:val="005658E5"/>
    <w:rsid w:val="00565B70"/>
    <w:rsid w:val="00565C71"/>
    <w:rsid w:val="00565F56"/>
    <w:rsid w:val="00567042"/>
    <w:rsid w:val="00570933"/>
    <w:rsid w:val="00571546"/>
    <w:rsid w:val="00571978"/>
    <w:rsid w:val="00571997"/>
    <w:rsid w:val="00571B76"/>
    <w:rsid w:val="00571BFE"/>
    <w:rsid w:val="0057250E"/>
    <w:rsid w:val="00573B70"/>
    <w:rsid w:val="00573F14"/>
    <w:rsid w:val="00574447"/>
    <w:rsid w:val="005745C4"/>
    <w:rsid w:val="005746E8"/>
    <w:rsid w:val="005800CB"/>
    <w:rsid w:val="005800D8"/>
    <w:rsid w:val="00580F12"/>
    <w:rsid w:val="005810C3"/>
    <w:rsid w:val="00581ED4"/>
    <w:rsid w:val="0058250C"/>
    <w:rsid w:val="00582E75"/>
    <w:rsid w:val="0058343C"/>
    <w:rsid w:val="00583532"/>
    <w:rsid w:val="00583A4B"/>
    <w:rsid w:val="00584259"/>
    <w:rsid w:val="00584C2B"/>
    <w:rsid w:val="00584D0D"/>
    <w:rsid w:val="00585947"/>
    <w:rsid w:val="00585B31"/>
    <w:rsid w:val="00585BE8"/>
    <w:rsid w:val="00585F26"/>
    <w:rsid w:val="0058628D"/>
    <w:rsid w:val="0058716E"/>
    <w:rsid w:val="00587C12"/>
    <w:rsid w:val="00587FF2"/>
    <w:rsid w:val="00590546"/>
    <w:rsid w:val="00590884"/>
    <w:rsid w:val="00590BDF"/>
    <w:rsid w:val="005918E7"/>
    <w:rsid w:val="00591BB7"/>
    <w:rsid w:val="00591F90"/>
    <w:rsid w:val="005925DB"/>
    <w:rsid w:val="0059338F"/>
    <w:rsid w:val="005936C3"/>
    <w:rsid w:val="005936CA"/>
    <w:rsid w:val="00593A8C"/>
    <w:rsid w:val="0059441E"/>
    <w:rsid w:val="00594B50"/>
    <w:rsid w:val="005957D8"/>
    <w:rsid w:val="00595B0F"/>
    <w:rsid w:val="00595DD0"/>
    <w:rsid w:val="005965B8"/>
    <w:rsid w:val="0059660B"/>
    <w:rsid w:val="0059699F"/>
    <w:rsid w:val="00597A5D"/>
    <w:rsid w:val="005A0318"/>
    <w:rsid w:val="005A1180"/>
    <w:rsid w:val="005A164A"/>
    <w:rsid w:val="005A2AB3"/>
    <w:rsid w:val="005A37C4"/>
    <w:rsid w:val="005A3DAD"/>
    <w:rsid w:val="005A3ECA"/>
    <w:rsid w:val="005A4189"/>
    <w:rsid w:val="005A4774"/>
    <w:rsid w:val="005A4874"/>
    <w:rsid w:val="005A4CCA"/>
    <w:rsid w:val="005A4CF4"/>
    <w:rsid w:val="005A4F97"/>
    <w:rsid w:val="005A5415"/>
    <w:rsid w:val="005A663F"/>
    <w:rsid w:val="005A66AF"/>
    <w:rsid w:val="005A7300"/>
    <w:rsid w:val="005A73B2"/>
    <w:rsid w:val="005A76DA"/>
    <w:rsid w:val="005A7DDD"/>
    <w:rsid w:val="005A7F36"/>
    <w:rsid w:val="005B0046"/>
    <w:rsid w:val="005B03C1"/>
    <w:rsid w:val="005B05A3"/>
    <w:rsid w:val="005B0F60"/>
    <w:rsid w:val="005B1A60"/>
    <w:rsid w:val="005B1C6F"/>
    <w:rsid w:val="005B1D50"/>
    <w:rsid w:val="005B1F5B"/>
    <w:rsid w:val="005B1F93"/>
    <w:rsid w:val="005B2530"/>
    <w:rsid w:val="005B2899"/>
    <w:rsid w:val="005B2C36"/>
    <w:rsid w:val="005B359D"/>
    <w:rsid w:val="005B4026"/>
    <w:rsid w:val="005B470D"/>
    <w:rsid w:val="005B4CA1"/>
    <w:rsid w:val="005B555E"/>
    <w:rsid w:val="005B5708"/>
    <w:rsid w:val="005B57ED"/>
    <w:rsid w:val="005B64CF"/>
    <w:rsid w:val="005B6627"/>
    <w:rsid w:val="005B6BB7"/>
    <w:rsid w:val="005B6BC8"/>
    <w:rsid w:val="005B7445"/>
    <w:rsid w:val="005B7A03"/>
    <w:rsid w:val="005C00B2"/>
    <w:rsid w:val="005C0273"/>
    <w:rsid w:val="005C24C7"/>
    <w:rsid w:val="005C26E8"/>
    <w:rsid w:val="005C2784"/>
    <w:rsid w:val="005C2F56"/>
    <w:rsid w:val="005C3170"/>
    <w:rsid w:val="005C326A"/>
    <w:rsid w:val="005C3545"/>
    <w:rsid w:val="005C3EE2"/>
    <w:rsid w:val="005C40CF"/>
    <w:rsid w:val="005C4240"/>
    <w:rsid w:val="005C454B"/>
    <w:rsid w:val="005C4586"/>
    <w:rsid w:val="005C4B09"/>
    <w:rsid w:val="005C4EB0"/>
    <w:rsid w:val="005C5165"/>
    <w:rsid w:val="005C56B8"/>
    <w:rsid w:val="005C5CBF"/>
    <w:rsid w:val="005C6340"/>
    <w:rsid w:val="005C6F3E"/>
    <w:rsid w:val="005C7540"/>
    <w:rsid w:val="005D00F5"/>
    <w:rsid w:val="005D221D"/>
    <w:rsid w:val="005D23C2"/>
    <w:rsid w:val="005D285C"/>
    <w:rsid w:val="005D28A5"/>
    <w:rsid w:val="005D2B8A"/>
    <w:rsid w:val="005D2E10"/>
    <w:rsid w:val="005D3C23"/>
    <w:rsid w:val="005D50CF"/>
    <w:rsid w:val="005D52DE"/>
    <w:rsid w:val="005D565D"/>
    <w:rsid w:val="005D5C68"/>
    <w:rsid w:val="005D5FDA"/>
    <w:rsid w:val="005D60BE"/>
    <w:rsid w:val="005D6C99"/>
    <w:rsid w:val="005D7560"/>
    <w:rsid w:val="005D763C"/>
    <w:rsid w:val="005D7F40"/>
    <w:rsid w:val="005E00D0"/>
    <w:rsid w:val="005E0354"/>
    <w:rsid w:val="005E04BA"/>
    <w:rsid w:val="005E055B"/>
    <w:rsid w:val="005E05E9"/>
    <w:rsid w:val="005E1310"/>
    <w:rsid w:val="005E150E"/>
    <w:rsid w:val="005E1A85"/>
    <w:rsid w:val="005E1B47"/>
    <w:rsid w:val="005E1E0A"/>
    <w:rsid w:val="005E2A0A"/>
    <w:rsid w:val="005E2CA9"/>
    <w:rsid w:val="005E2CC0"/>
    <w:rsid w:val="005E3316"/>
    <w:rsid w:val="005E360A"/>
    <w:rsid w:val="005E3841"/>
    <w:rsid w:val="005E3BF5"/>
    <w:rsid w:val="005E588F"/>
    <w:rsid w:val="005E6A66"/>
    <w:rsid w:val="005E7377"/>
    <w:rsid w:val="005E7B45"/>
    <w:rsid w:val="005F09BE"/>
    <w:rsid w:val="005F12AB"/>
    <w:rsid w:val="005F1308"/>
    <w:rsid w:val="005F1A5E"/>
    <w:rsid w:val="005F1B3F"/>
    <w:rsid w:val="005F27B5"/>
    <w:rsid w:val="005F3C79"/>
    <w:rsid w:val="005F3E9E"/>
    <w:rsid w:val="005F3EA9"/>
    <w:rsid w:val="005F40CF"/>
    <w:rsid w:val="005F4464"/>
    <w:rsid w:val="005F4471"/>
    <w:rsid w:val="005F46B1"/>
    <w:rsid w:val="005F4840"/>
    <w:rsid w:val="005F4E05"/>
    <w:rsid w:val="005F5090"/>
    <w:rsid w:val="005F5271"/>
    <w:rsid w:val="005F52C9"/>
    <w:rsid w:val="005F56CA"/>
    <w:rsid w:val="005F56E8"/>
    <w:rsid w:val="005F5F22"/>
    <w:rsid w:val="005F6495"/>
    <w:rsid w:val="005F6BEC"/>
    <w:rsid w:val="005F6C1A"/>
    <w:rsid w:val="005F6EB9"/>
    <w:rsid w:val="005F7698"/>
    <w:rsid w:val="005F7A50"/>
    <w:rsid w:val="005F7DD7"/>
    <w:rsid w:val="006001DF"/>
    <w:rsid w:val="00600494"/>
    <w:rsid w:val="00600E57"/>
    <w:rsid w:val="006015C5"/>
    <w:rsid w:val="00602488"/>
    <w:rsid w:val="00602A60"/>
    <w:rsid w:val="00602C34"/>
    <w:rsid w:val="006031EA"/>
    <w:rsid w:val="00603376"/>
    <w:rsid w:val="00603841"/>
    <w:rsid w:val="00603ED2"/>
    <w:rsid w:val="006041BC"/>
    <w:rsid w:val="006045C9"/>
    <w:rsid w:val="006053E2"/>
    <w:rsid w:val="0060581F"/>
    <w:rsid w:val="00606DF3"/>
    <w:rsid w:val="0060724D"/>
    <w:rsid w:val="00607263"/>
    <w:rsid w:val="0060750C"/>
    <w:rsid w:val="0060799D"/>
    <w:rsid w:val="00607A0A"/>
    <w:rsid w:val="006102F3"/>
    <w:rsid w:val="00610857"/>
    <w:rsid w:val="00610B4F"/>
    <w:rsid w:val="00610F88"/>
    <w:rsid w:val="006112CD"/>
    <w:rsid w:val="0061169D"/>
    <w:rsid w:val="006122AC"/>
    <w:rsid w:val="0061246B"/>
    <w:rsid w:val="00612FD7"/>
    <w:rsid w:val="006139C7"/>
    <w:rsid w:val="00613A91"/>
    <w:rsid w:val="006141BB"/>
    <w:rsid w:val="0061432C"/>
    <w:rsid w:val="006147D8"/>
    <w:rsid w:val="006147DD"/>
    <w:rsid w:val="00614924"/>
    <w:rsid w:val="00614BE2"/>
    <w:rsid w:val="00614C7D"/>
    <w:rsid w:val="00614D88"/>
    <w:rsid w:val="006150ED"/>
    <w:rsid w:val="00615159"/>
    <w:rsid w:val="00615446"/>
    <w:rsid w:val="00615480"/>
    <w:rsid w:val="006156D5"/>
    <w:rsid w:val="00615AA3"/>
    <w:rsid w:val="00615D5A"/>
    <w:rsid w:val="00615FC1"/>
    <w:rsid w:val="0061616E"/>
    <w:rsid w:val="0061653B"/>
    <w:rsid w:val="00616AED"/>
    <w:rsid w:val="00616CC5"/>
    <w:rsid w:val="00617632"/>
    <w:rsid w:val="00617C46"/>
    <w:rsid w:val="00620106"/>
    <w:rsid w:val="006204A4"/>
    <w:rsid w:val="006204C7"/>
    <w:rsid w:val="006207A9"/>
    <w:rsid w:val="00620805"/>
    <w:rsid w:val="00620B5F"/>
    <w:rsid w:val="006218C2"/>
    <w:rsid w:val="00621CB6"/>
    <w:rsid w:val="006224ED"/>
    <w:rsid w:val="006226A2"/>
    <w:rsid w:val="00622CC7"/>
    <w:rsid w:val="00623436"/>
    <w:rsid w:val="00623ED6"/>
    <w:rsid w:val="00624915"/>
    <w:rsid w:val="0062497E"/>
    <w:rsid w:val="0062513D"/>
    <w:rsid w:val="00625DFE"/>
    <w:rsid w:val="00625EEB"/>
    <w:rsid w:val="00625EF4"/>
    <w:rsid w:val="00626314"/>
    <w:rsid w:val="00626ABC"/>
    <w:rsid w:val="0062757B"/>
    <w:rsid w:val="0063071E"/>
    <w:rsid w:val="00630EB2"/>
    <w:rsid w:val="00631BBC"/>
    <w:rsid w:val="0063205F"/>
    <w:rsid w:val="006333DA"/>
    <w:rsid w:val="00633527"/>
    <w:rsid w:val="00633AE9"/>
    <w:rsid w:val="00633DD8"/>
    <w:rsid w:val="00634FD0"/>
    <w:rsid w:val="006350EB"/>
    <w:rsid w:val="00635DE8"/>
    <w:rsid w:val="00637013"/>
    <w:rsid w:val="00637366"/>
    <w:rsid w:val="0063793B"/>
    <w:rsid w:val="00637C05"/>
    <w:rsid w:val="006402B9"/>
    <w:rsid w:val="0064036D"/>
    <w:rsid w:val="00640890"/>
    <w:rsid w:val="0064169E"/>
    <w:rsid w:val="006427C0"/>
    <w:rsid w:val="00642BE5"/>
    <w:rsid w:val="00642C00"/>
    <w:rsid w:val="00642FBF"/>
    <w:rsid w:val="006432F5"/>
    <w:rsid w:val="0064334C"/>
    <w:rsid w:val="006436F7"/>
    <w:rsid w:val="006448EA"/>
    <w:rsid w:val="00644D97"/>
    <w:rsid w:val="00644E8A"/>
    <w:rsid w:val="006453D1"/>
    <w:rsid w:val="006457AC"/>
    <w:rsid w:val="00645BF8"/>
    <w:rsid w:val="00646603"/>
    <w:rsid w:val="00646F3D"/>
    <w:rsid w:val="00647012"/>
    <w:rsid w:val="00647838"/>
    <w:rsid w:val="00647FFB"/>
    <w:rsid w:val="00650D24"/>
    <w:rsid w:val="00650E78"/>
    <w:rsid w:val="006512C9"/>
    <w:rsid w:val="00651668"/>
    <w:rsid w:val="0065194E"/>
    <w:rsid w:val="00652953"/>
    <w:rsid w:val="00653213"/>
    <w:rsid w:val="006551DB"/>
    <w:rsid w:val="0065524F"/>
    <w:rsid w:val="006555D0"/>
    <w:rsid w:val="00655735"/>
    <w:rsid w:val="006559D0"/>
    <w:rsid w:val="00655D08"/>
    <w:rsid w:val="006560AA"/>
    <w:rsid w:val="006564DE"/>
    <w:rsid w:val="006565B0"/>
    <w:rsid w:val="006569D8"/>
    <w:rsid w:val="00656B58"/>
    <w:rsid w:val="00657632"/>
    <w:rsid w:val="0065784F"/>
    <w:rsid w:val="0066007A"/>
    <w:rsid w:val="006605F5"/>
    <w:rsid w:val="006608A4"/>
    <w:rsid w:val="00660D75"/>
    <w:rsid w:val="00661169"/>
    <w:rsid w:val="00661853"/>
    <w:rsid w:val="00661D41"/>
    <w:rsid w:val="0066274C"/>
    <w:rsid w:val="0066277B"/>
    <w:rsid w:val="00662E55"/>
    <w:rsid w:val="00663DCD"/>
    <w:rsid w:val="0066461E"/>
    <w:rsid w:val="00664A65"/>
    <w:rsid w:val="00664CEF"/>
    <w:rsid w:val="00664D1F"/>
    <w:rsid w:val="006652E7"/>
    <w:rsid w:val="0066530A"/>
    <w:rsid w:val="0066598D"/>
    <w:rsid w:val="00665DF0"/>
    <w:rsid w:val="00665FE5"/>
    <w:rsid w:val="00667903"/>
    <w:rsid w:val="00667D72"/>
    <w:rsid w:val="00670930"/>
    <w:rsid w:val="0067225F"/>
    <w:rsid w:val="006726F7"/>
    <w:rsid w:val="00672DE0"/>
    <w:rsid w:val="00672F5C"/>
    <w:rsid w:val="00674D52"/>
    <w:rsid w:val="00674DA2"/>
    <w:rsid w:val="00675374"/>
    <w:rsid w:val="006753E1"/>
    <w:rsid w:val="0067558B"/>
    <w:rsid w:val="00675D23"/>
    <w:rsid w:val="0067635F"/>
    <w:rsid w:val="00676557"/>
    <w:rsid w:val="00677586"/>
    <w:rsid w:val="00677BA7"/>
    <w:rsid w:val="00680DA1"/>
    <w:rsid w:val="00680DF8"/>
    <w:rsid w:val="0068133D"/>
    <w:rsid w:val="00681AA7"/>
    <w:rsid w:val="00681CC0"/>
    <w:rsid w:val="0068217A"/>
    <w:rsid w:val="0068307D"/>
    <w:rsid w:val="0068480F"/>
    <w:rsid w:val="00684A24"/>
    <w:rsid w:val="00684CDA"/>
    <w:rsid w:val="00684D87"/>
    <w:rsid w:val="00685CBE"/>
    <w:rsid w:val="00686165"/>
    <w:rsid w:val="00686417"/>
    <w:rsid w:val="006867FA"/>
    <w:rsid w:val="006868D6"/>
    <w:rsid w:val="00686EC2"/>
    <w:rsid w:val="00686F45"/>
    <w:rsid w:val="00686F71"/>
    <w:rsid w:val="00687C09"/>
    <w:rsid w:val="00687D1F"/>
    <w:rsid w:val="0069083B"/>
    <w:rsid w:val="00691084"/>
    <w:rsid w:val="00691344"/>
    <w:rsid w:val="006915CF"/>
    <w:rsid w:val="00691EBC"/>
    <w:rsid w:val="00691F62"/>
    <w:rsid w:val="00692151"/>
    <w:rsid w:val="0069228A"/>
    <w:rsid w:val="006925DD"/>
    <w:rsid w:val="00692A6B"/>
    <w:rsid w:val="006930F9"/>
    <w:rsid w:val="0069325D"/>
    <w:rsid w:val="006934E4"/>
    <w:rsid w:val="006937C9"/>
    <w:rsid w:val="00693B9A"/>
    <w:rsid w:val="00693BB8"/>
    <w:rsid w:val="006944C5"/>
    <w:rsid w:val="0069451B"/>
    <w:rsid w:val="00695730"/>
    <w:rsid w:val="006966BA"/>
    <w:rsid w:val="0069673F"/>
    <w:rsid w:val="006969D9"/>
    <w:rsid w:val="00696DFB"/>
    <w:rsid w:val="006970D1"/>
    <w:rsid w:val="00697203"/>
    <w:rsid w:val="00697B1F"/>
    <w:rsid w:val="006A0962"/>
    <w:rsid w:val="006A120D"/>
    <w:rsid w:val="006A1E0C"/>
    <w:rsid w:val="006A1E63"/>
    <w:rsid w:val="006A28B0"/>
    <w:rsid w:val="006A2983"/>
    <w:rsid w:val="006A2E8B"/>
    <w:rsid w:val="006A2F95"/>
    <w:rsid w:val="006A349E"/>
    <w:rsid w:val="006A357A"/>
    <w:rsid w:val="006A4256"/>
    <w:rsid w:val="006A43DA"/>
    <w:rsid w:val="006A5986"/>
    <w:rsid w:val="006A6B05"/>
    <w:rsid w:val="006A7AF2"/>
    <w:rsid w:val="006A7DA6"/>
    <w:rsid w:val="006A7DF4"/>
    <w:rsid w:val="006B05EB"/>
    <w:rsid w:val="006B0A9E"/>
    <w:rsid w:val="006B0E95"/>
    <w:rsid w:val="006B1610"/>
    <w:rsid w:val="006B1809"/>
    <w:rsid w:val="006B25DA"/>
    <w:rsid w:val="006B3761"/>
    <w:rsid w:val="006B37B6"/>
    <w:rsid w:val="006B3ADB"/>
    <w:rsid w:val="006B4DB9"/>
    <w:rsid w:val="006B4DD9"/>
    <w:rsid w:val="006B579A"/>
    <w:rsid w:val="006B5967"/>
    <w:rsid w:val="006B5E8D"/>
    <w:rsid w:val="006B6B1D"/>
    <w:rsid w:val="006B7114"/>
    <w:rsid w:val="006B74E3"/>
    <w:rsid w:val="006C0FE5"/>
    <w:rsid w:val="006C1592"/>
    <w:rsid w:val="006C18E8"/>
    <w:rsid w:val="006C1C9E"/>
    <w:rsid w:val="006C1F7D"/>
    <w:rsid w:val="006C233D"/>
    <w:rsid w:val="006C2AF5"/>
    <w:rsid w:val="006C2C4D"/>
    <w:rsid w:val="006C3EBA"/>
    <w:rsid w:val="006C413A"/>
    <w:rsid w:val="006C494E"/>
    <w:rsid w:val="006C4AA7"/>
    <w:rsid w:val="006C4EBE"/>
    <w:rsid w:val="006C50C6"/>
    <w:rsid w:val="006C521F"/>
    <w:rsid w:val="006C54B6"/>
    <w:rsid w:val="006C59E8"/>
    <w:rsid w:val="006C5CBC"/>
    <w:rsid w:val="006C5EF1"/>
    <w:rsid w:val="006C64AD"/>
    <w:rsid w:val="006C691D"/>
    <w:rsid w:val="006C6EF8"/>
    <w:rsid w:val="006C7076"/>
    <w:rsid w:val="006C71B0"/>
    <w:rsid w:val="006C78E2"/>
    <w:rsid w:val="006D0508"/>
    <w:rsid w:val="006D05BA"/>
    <w:rsid w:val="006D0E13"/>
    <w:rsid w:val="006D1495"/>
    <w:rsid w:val="006D192D"/>
    <w:rsid w:val="006D2205"/>
    <w:rsid w:val="006D2418"/>
    <w:rsid w:val="006D2E01"/>
    <w:rsid w:val="006D314A"/>
    <w:rsid w:val="006D31B9"/>
    <w:rsid w:val="006D3E2C"/>
    <w:rsid w:val="006D3F99"/>
    <w:rsid w:val="006D4071"/>
    <w:rsid w:val="006D50A5"/>
    <w:rsid w:val="006D52B5"/>
    <w:rsid w:val="006D5688"/>
    <w:rsid w:val="006D5B1F"/>
    <w:rsid w:val="006D5DD1"/>
    <w:rsid w:val="006D6895"/>
    <w:rsid w:val="006E09D5"/>
    <w:rsid w:val="006E1203"/>
    <w:rsid w:val="006E252C"/>
    <w:rsid w:val="006E2739"/>
    <w:rsid w:val="006E27C5"/>
    <w:rsid w:val="006E27CE"/>
    <w:rsid w:val="006E3CF0"/>
    <w:rsid w:val="006E516D"/>
    <w:rsid w:val="006E5B22"/>
    <w:rsid w:val="006E6E40"/>
    <w:rsid w:val="006E710D"/>
    <w:rsid w:val="006E71E1"/>
    <w:rsid w:val="006E7253"/>
    <w:rsid w:val="006E7C9E"/>
    <w:rsid w:val="006F03E5"/>
    <w:rsid w:val="006F0BC1"/>
    <w:rsid w:val="006F0F0F"/>
    <w:rsid w:val="006F0F77"/>
    <w:rsid w:val="006F0FF9"/>
    <w:rsid w:val="006F1060"/>
    <w:rsid w:val="006F280B"/>
    <w:rsid w:val="006F2B97"/>
    <w:rsid w:val="006F32E7"/>
    <w:rsid w:val="006F33E3"/>
    <w:rsid w:val="006F3DE4"/>
    <w:rsid w:val="006F3E23"/>
    <w:rsid w:val="006F4E73"/>
    <w:rsid w:val="006F5B81"/>
    <w:rsid w:val="006F5C35"/>
    <w:rsid w:val="006F5E2F"/>
    <w:rsid w:val="006F6739"/>
    <w:rsid w:val="006F6ED0"/>
    <w:rsid w:val="006F6ED9"/>
    <w:rsid w:val="006F747B"/>
    <w:rsid w:val="006F7508"/>
    <w:rsid w:val="00700284"/>
    <w:rsid w:val="00701E01"/>
    <w:rsid w:val="007027E4"/>
    <w:rsid w:val="0070337F"/>
    <w:rsid w:val="00703830"/>
    <w:rsid w:val="007038F9"/>
    <w:rsid w:val="00703B08"/>
    <w:rsid w:val="00704317"/>
    <w:rsid w:val="00704ABF"/>
    <w:rsid w:val="00704C7F"/>
    <w:rsid w:val="00704E19"/>
    <w:rsid w:val="00704F44"/>
    <w:rsid w:val="007051F6"/>
    <w:rsid w:val="007055D7"/>
    <w:rsid w:val="00705DAB"/>
    <w:rsid w:val="00706091"/>
    <w:rsid w:val="00706610"/>
    <w:rsid w:val="007069ED"/>
    <w:rsid w:val="007069F7"/>
    <w:rsid w:val="00706E41"/>
    <w:rsid w:val="00706E89"/>
    <w:rsid w:val="00707593"/>
    <w:rsid w:val="0070798F"/>
    <w:rsid w:val="007101B6"/>
    <w:rsid w:val="007109AD"/>
    <w:rsid w:val="00710C3E"/>
    <w:rsid w:val="00710F76"/>
    <w:rsid w:val="0071133A"/>
    <w:rsid w:val="0071154B"/>
    <w:rsid w:val="00713C02"/>
    <w:rsid w:val="0071413F"/>
    <w:rsid w:val="00714188"/>
    <w:rsid w:val="007145C9"/>
    <w:rsid w:val="00714B8F"/>
    <w:rsid w:val="00714F74"/>
    <w:rsid w:val="00714FB0"/>
    <w:rsid w:val="007152F7"/>
    <w:rsid w:val="0071656B"/>
    <w:rsid w:val="00716629"/>
    <w:rsid w:val="0071730B"/>
    <w:rsid w:val="007203F9"/>
    <w:rsid w:val="00720536"/>
    <w:rsid w:val="00720E25"/>
    <w:rsid w:val="00720FFB"/>
    <w:rsid w:val="00721021"/>
    <w:rsid w:val="007211DB"/>
    <w:rsid w:val="00721A5A"/>
    <w:rsid w:val="00722F11"/>
    <w:rsid w:val="00723719"/>
    <w:rsid w:val="00723C3F"/>
    <w:rsid w:val="00723D88"/>
    <w:rsid w:val="0072423D"/>
    <w:rsid w:val="00724D81"/>
    <w:rsid w:val="00725696"/>
    <w:rsid w:val="0072594E"/>
    <w:rsid w:val="00726C0A"/>
    <w:rsid w:val="00726E1A"/>
    <w:rsid w:val="007279A6"/>
    <w:rsid w:val="00727AE3"/>
    <w:rsid w:val="00727DB5"/>
    <w:rsid w:val="00727FDF"/>
    <w:rsid w:val="00731288"/>
    <w:rsid w:val="0073180E"/>
    <w:rsid w:val="007318B7"/>
    <w:rsid w:val="00731F1F"/>
    <w:rsid w:val="0073274D"/>
    <w:rsid w:val="0073336A"/>
    <w:rsid w:val="00733B1E"/>
    <w:rsid w:val="00734832"/>
    <w:rsid w:val="00735064"/>
    <w:rsid w:val="00735723"/>
    <w:rsid w:val="00735F4B"/>
    <w:rsid w:val="0073635B"/>
    <w:rsid w:val="007367B5"/>
    <w:rsid w:val="007370A5"/>
    <w:rsid w:val="00737105"/>
    <w:rsid w:val="0073735C"/>
    <w:rsid w:val="00737B97"/>
    <w:rsid w:val="00737EFB"/>
    <w:rsid w:val="007401E7"/>
    <w:rsid w:val="007415BF"/>
    <w:rsid w:val="00741776"/>
    <w:rsid w:val="00741A2C"/>
    <w:rsid w:val="00741D4E"/>
    <w:rsid w:val="00741D74"/>
    <w:rsid w:val="00742199"/>
    <w:rsid w:val="007425F0"/>
    <w:rsid w:val="00742F27"/>
    <w:rsid w:val="0074326F"/>
    <w:rsid w:val="007437C7"/>
    <w:rsid w:val="007438A9"/>
    <w:rsid w:val="007441D9"/>
    <w:rsid w:val="00744202"/>
    <w:rsid w:val="007445A7"/>
    <w:rsid w:val="00744675"/>
    <w:rsid w:val="00744873"/>
    <w:rsid w:val="007449ED"/>
    <w:rsid w:val="0074514C"/>
    <w:rsid w:val="007453ED"/>
    <w:rsid w:val="007454F9"/>
    <w:rsid w:val="0074607A"/>
    <w:rsid w:val="0074621A"/>
    <w:rsid w:val="007462AC"/>
    <w:rsid w:val="007462BB"/>
    <w:rsid w:val="007466B0"/>
    <w:rsid w:val="007466C0"/>
    <w:rsid w:val="007471FF"/>
    <w:rsid w:val="00747E9A"/>
    <w:rsid w:val="007510A0"/>
    <w:rsid w:val="007512C8"/>
    <w:rsid w:val="0075173F"/>
    <w:rsid w:val="00751896"/>
    <w:rsid w:val="007518AE"/>
    <w:rsid w:val="00751B7A"/>
    <w:rsid w:val="007522C2"/>
    <w:rsid w:val="007525D4"/>
    <w:rsid w:val="00752A35"/>
    <w:rsid w:val="00752FE2"/>
    <w:rsid w:val="007538F4"/>
    <w:rsid w:val="00753B09"/>
    <w:rsid w:val="00753E2D"/>
    <w:rsid w:val="00753EED"/>
    <w:rsid w:val="0075457E"/>
    <w:rsid w:val="00757765"/>
    <w:rsid w:val="00757836"/>
    <w:rsid w:val="0076004E"/>
    <w:rsid w:val="007602A3"/>
    <w:rsid w:val="007609A3"/>
    <w:rsid w:val="00760C8B"/>
    <w:rsid w:val="00760EFC"/>
    <w:rsid w:val="007616AC"/>
    <w:rsid w:val="007626A5"/>
    <w:rsid w:val="00762DB2"/>
    <w:rsid w:val="00763B31"/>
    <w:rsid w:val="00764000"/>
    <w:rsid w:val="00764922"/>
    <w:rsid w:val="00765221"/>
    <w:rsid w:val="007655DB"/>
    <w:rsid w:val="00767E14"/>
    <w:rsid w:val="0077032A"/>
    <w:rsid w:val="0077078F"/>
    <w:rsid w:val="00770B7B"/>
    <w:rsid w:val="00771B15"/>
    <w:rsid w:val="00771D8E"/>
    <w:rsid w:val="00771FF5"/>
    <w:rsid w:val="007722B2"/>
    <w:rsid w:val="0077230B"/>
    <w:rsid w:val="00772685"/>
    <w:rsid w:val="007730DD"/>
    <w:rsid w:val="007736C6"/>
    <w:rsid w:val="0077387B"/>
    <w:rsid w:val="00773AFB"/>
    <w:rsid w:val="00774EAE"/>
    <w:rsid w:val="00775535"/>
    <w:rsid w:val="007766E1"/>
    <w:rsid w:val="0077699F"/>
    <w:rsid w:val="0077708D"/>
    <w:rsid w:val="00777189"/>
    <w:rsid w:val="00777CC0"/>
    <w:rsid w:val="007805F7"/>
    <w:rsid w:val="00780715"/>
    <w:rsid w:val="007807EE"/>
    <w:rsid w:val="007822DB"/>
    <w:rsid w:val="00782935"/>
    <w:rsid w:val="00782A0B"/>
    <w:rsid w:val="00782ABE"/>
    <w:rsid w:val="0078315B"/>
    <w:rsid w:val="00784C31"/>
    <w:rsid w:val="00784E2D"/>
    <w:rsid w:val="00784E2E"/>
    <w:rsid w:val="00784E70"/>
    <w:rsid w:val="007854D0"/>
    <w:rsid w:val="00785BC2"/>
    <w:rsid w:val="007860B7"/>
    <w:rsid w:val="00786380"/>
    <w:rsid w:val="00786490"/>
    <w:rsid w:val="00786513"/>
    <w:rsid w:val="00786905"/>
    <w:rsid w:val="007875C8"/>
    <w:rsid w:val="007879F3"/>
    <w:rsid w:val="00787CB3"/>
    <w:rsid w:val="0079042B"/>
    <w:rsid w:val="00790546"/>
    <w:rsid w:val="00792BE2"/>
    <w:rsid w:val="00792EC2"/>
    <w:rsid w:val="00792FC4"/>
    <w:rsid w:val="007941DE"/>
    <w:rsid w:val="00794732"/>
    <w:rsid w:val="0079492F"/>
    <w:rsid w:val="00794C5A"/>
    <w:rsid w:val="00795613"/>
    <w:rsid w:val="00795A96"/>
    <w:rsid w:val="0079641D"/>
    <w:rsid w:val="00796B69"/>
    <w:rsid w:val="00796C17"/>
    <w:rsid w:val="00796D7C"/>
    <w:rsid w:val="00796E62"/>
    <w:rsid w:val="00797496"/>
    <w:rsid w:val="007A062F"/>
    <w:rsid w:val="007A0752"/>
    <w:rsid w:val="007A0B75"/>
    <w:rsid w:val="007A0DB7"/>
    <w:rsid w:val="007A0F59"/>
    <w:rsid w:val="007A1AD5"/>
    <w:rsid w:val="007A1F1C"/>
    <w:rsid w:val="007A28CC"/>
    <w:rsid w:val="007A2A54"/>
    <w:rsid w:val="007A2D2B"/>
    <w:rsid w:val="007A2D63"/>
    <w:rsid w:val="007A2F09"/>
    <w:rsid w:val="007A3252"/>
    <w:rsid w:val="007A3287"/>
    <w:rsid w:val="007A387A"/>
    <w:rsid w:val="007A41AF"/>
    <w:rsid w:val="007A4E5F"/>
    <w:rsid w:val="007A575E"/>
    <w:rsid w:val="007A5CA9"/>
    <w:rsid w:val="007A6520"/>
    <w:rsid w:val="007A65C2"/>
    <w:rsid w:val="007A741E"/>
    <w:rsid w:val="007B0D90"/>
    <w:rsid w:val="007B0F2F"/>
    <w:rsid w:val="007B10A3"/>
    <w:rsid w:val="007B2FDC"/>
    <w:rsid w:val="007B317B"/>
    <w:rsid w:val="007B3404"/>
    <w:rsid w:val="007B3DD4"/>
    <w:rsid w:val="007B444C"/>
    <w:rsid w:val="007B4C71"/>
    <w:rsid w:val="007B4E61"/>
    <w:rsid w:val="007B58BA"/>
    <w:rsid w:val="007B590E"/>
    <w:rsid w:val="007B6237"/>
    <w:rsid w:val="007B6476"/>
    <w:rsid w:val="007B6E1C"/>
    <w:rsid w:val="007B788E"/>
    <w:rsid w:val="007B7DB2"/>
    <w:rsid w:val="007C0036"/>
    <w:rsid w:val="007C03FA"/>
    <w:rsid w:val="007C0A31"/>
    <w:rsid w:val="007C1487"/>
    <w:rsid w:val="007C1688"/>
    <w:rsid w:val="007C1A92"/>
    <w:rsid w:val="007C29AE"/>
    <w:rsid w:val="007C31D4"/>
    <w:rsid w:val="007C332A"/>
    <w:rsid w:val="007C45CE"/>
    <w:rsid w:val="007C4EEB"/>
    <w:rsid w:val="007C5A85"/>
    <w:rsid w:val="007C5D08"/>
    <w:rsid w:val="007C6201"/>
    <w:rsid w:val="007C6476"/>
    <w:rsid w:val="007C69A7"/>
    <w:rsid w:val="007C6FE8"/>
    <w:rsid w:val="007C7C57"/>
    <w:rsid w:val="007C7E5C"/>
    <w:rsid w:val="007D093B"/>
    <w:rsid w:val="007D0C2A"/>
    <w:rsid w:val="007D0D56"/>
    <w:rsid w:val="007D0DB6"/>
    <w:rsid w:val="007D26F3"/>
    <w:rsid w:val="007D2A25"/>
    <w:rsid w:val="007D2AA1"/>
    <w:rsid w:val="007D2AD8"/>
    <w:rsid w:val="007D2C26"/>
    <w:rsid w:val="007D39DA"/>
    <w:rsid w:val="007D3CA6"/>
    <w:rsid w:val="007D4295"/>
    <w:rsid w:val="007D47CA"/>
    <w:rsid w:val="007D4B3F"/>
    <w:rsid w:val="007D4E33"/>
    <w:rsid w:val="007D4EF9"/>
    <w:rsid w:val="007D4F6D"/>
    <w:rsid w:val="007D5011"/>
    <w:rsid w:val="007D53A3"/>
    <w:rsid w:val="007D553D"/>
    <w:rsid w:val="007D62D6"/>
    <w:rsid w:val="007D6C67"/>
    <w:rsid w:val="007D70E7"/>
    <w:rsid w:val="007D768C"/>
    <w:rsid w:val="007D789E"/>
    <w:rsid w:val="007D7B69"/>
    <w:rsid w:val="007D7C61"/>
    <w:rsid w:val="007D7F2D"/>
    <w:rsid w:val="007E027F"/>
    <w:rsid w:val="007E0C4F"/>
    <w:rsid w:val="007E0F78"/>
    <w:rsid w:val="007E126D"/>
    <w:rsid w:val="007E2606"/>
    <w:rsid w:val="007E3031"/>
    <w:rsid w:val="007E38E4"/>
    <w:rsid w:val="007E3D16"/>
    <w:rsid w:val="007E3D48"/>
    <w:rsid w:val="007E3D6E"/>
    <w:rsid w:val="007E3EB7"/>
    <w:rsid w:val="007E48C6"/>
    <w:rsid w:val="007E4B75"/>
    <w:rsid w:val="007E4D31"/>
    <w:rsid w:val="007E4D64"/>
    <w:rsid w:val="007E52F7"/>
    <w:rsid w:val="007E583F"/>
    <w:rsid w:val="007E5926"/>
    <w:rsid w:val="007E5A32"/>
    <w:rsid w:val="007E5DDD"/>
    <w:rsid w:val="007E7615"/>
    <w:rsid w:val="007E78E7"/>
    <w:rsid w:val="007F03B6"/>
    <w:rsid w:val="007F088C"/>
    <w:rsid w:val="007F12EB"/>
    <w:rsid w:val="007F18B6"/>
    <w:rsid w:val="007F1A02"/>
    <w:rsid w:val="007F1A83"/>
    <w:rsid w:val="007F1AAB"/>
    <w:rsid w:val="007F1C65"/>
    <w:rsid w:val="007F2138"/>
    <w:rsid w:val="007F28D6"/>
    <w:rsid w:val="007F2CD3"/>
    <w:rsid w:val="007F34F6"/>
    <w:rsid w:val="007F3500"/>
    <w:rsid w:val="007F3882"/>
    <w:rsid w:val="007F3D79"/>
    <w:rsid w:val="007F4017"/>
    <w:rsid w:val="007F40BE"/>
    <w:rsid w:val="007F4730"/>
    <w:rsid w:val="007F517D"/>
    <w:rsid w:val="007F5E0B"/>
    <w:rsid w:val="007F62E7"/>
    <w:rsid w:val="007F70C2"/>
    <w:rsid w:val="007F7A4A"/>
    <w:rsid w:val="007F7A88"/>
    <w:rsid w:val="007F7E73"/>
    <w:rsid w:val="008000D5"/>
    <w:rsid w:val="00800160"/>
    <w:rsid w:val="00800342"/>
    <w:rsid w:val="00800C59"/>
    <w:rsid w:val="00800D01"/>
    <w:rsid w:val="00801C1C"/>
    <w:rsid w:val="00801F98"/>
    <w:rsid w:val="00801FDB"/>
    <w:rsid w:val="00802A03"/>
    <w:rsid w:val="00802AD7"/>
    <w:rsid w:val="00802ADD"/>
    <w:rsid w:val="00802B6A"/>
    <w:rsid w:val="00802C1B"/>
    <w:rsid w:val="00802CD8"/>
    <w:rsid w:val="00802E95"/>
    <w:rsid w:val="00803495"/>
    <w:rsid w:val="0080449B"/>
    <w:rsid w:val="00804642"/>
    <w:rsid w:val="00805620"/>
    <w:rsid w:val="008067C2"/>
    <w:rsid w:val="00806C10"/>
    <w:rsid w:val="00807462"/>
    <w:rsid w:val="0080775D"/>
    <w:rsid w:val="00807C7D"/>
    <w:rsid w:val="00807E6E"/>
    <w:rsid w:val="00810E9F"/>
    <w:rsid w:val="0081115B"/>
    <w:rsid w:val="0081121A"/>
    <w:rsid w:val="00812018"/>
    <w:rsid w:val="0081258E"/>
    <w:rsid w:val="00812AF7"/>
    <w:rsid w:val="00813F6A"/>
    <w:rsid w:val="00814B76"/>
    <w:rsid w:val="00814E88"/>
    <w:rsid w:val="00815913"/>
    <w:rsid w:val="00816192"/>
    <w:rsid w:val="00816ED9"/>
    <w:rsid w:val="00816F8A"/>
    <w:rsid w:val="00817289"/>
    <w:rsid w:val="00817590"/>
    <w:rsid w:val="00820A54"/>
    <w:rsid w:val="00821B6A"/>
    <w:rsid w:val="00821B8E"/>
    <w:rsid w:val="00821B98"/>
    <w:rsid w:val="00822192"/>
    <w:rsid w:val="008226CB"/>
    <w:rsid w:val="0082277E"/>
    <w:rsid w:val="008229C8"/>
    <w:rsid w:val="00822EA9"/>
    <w:rsid w:val="008235CB"/>
    <w:rsid w:val="00824ACF"/>
    <w:rsid w:val="00824CA6"/>
    <w:rsid w:val="00825039"/>
    <w:rsid w:val="00825065"/>
    <w:rsid w:val="008250D4"/>
    <w:rsid w:val="00825688"/>
    <w:rsid w:val="00825E7F"/>
    <w:rsid w:val="0082601A"/>
    <w:rsid w:val="0082614D"/>
    <w:rsid w:val="0082789B"/>
    <w:rsid w:val="00827B44"/>
    <w:rsid w:val="008311E7"/>
    <w:rsid w:val="008315B4"/>
    <w:rsid w:val="0083209D"/>
    <w:rsid w:val="0083277D"/>
    <w:rsid w:val="00833443"/>
    <w:rsid w:val="0083358C"/>
    <w:rsid w:val="008336D0"/>
    <w:rsid w:val="00833BF3"/>
    <w:rsid w:val="00833D60"/>
    <w:rsid w:val="008340BC"/>
    <w:rsid w:val="008343CD"/>
    <w:rsid w:val="008344F2"/>
    <w:rsid w:val="008349EF"/>
    <w:rsid w:val="008350C3"/>
    <w:rsid w:val="00835419"/>
    <w:rsid w:val="00836374"/>
    <w:rsid w:val="0083765A"/>
    <w:rsid w:val="008378A4"/>
    <w:rsid w:val="00837CBC"/>
    <w:rsid w:val="008404D8"/>
    <w:rsid w:val="008410DF"/>
    <w:rsid w:val="00841886"/>
    <w:rsid w:val="00841958"/>
    <w:rsid w:val="008422B0"/>
    <w:rsid w:val="00843157"/>
    <w:rsid w:val="00843219"/>
    <w:rsid w:val="00843803"/>
    <w:rsid w:val="00843DE4"/>
    <w:rsid w:val="00843FB6"/>
    <w:rsid w:val="00844A5A"/>
    <w:rsid w:val="008451F0"/>
    <w:rsid w:val="00845972"/>
    <w:rsid w:val="00846190"/>
    <w:rsid w:val="00846AD1"/>
    <w:rsid w:val="00846B8A"/>
    <w:rsid w:val="00846F6F"/>
    <w:rsid w:val="00846F9D"/>
    <w:rsid w:val="0085078A"/>
    <w:rsid w:val="00850A51"/>
    <w:rsid w:val="00850FAB"/>
    <w:rsid w:val="0085139F"/>
    <w:rsid w:val="00852F29"/>
    <w:rsid w:val="00852F4E"/>
    <w:rsid w:val="00853327"/>
    <w:rsid w:val="00853A2E"/>
    <w:rsid w:val="00853B2E"/>
    <w:rsid w:val="00854B47"/>
    <w:rsid w:val="0085503B"/>
    <w:rsid w:val="0085571E"/>
    <w:rsid w:val="00855734"/>
    <w:rsid w:val="00856035"/>
    <w:rsid w:val="00856141"/>
    <w:rsid w:val="0085699F"/>
    <w:rsid w:val="00856C9F"/>
    <w:rsid w:val="00857A9A"/>
    <w:rsid w:val="00857BF2"/>
    <w:rsid w:val="00861198"/>
    <w:rsid w:val="0086133B"/>
    <w:rsid w:val="0086156D"/>
    <w:rsid w:val="0086158F"/>
    <w:rsid w:val="00861917"/>
    <w:rsid w:val="00863A87"/>
    <w:rsid w:val="00864F04"/>
    <w:rsid w:val="00865631"/>
    <w:rsid w:val="0086570F"/>
    <w:rsid w:val="00865BC2"/>
    <w:rsid w:val="00865C95"/>
    <w:rsid w:val="00865DAE"/>
    <w:rsid w:val="00866F93"/>
    <w:rsid w:val="008674C4"/>
    <w:rsid w:val="00870A60"/>
    <w:rsid w:val="0087102E"/>
    <w:rsid w:val="00871EA4"/>
    <w:rsid w:val="008724EB"/>
    <w:rsid w:val="008729BA"/>
    <w:rsid w:val="00872B61"/>
    <w:rsid w:val="00873F1E"/>
    <w:rsid w:val="0087426A"/>
    <w:rsid w:val="00874301"/>
    <w:rsid w:val="0087563E"/>
    <w:rsid w:val="00875660"/>
    <w:rsid w:val="00875BE0"/>
    <w:rsid w:val="00875F07"/>
    <w:rsid w:val="00876384"/>
    <w:rsid w:val="00876D20"/>
    <w:rsid w:val="00877521"/>
    <w:rsid w:val="00877E33"/>
    <w:rsid w:val="00881ED5"/>
    <w:rsid w:val="00882058"/>
    <w:rsid w:val="00882570"/>
    <w:rsid w:val="0088356D"/>
    <w:rsid w:val="00884481"/>
    <w:rsid w:val="00884A99"/>
    <w:rsid w:val="008858DE"/>
    <w:rsid w:val="00885FD8"/>
    <w:rsid w:val="0088604D"/>
    <w:rsid w:val="00887251"/>
    <w:rsid w:val="00887E62"/>
    <w:rsid w:val="008908F8"/>
    <w:rsid w:val="00890CB4"/>
    <w:rsid w:val="008912C6"/>
    <w:rsid w:val="008915F1"/>
    <w:rsid w:val="008917A1"/>
    <w:rsid w:val="00892212"/>
    <w:rsid w:val="00892620"/>
    <w:rsid w:val="0089307E"/>
    <w:rsid w:val="008934AF"/>
    <w:rsid w:val="008934EC"/>
    <w:rsid w:val="00893A63"/>
    <w:rsid w:val="00893D83"/>
    <w:rsid w:val="008940C0"/>
    <w:rsid w:val="00894981"/>
    <w:rsid w:val="00894A33"/>
    <w:rsid w:val="00894F11"/>
    <w:rsid w:val="008961FC"/>
    <w:rsid w:val="008964C9"/>
    <w:rsid w:val="008966B6"/>
    <w:rsid w:val="00897074"/>
    <w:rsid w:val="008971EF"/>
    <w:rsid w:val="00897279"/>
    <w:rsid w:val="0089793C"/>
    <w:rsid w:val="008A014B"/>
    <w:rsid w:val="008A01CD"/>
    <w:rsid w:val="008A04B1"/>
    <w:rsid w:val="008A0500"/>
    <w:rsid w:val="008A28F2"/>
    <w:rsid w:val="008A2D45"/>
    <w:rsid w:val="008A3A5C"/>
    <w:rsid w:val="008A4123"/>
    <w:rsid w:val="008A47CD"/>
    <w:rsid w:val="008A4932"/>
    <w:rsid w:val="008A4DF3"/>
    <w:rsid w:val="008A4E94"/>
    <w:rsid w:val="008A5753"/>
    <w:rsid w:val="008A76EB"/>
    <w:rsid w:val="008B0519"/>
    <w:rsid w:val="008B0FF5"/>
    <w:rsid w:val="008B1065"/>
    <w:rsid w:val="008B133D"/>
    <w:rsid w:val="008B1AA9"/>
    <w:rsid w:val="008B1FBF"/>
    <w:rsid w:val="008B21F2"/>
    <w:rsid w:val="008B3473"/>
    <w:rsid w:val="008B3B0A"/>
    <w:rsid w:val="008B3BB6"/>
    <w:rsid w:val="008B4556"/>
    <w:rsid w:val="008B46A1"/>
    <w:rsid w:val="008B4A2C"/>
    <w:rsid w:val="008B4DBC"/>
    <w:rsid w:val="008B53FC"/>
    <w:rsid w:val="008B5E95"/>
    <w:rsid w:val="008B61B8"/>
    <w:rsid w:val="008B6500"/>
    <w:rsid w:val="008B6742"/>
    <w:rsid w:val="008B6ABA"/>
    <w:rsid w:val="008B7878"/>
    <w:rsid w:val="008C02C3"/>
    <w:rsid w:val="008C0619"/>
    <w:rsid w:val="008C066A"/>
    <w:rsid w:val="008C13BA"/>
    <w:rsid w:val="008C1C42"/>
    <w:rsid w:val="008C2D0F"/>
    <w:rsid w:val="008C3903"/>
    <w:rsid w:val="008C3E92"/>
    <w:rsid w:val="008C4144"/>
    <w:rsid w:val="008C457C"/>
    <w:rsid w:val="008C547B"/>
    <w:rsid w:val="008C55A1"/>
    <w:rsid w:val="008C64E0"/>
    <w:rsid w:val="008C6892"/>
    <w:rsid w:val="008C6D54"/>
    <w:rsid w:val="008C709D"/>
    <w:rsid w:val="008C7252"/>
    <w:rsid w:val="008C783E"/>
    <w:rsid w:val="008D1521"/>
    <w:rsid w:val="008D24EA"/>
    <w:rsid w:val="008D287F"/>
    <w:rsid w:val="008D3132"/>
    <w:rsid w:val="008D3741"/>
    <w:rsid w:val="008D3C8B"/>
    <w:rsid w:val="008D46AB"/>
    <w:rsid w:val="008D4D0A"/>
    <w:rsid w:val="008D4F76"/>
    <w:rsid w:val="008D63CB"/>
    <w:rsid w:val="008D6C30"/>
    <w:rsid w:val="008D7059"/>
    <w:rsid w:val="008D7846"/>
    <w:rsid w:val="008D79C1"/>
    <w:rsid w:val="008D7C63"/>
    <w:rsid w:val="008E028C"/>
    <w:rsid w:val="008E1558"/>
    <w:rsid w:val="008E190A"/>
    <w:rsid w:val="008E1969"/>
    <w:rsid w:val="008E19FE"/>
    <w:rsid w:val="008E2360"/>
    <w:rsid w:val="008E2565"/>
    <w:rsid w:val="008E2788"/>
    <w:rsid w:val="008E2A55"/>
    <w:rsid w:val="008E2C2A"/>
    <w:rsid w:val="008E331D"/>
    <w:rsid w:val="008E336D"/>
    <w:rsid w:val="008E3A5A"/>
    <w:rsid w:val="008E57F3"/>
    <w:rsid w:val="008E5BE5"/>
    <w:rsid w:val="008E65FD"/>
    <w:rsid w:val="008E70FD"/>
    <w:rsid w:val="008F06B8"/>
    <w:rsid w:val="008F0D32"/>
    <w:rsid w:val="008F1622"/>
    <w:rsid w:val="008F16A7"/>
    <w:rsid w:val="008F1759"/>
    <w:rsid w:val="008F2C2F"/>
    <w:rsid w:val="008F393C"/>
    <w:rsid w:val="008F3A50"/>
    <w:rsid w:val="008F3A66"/>
    <w:rsid w:val="008F4011"/>
    <w:rsid w:val="008F4382"/>
    <w:rsid w:val="008F4A57"/>
    <w:rsid w:val="008F526F"/>
    <w:rsid w:val="008F583F"/>
    <w:rsid w:val="008F5CE8"/>
    <w:rsid w:val="008F5F6C"/>
    <w:rsid w:val="008F65F7"/>
    <w:rsid w:val="008F664F"/>
    <w:rsid w:val="008F6D32"/>
    <w:rsid w:val="008F73CA"/>
    <w:rsid w:val="008F74FD"/>
    <w:rsid w:val="008F7657"/>
    <w:rsid w:val="008F7970"/>
    <w:rsid w:val="00900B3D"/>
    <w:rsid w:val="009010CB"/>
    <w:rsid w:val="009011AB"/>
    <w:rsid w:val="00901291"/>
    <w:rsid w:val="00901317"/>
    <w:rsid w:val="00902FD8"/>
    <w:rsid w:val="009042D0"/>
    <w:rsid w:val="00904D6E"/>
    <w:rsid w:val="00904E91"/>
    <w:rsid w:val="00905426"/>
    <w:rsid w:val="009055DD"/>
    <w:rsid w:val="009059B7"/>
    <w:rsid w:val="00905BE4"/>
    <w:rsid w:val="009065AD"/>
    <w:rsid w:val="009069BC"/>
    <w:rsid w:val="00906FF5"/>
    <w:rsid w:val="009074EE"/>
    <w:rsid w:val="00910166"/>
    <w:rsid w:val="009101C1"/>
    <w:rsid w:val="0091072A"/>
    <w:rsid w:val="00910855"/>
    <w:rsid w:val="00910B0C"/>
    <w:rsid w:val="00911062"/>
    <w:rsid w:val="0091128F"/>
    <w:rsid w:val="009115DB"/>
    <w:rsid w:val="00911786"/>
    <w:rsid w:val="00911D77"/>
    <w:rsid w:val="00912C1E"/>
    <w:rsid w:val="0091304D"/>
    <w:rsid w:val="00913AEA"/>
    <w:rsid w:val="00913FED"/>
    <w:rsid w:val="009152E8"/>
    <w:rsid w:val="00915697"/>
    <w:rsid w:val="00915AF4"/>
    <w:rsid w:val="00915E79"/>
    <w:rsid w:val="00917A7B"/>
    <w:rsid w:val="009205F9"/>
    <w:rsid w:val="00920AE9"/>
    <w:rsid w:val="00921920"/>
    <w:rsid w:val="009219B1"/>
    <w:rsid w:val="00921EAE"/>
    <w:rsid w:val="009225F6"/>
    <w:rsid w:val="0092289F"/>
    <w:rsid w:val="00922AFA"/>
    <w:rsid w:val="00922D8A"/>
    <w:rsid w:val="00922E7F"/>
    <w:rsid w:val="00922F4D"/>
    <w:rsid w:val="00923147"/>
    <w:rsid w:val="00923B3D"/>
    <w:rsid w:val="00923DAD"/>
    <w:rsid w:val="00924118"/>
    <w:rsid w:val="009243E7"/>
    <w:rsid w:val="00924AA9"/>
    <w:rsid w:val="009250C5"/>
    <w:rsid w:val="009253B1"/>
    <w:rsid w:val="00925A7B"/>
    <w:rsid w:val="00926293"/>
    <w:rsid w:val="00926DF8"/>
    <w:rsid w:val="00926F15"/>
    <w:rsid w:val="00927096"/>
    <w:rsid w:val="0092736A"/>
    <w:rsid w:val="009301FB"/>
    <w:rsid w:val="0093088A"/>
    <w:rsid w:val="00930C87"/>
    <w:rsid w:val="00930C95"/>
    <w:rsid w:val="00930FFB"/>
    <w:rsid w:val="00931050"/>
    <w:rsid w:val="00931116"/>
    <w:rsid w:val="0093123F"/>
    <w:rsid w:val="00931299"/>
    <w:rsid w:val="00931393"/>
    <w:rsid w:val="009316A5"/>
    <w:rsid w:val="00931A04"/>
    <w:rsid w:val="00931A60"/>
    <w:rsid w:val="009321D5"/>
    <w:rsid w:val="009323A9"/>
    <w:rsid w:val="009324D9"/>
    <w:rsid w:val="00932726"/>
    <w:rsid w:val="00932828"/>
    <w:rsid w:val="009337A4"/>
    <w:rsid w:val="00933980"/>
    <w:rsid w:val="0093414F"/>
    <w:rsid w:val="00934DD4"/>
    <w:rsid w:val="009355F4"/>
    <w:rsid w:val="009362DD"/>
    <w:rsid w:val="009366E7"/>
    <w:rsid w:val="009369ED"/>
    <w:rsid w:val="00937972"/>
    <w:rsid w:val="00937DCA"/>
    <w:rsid w:val="0094009D"/>
    <w:rsid w:val="009401C7"/>
    <w:rsid w:val="009403B8"/>
    <w:rsid w:val="00940C6C"/>
    <w:rsid w:val="00941448"/>
    <w:rsid w:val="0094164D"/>
    <w:rsid w:val="009418EC"/>
    <w:rsid w:val="00941938"/>
    <w:rsid w:val="00941FE7"/>
    <w:rsid w:val="009421B6"/>
    <w:rsid w:val="009425D3"/>
    <w:rsid w:val="00942E86"/>
    <w:rsid w:val="00943C6B"/>
    <w:rsid w:val="00943D3D"/>
    <w:rsid w:val="00943D62"/>
    <w:rsid w:val="00944422"/>
    <w:rsid w:val="00944434"/>
    <w:rsid w:val="00944474"/>
    <w:rsid w:val="00944A0D"/>
    <w:rsid w:val="00945419"/>
    <w:rsid w:val="00946D41"/>
    <w:rsid w:val="00947555"/>
    <w:rsid w:val="00947CC5"/>
    <w:rsid w:val="0095006F"/>
    <w:rsid w:val="00950077"/>
    <w:rsid w:val="00950366"/>
    <w:rsid w:val="00951859"/>
    <w:rsid w:val="00952FFA"/>
    <w:rsid w:val="00954B41"/>
    <w:rsid w:val="00954BFA"/>
    <w:rsid w:val="00954C18"/>
    <w:rsid w:val="00955375"/>
    <w:rsid w:val="0095540B"/>
    <w:rsid w:val="00955619"/>
    <w:rsid w:val="00955726"/>
    <w:rsid w:val="00955E3F"/>
    <w:rsid w:val="00955EC7"/>
    <w:rsid w:val="00955F5C"/>
    <w:rsid w:val="00956F1E"/>
    <w:rsid w:val="00957B72"/>
    <w:rsid w:val="00957DB7"/>
    <w:rsid w:val="00957FE6"/>
    <w:rsid w:val="009602C0"/>
    <w:rsid w:val="00960DE1"/>
    <w:rsid w:val="009610F6"/>
    <w:rsid w:val="00961114"/>
    <w:rsid w:val="009612EE"/>
    <w:rsid w:val="00961BFF"/>
    <w:rsid w:val="00961D3D"/>
    <w:rsid w:val="00961E68"/>
    <w:rsid w:val="00963659"/>
    <w:rsid w:val="009638B8"/>
    <w:rsid w:val="009641C7"/>
    <w:rsid w:val="009644FB"/>
    <w:rsid w:val="00964513"/>
    <w:rsid w:val="009646FE"/>
    <w:rsid w:val="00964CCD"/>
    <w:rsid w:val="00965010"/>
    <w:rsid w:val="009651B9"/>
    <w:rsid w:val="009652FC"/>
    <w:rsid w:val="00965B23"/>
    <w:rsid w:val="00965B4E"/>
    <w:rsid w:val="00965EE7"/>
    <w:rsid w:val="00966936"/>
    <w:rsid w:val="00966DBB"/>
    <w:rsid w:val="00967337"/>
    <w:rsid w:val="009673A8"/>
    <w:rsid w:val="0096790A"/>
    <w:rsid w:val="009704EF"/>
    <w:rsid w:val="00970D7F"/>
    <w:rsid w:val="0097110A"/>
    <w:rsid w:val="00971830"/>
    <w:rsid w:val="00972EA2"/>
    <w:rsid w:val="00973107"/>
    <w:rsid w:val="00973BA7"/>
    <w:rsid w:val="00973DFD"/>
    <w:rsid w:val="009742A7"/>
    <w:rsid w:val="0097482D"/>
    <w:rsid w:val="00974874"/>
    <w:rsid w:val="00975668"/>
    <w:rsid w:val="0097567B"/>
    <w:rsid w:val="00975BE7"/>
    <w:rsid w:val="00976B20"/>
    <w:rsid w:val="00976BB0"/>
    <w:rsid w:val="0097756B"/>
    <w:rsid w:val="00977FF4"/>
    <w:rsid w:val="009807F4"/>
    <w:rsid w:val="009808B4"/>
    <w:rsid w:val="00981A3B"/>
    <w:rsid w:val="00981DD0"/>
    <w:rsid w:val="00982317"/>
    <w:rsid w:val="009823D2"/>
    <w:rsid w:val="00982BB1"/>
    <w:rsid w:val="00982CE9"/>
    <w:rsid w:val="009830DB"/>
    <w:rsid w:val="00983534"/>
    <w:rsid w:val="009838A4"/>
    <w:rsid w:val="00983C35"/>
    <w:rsid w:val="00984154"/>
    <w:rsid w:val="0098559C"/>
    <w:rsid w:val="00985C0D"/>
    <w:rsid w:val="00986233"/>
    <w:rsid w:val="00986566"/>
    <w:rsid w:val="00986AAC"/>
    <w:rsid w:val="00987079"/>
    <w:rsid w:val="00987101"/>
    <w:rsid w:val="00987281"/>
    <w:rsid w:val="009873AD"/>
    <w:rsid w:val="009874BF"/>
    <w:rsid w:val="009875B0"/>
    <w:rsid w:val="00987E98"/>
    <w:rsid w:val="00990836"/>
    <w:rsid w:val="00992375"/>
    <w:rsid w:val="009925B4"/>
    <w:rsid w:val="00992E28"/>
    <w:rsid w:val="00993338"/>
    <w:rsid w:val="00993C66"/>
    <w:rsid w:val="00994573"/>
    <w:rsid w:val="00994BE1"/>
    <w:rsid w:val="00994E71"/>
    <w:rsid w:val="009951FA"/>
    <w:rsid w:val="00996539"/>
    <w:rsid w:val="009965DB"/>
    <w:rsid w:val="0099746A"/>
    <w:rsid w:val="00997484"/>
    <w:rsid w:val="00997D6C"/>
    <w:rsid w:val="009A0C47"/>
    <w:rsid w:val="009A0EE8"/>
    <w:rsid w:val="009A1598"/>
    <w:rsid w:val="009A17F2"/>
    <w:rsid w:val="009A1B4D"/>
    <w:rsid w:val="009A205B"/>
    <w:rsid w:val="009A2695"/>
    <w:rsid w:val="009A2B6D"/>
    <w:rsid w:val="009A3808"/>
    <w:rsid w:val="009A3959"/>
    <w:rsid w:val="009A52DE"/>
    <w:rsid w:val="009A53E8"/>
    <w:rsid w:val="009A584F"/>
    <w:rsid w:val="009A619C"/>
    <w:rsid w:val="009A61EB"/>
    <w:rsid w:val="009A6377"/>
    <w:rsid w:val="009A7EBF"/>
    <w:rsid w:val="009B0198"/>
    <w:rsid w:val="009B0B51"/>
    <w:rsid w:val="009B12A4"/>
    <w:rsid w:val="009B1698"/>
    <w:rsid w:val="009B1716"/>
    <w:rsid w:val="009B1BB4"/>
    <w:rsid w:val="009B285E"/>
    <w:rsid w:val="009B35CD"/>
    <w:rsid w:val="009B35DE"/>
    <w:rsid w:val="009B3687"/>
    <w:rsid w:val="009B36A8"/>
    <w:rsid w:val="009B3D76"/>
    <w:rsid w:val="009B3E90"/>
    <w:rsid w:val="009B46CD"/>
    <w:rsid w:val="009B4D33"/>
    <w:rsid w:val="009B5641"/>
    <w:rsid w:val="009B6810"/>
    <w:rsid w:val="009B6DA5"/>
    <w:rsid w:val="009B7878"/>
    <w:rsid w:val="009B7969"/>
    <w:rsid w:val="009C0F19"/>
    <w:rsid w:val="009C144E"/>
    <w:rsid w:val="009C1585"/>
    <w:rsid w:val="009C21F0"/>
    <w:rsid w:val="009C22E3"/>
    <w:rsid w:val="009C28B4"/>
    <w:rsid w:val="009C322B"/>
    <w:rsid w:val="009C3FE7"/>
    <w:rsid w:val="009C41FF"/>
    <w:rsid w:val="009C46E9"/>
    <w:rsid w:val="009C4C8B"/>
    <w:rsid w:val="009C4F59"/>
    <w:rsid w:val="009C5EB1"/>
    <w:rsid w:val="009C5FA2"/>
    <w:rsid w:val="009C6259"/>
    <w:rsid w:val="009C66D3"/>
    <w:rsid w:val="009C6A8C"/>
    <w:rsid w:val="009C70CD"/>
    <w:rsid w:val="009C70FB"/>
    <w:rsid w:val="009C741A"/>
    <w:rsid w:val="009C76A0"/>
    <w:rsid w:val="009C7745"/>
    <w:rsid w:val="009C7B2C"/>
    <w:rsid w:val="009D00F2"/>
    <w:rsid w:val="009D020D"/>
    <w:rsid w:val="009D0501"/>
    <w:rsid w:val="009D0F12"/>
    <w:rsid w:val="009D17AF"/>
    <w:rsid w:val="009D2243"/>
    <w:rsid w:val="009D244E"/>
    <w:rsid w:val="009D3B33"/>
    <w:rsid w:val="009D4517"/>
    <w:rsid w:val="009D4AA8"/>
    <w:rsid w:val="009D4CF4"/>
    <w:rsid w:val="009D514D"/>
    <w:rsid w:val="009D530F"/>
    <w:rsid w:val="009D5724"/>
    <w:rsid w:val="009D5AE2"/>
    <w:rsid w:val="009D5E3B"/>
    <w:rsid w:val="009D604B"/>
    <w:rsid w:val="009D632F"/>
    <w:rsid w:val="009D6712"/>
    <w:rsid w:val="009E1C4E"/>
    <w:rsid w:val="009E22CB"/>
    <w:rsid w:val="009E2D83"/>
    <w:rsid w:val="009E2F17"/>
    <w:rsid w:val="009E32C9"/>
    <w:rsid w:val="009E34A0"/>
    <w:rsid w:val="009E35D0"/>
    <w:rsid w:val="009E3BC6"/>
    <w:rsid w:val="009E4C03"/>
    <w:rsid w:val="009E4D23"/>
    <w:rsid w:val="009E50A9"/>
    <w:rsid w:val="009E511E"/>
    <w:rsid w:val="009E5146"/>
    <w:rsid w:val="009E5309"/>
    <w:rsid w:val="009E5664"/>
    <w:rsid w:val="009E5A15"/>
    <w:rsid w:val="009E6350"/>
    <w:rsid w:val="009E6839"/>
    <w:rsid w:val="009E6DA8"/>
    <w:rsid w:val="009E7B71"/>
    <w:rsid w:val="009F0288"/>
    <w:rsid w:val="009F09CB"/>
    <w:rsid w:val="009F1257"/>
    <w:rsid w:val="009F178A"/>
    <w:rsid w:val="009F17D0"/>
    <w:rsid w:val="009F2621"/>
    <w:rsid w:val="009F2CE3"/>
    <w:rsid w:val="009F2D59"/>
    <w:rsid w:val="009F3135"/>
    <w:rsid w:val="009F350A"/>
    <w:rsid w:val="009F38A6"/>
    <w:rsid w:val="009F38AA"/>
    <w:rsid w:val="009F3C3E"/>
    <w:rsid w:val="009F411E"/>
    <w:rsid w:val="009F5424"/>
    <w:rsid w:val="009F5CFF"/>
    <w:rsid w:val="009F62AD"/>
    <w:rsid w:val="009F654A"/>
    <w:rsid w:val="009F6767"/>
    <w:rsid w:val="009F6B1B"/>
    <w:rsid w:val="009F6F4C"/>
    <w:rsid w:val="009F7855"/>
    <w:rsid w:val="009F7BEF"/>
    <w:rsid w:val="00A00D4A"/>
    <w:rsid w:val="00A01194"/>
    <w:rsid w:val="00A01DFA"/>
    <w:rsid w:val="00A01E8E"/>
    <w:rsid w:val="00A02C21"/>
    <w:rsid w:val="00A02DC2"/>
    <w:rsid w:val="00A02F01"/>
    <w:rsid w:val="00A030BF"/>
    <w:rsid w:val="00A033DF"/>
    <w:rsid w:val="00A03A6D"/>
    <w:rsid w:val="00A03BDE"/>
    <w:rsid w:val="00A03E30"/>
    <w:rsid w:val="00A04187"/>
    <w:rsid w:val="00A042DF"/>
    <w:rsid w:val="00A0470C"/>
    <w:rsid w:val="00A04974"/>
    <w:rsid w:val="00A0528A"/>
    <w:rsid w:val="00A0716D"/>
    <w:rsid w:val="00A07629"/>
    <w:rsid w:val="00A07AC8"/>
    <w:rsid w:val="00A10413"/>
    <w:rsid w:val="00A1088A"/>
    <w:rsid w:val="00A109F1"/>
    <w:rsid w:val="00A110EC"/>
    <w:rsid w:val="00A11346"/>
    <w:rsid w:val="00A116CA"/>
    <w:rsid w:val="00A119B0"/>
    <w:rsid w:val="00A11A6F"/>
    <w:rsid w:val="00A12289"/>
    <w:rsid w:val="00A12541"/>
    <w:rsid w:val="00A12DA8"/>
    <w:rsid w:val="00A13253"/>
    <w:rsid w:val="00A13FFF"/>
    <w:rsid w:val="00A14005"/>
    <w:rsid w:val="00A144B6"/>
    <w:rsid w:val="00A1468A"/>
    <w:rsid w:val="00A148A5"/>
    <w:rsid w:val="00A150F9"/>
    <w:rsid w:val="00A15567"/>
    <w:rsid w:val="00A15681"/>
    <w:rsid w:val="00A16018"/>
    <w:rsid w:val="00A1646C"/>
    <w:rsid w:val="00A16BF9"/>
    <w:rsid w:val="00A173A9"/>
    <w:rsid w:val="00A17F12"/>
    <w:rsid w:val="00A20188"/>
    <w:rsid w:val="00A2124C"/>
    <w:rsid w:val="00A213C9"/>
    <w:rsid w:val="00A2176D"/>
    <w:rsid w:val="00A21D5C"/>
    <w:rsid w:val="00A22401"/>
    <w:rsid w:val="00A2260B"/>
    <w:rsid w:val="00A229C9"/>
    <w:rsid w:val="00A22BAB"/>
    <w:rsid w:val="00A23BCE"/>
    <w:rsid w:val="00A23F07"/>
    <w:rsid w:val="00A243C2"/>
    <w:rsid w:val="00A2562F"/>
    <w:rsid w:val="00A256D4"/>
    <w:rsid w:val="00A30075"/>
    <w:rsid w:val="00A3063F"/>
    <w:rsid w:val="00A30C43"/>
    <w:rsid w:val="00A32362"/>
    <w:rsid w:val="00A3253E"/>
    <w:rsid w:val="00A32DC5"/>
    <w:rsid w:val="00A3339B"/>
    <w:rsid w:val="00A339C7"/>
    <w:rsid w:val="00A33DCC"/>
    <w:rsid w:val="00A342E8"/>
    <w:rsid w:val="00A34423"/>
    <w:rsid w:val="00A344BB"/>
    <w:rsid w:val="00A34B94"/>
    <w:rsid w:val="00A3501C"/>
    <w:rsid w:val="00A3595C"/>
    <w:rsid w:val="00A35DC3"/>
    <w:rsid w:val="00A361C1"/>
    <w:rsid w:val="00A378A0"/>
    <w:rsid w:val="00A37C21"/>
    <w:rsid w:val="00A37EB7"/>
    <w:rsid w:val="00A40E38"/>
    <w:rsid w:val="00A4174B"/>
    <w:rsid w:val="00A417FF"/>
    <w:rsid w:val="00A42A5F"/>
    <w:rsid w:val="00A42BCB"/>
    <w:rsid w:val="00A4358E"/>
    <w:rsid w:val="00A43900"/>
    <w:rsid w:val="00A43B65"/>
    <w:rsid w:val="00A44333"/>
    <w:rsid w:val="00A4443B"/>
    <w:rsid w:val="00A453FC"/>
    <w:rsid w:val="00A46094"/>
    <w:rsid w:val="00A46753"/>
    <w:rsid w:val="00A467B5"/>
    <w:rsid w:val="00A46ADD"/>
    <w:rsid w:val="00A46BFE"/>
    <w:rsid w:val="00A475A9"/>
    <w:rsid w:val="00A508F1"/>
    <w:rsid w:val="00A50AE9"/>
    <w:rsid w:val="00A50C81"/>
    <w:rsid w:val="00A514B4"/>
    <w:rsid w:val="00A52B17"/>
    <w:rsid w:val="00A52FC2"/>
    <w:rsid w:val="00A53115"/>
    <w:rsid w:val="00A532A1"/>
    <w:rsid w:val="00A53332"/>
    <w:rsid w:val="00A533A2"/>
    <w:rsid w:val="00A53933"/>
    <w:rsid w:val="00A53F0F"/>
    <w:rsid w:val="00A543D0"/>
    <w:rsid w:val="00A550CD"/>
    <w:rsid w:val="00A559FB"/>
    <w:rsid w:val="00A56395"/>
    <w:rsid w:val="00A570BF"/>
    <w:rsid w:val="00A57783"/>
    <w:rsid w:val="00A57AD3"/>
    <w:rsid w:val="00A60ADA"/>
    <w:rsid w:val="00A60AEF"/>
    <w:rsid w:val="00A60FFE"/>
    <w:rsid w:val="00A611CE"/>
    <w:rsid w:val="00A6187F"/>
    <w:rsid w:val="00A61D88"/>
    <w:rsid w:val="00A6221E"/>
    <w:rsid w:val="00A624BE"/>
    <w:rsid w:val="00A62ADC"/>
    <w:rsid w:val="00A6312E"/>
    <w:rsid w:val="00A63D85"/>
    <w:rsid w:val="00A63DBC"/>
    <w:rsid w:val="00A647C2"/>
    <w:rsid w:val="00A648F6"/>
    <w:rsid w:val="00A649A2"/>
    <w:rsid w:val="00A64B39"/>
    <w:rsid w:val="00A65C52"/>
    <w:rsid w:val="00A65D16"/>
    <w:rsid w:val="00A66DC8"/>
    <w:rsid w:val="00A67254"/>
    <w:rsid w:val="00A67F5A"/>
    <w:rsid w:val="00A70738"/>
    <w:rsid w:val="00A71381"/>
    <w:rsid w:val="00A714CD"/>
    <w:rsid w:val="00A715F1"/>
    <w:rsid w:val="00A723FE"/>
    <w:rsid w:val="00A736C9"/>
    <w:rsid w:val="00A73F19"/>
    <w:rsid w:val="00A74A74"/>
    <w:rsid w:val="00A74B19"/>
    <w:rsid w:val="00A7525E"/>
    <w:rsid w:val="00A758C4"/>
    <w:rsid w:val="00A75928"/>
    <w:rsid w:val="00A7618A"/>
    <w:rsid w:val="00A76D10"/>
    <w:rsid w:val="00A76E0D"/>
    <w:rsid w:val="00A773D5"/>
    <w:rsid w:val="00A7753F"/>
    <w:rsid w:val="00A775A8"/>
    <w:rsid w:val="00A77643"/>
    <w:rsid w:val="00A77927"/>
    <w:rsid w:val="00A77A32"/>
    <w:rsid w:val="00A8038F"/>
    <w:rsid w:val="00A80B24"/>
    <w:rsid w:val="00A80D66"/>
    <w:rsid w:val="00A80D6B"/>
    <w:rsid w:val="00A811E5"/>
    <w:rsid w:val="00A81FDA"/>
    <w:rsid w:val="00A82802"/>
    <w:rsid w:val="00A83D31"/>
    <w:rsid w:val="00A844F1"/>
    <w:rsid w:val="00A85724"/>
    <w:rsid w:val="00A85D1F"/>
    <w:rsid w:val="00A85EDC"/>
    <w:rsid w:val="00A863C1"/>
    <w:rsid w:val="00A87BA2"/>
    <w:rsid w:val="00A90523"/>
    <w:rsid w:val="00A90600"/>
    <w:rsid w:val="00A9169D"/>
    <w:rsid w:val="00A91C9D"/>
    <w:rsid w:val="00A92125"/>
    <w:rsid w:val="00A92429"/>
    <w:rsid w:val="00A924D6"/>
    <w:rsid w:val="00A92A1B"/>
    <w:rsid w:val="00A92F06"/>
    <w:rsid w:val="00A933E9"/>
    <w:rsid w:val="00A936E2"/>
    <w:rsid w:val="00A9400B"/>
    <w:rsid w:val="00A943CB"/>
    <w:rsid w:val="00A94E6E"/>
    <w:rsid w:val="00A94F62"/>
    <w:rsid w:val="00A95355"/>
    <w:rsid w:val="00A958AB"/>
    <w:rsid w:val="00A95FE3"/>
    <w:rsid w:val="00A96697"/>
    <w:rsid w:val="00A96A2B"/>
    <w:rsid w:val="00A96B26"/>
    <w:rsid w:val="00A96B50"/>
    <w:rsid w:val="00A971D9"/>
    <w:rsid w:val="00A97735"/>
    <w:rsid w:val="00A977AB"/>
    <w:rsid w:val="00AA0896"/>
    <w:rsid w:val="00AA0D87"/>
    <w:rsid w:val="00AA0F86"/>
    <w:rsid w:val="00AA0FCC"/>
    <w:rsid w:val="00AA1E6C"/>
    <w:rsid w:val="00AA2673"/>
    <w:rsid w:val="00AA297B"/>
    <w:rsid w:val="00AA29F7"/>
    <w:rsid w:val="00AA2F16"/>
    <w:rsid w:val="00AA3369"/>
    <w:rsid w:val="00AA4675"/>
    <w:rsid w:val="00AA4A67"/>
    <w:rsid w:val="00AA51FC"/>
    <w:rsid w:val="00AA5719"/>
    <w:rsid w:val="00AA58CD"/>
    <w:rsid w:val="00AA65AC"/>
    <w:rsid w:val="00AA69B3"/>
    <w:rsid w:val="00AA6A2D"/>
    <w:rsid w:val="00AA6FF7"/>
    <w:rsid w:val="00AA7091"/>
    <w:rsid w:val="00AB13B7"/>
    <w:rsid w:val="00AB1514"/>
    <w:rsid w:val="00AB1700"/>
    <w:rsid w:val="00AB1E4A"/>
    <w:rsid w:val="00AB259B"/>
    <w:rsid w:val="00AB262D"/>
    <w:rsid w:val="00AB2863"/>
    <w:rsid w:val="00AB35B9"/>
    <w:rsid w:val="00AB3C21"/>
    <w:rsid w:val="00AB3D52"/>
    <w:rsid w:val="00AB3FA7"/>
    <w:rsid w:val="00AB4521"/>
    <w:rsid w:val="00AB5097"/>
    <w:rsid w:val="00AB5B44"/>
    <w:rsid w:val="00AB6C68"/>
    <w:rsid w:val="00AB739B"/>
    <w:rsid w:val="00AC0DCF"/>
    <w:rsid w:val="00AC1590"/>
    <w:rsid w:val="00AC187A"/>
    <w:rsid w:val="00AC19B3"/>
    <w:rsid w:val="00AC24FE"/>
    <w:rsid w:val="00AC2C29"/>
    <w:rsid w:val="00AC2EFA"/>
    <w:rsid w:val="00AC3155"/>
    <w:rsid w:val="00AC3A8A"/>
    <w:rsid w:val="00AC3E03"/>
    <w:rsid w:val="00AC5A68"/>
    <w:rsid w:val="00AC6E95"/>
    <w:rsid w:val="00AC7D0D"/>
    <w:rsid w:val="00AC7D72"/>
    <w:rsid w:val="00AD0B9C"/>
    <w:rsid w:val="00AD0CAF"/>
    <w:rsid w:val="00AD0FC0"/>
    <w:rsid w:val="00AD1255"/>
    <w:rsid w:val="00AD2C96"/>
    <w:rsid w:val="00AD2F91"/>
    <w:rsid w:val="00AD36F1"/>
    <w:rsid w:val="00AD4564"/>
    <w:rsid w:val="00AD483C"/>
    <w:rsid w:val="00AD497F"/>
    <w:rsid w:val="00AD4A38"/>
    <w:rsid w:val="00AD59BE"/>
    <w:rsid w:val="00AD6135"/>
    <w:rsid w:val="00AD624F"/>
    <w:rsid w:val="00AD6654"/>
    <w:rsid w:val="00AD6B1B"/>
    <w:rsid w:val="00AD6B2B"/>
    <w:rsid w:val="00AD6F0C"/>
    <w:rsid w:val="00AD7050"/>
    <w:rsid w:val="00AD73BD"/>
    <w:rsid w:val="00AD741F"/>
    <w:rsid w:val="00AD75B6"/>
    <w:rsid w:val="00AE010E"/>
    <w:rsid w:val="00AE0921"/>
    <w:rsid w:val="00AE1735"/>
    <w:rsid w:val="00AE201A"/>
    <w:rsid w:val="00AE34C0"/>
    <w:rsid w:val="00AE3C21"/>
    <w:rsid w:val="00AE3D2D"/>
    <w:rsid w:val="00AE4388"/>
    <w:rsid w:val="00AE45D1"/>
    <w:rsid w:val="00AE4FEB"/>
    <w:rsid w:val="00AE5048"/>
    <w:rsid w:val="00AE50BE"/>
    <w:rsid w:val="00AE6017"/>
    <w:rsid w:val="00AE6096"/>
    <w:rsid w:val="00AE675B"/>
    <w:rsid w:val="00AE6E83"/>
    <w:rsid w:val="00AE6EEE"/>
    <w:rsid w:val="00AE72D2"/>
    <w:rsid w:val="00AF07F8"/>
    <w:rsid w:val="00AF1398"/>
    <w:rsid w:val="00AF156E"/>
    <w:rsid w:val="00AF15D1"/>
    <w:rsid w:val="00AF377D"/>
    <w:rsid w:val="00AF3CCF"/>
    <w:rsid w:val="00AF49AC"/>
    <w:rsid w:val="00AF4F1C"/>
    <w:rsid w:val="00AF53D2"/>
    <w:rsid w:val="00AF5A17"/>
    <w:rsid w:val="00AF5A45"/>
    <w:rsid w:val="00AF5BFF"/>
    <w:rsid w:val="00AF5D34"/>
    <w:rsid w:val="00AF66C7"/>
    <w:rsid w:val="00AF6CB1"/>
    <w:rsid w:val="00B00241"/>
    <w:rsid w:val="00B002C8"/>
    <w:rsid w:val="00B00747"/>
    <w:rsid w:val="00B01371"/>
    <w:rsid w:val="00B01385"/>
    <w:rsid w:val="00B02127"/>
    <w:rsid w:val="00B02233"/>
    <w:rsid w:val="00B02CC5"/>
    <w:rsid w:val="00B036B2"/>
    <w:rsid w:val="00B04235"/>
    <w:rsid w:val="00B042E3"/>
    <w:rsid w:val="00B04B8D"/>
    <w:rsid w:val="00B04BA8"/>
    <w:rsid w:val="00B04BC4"/>
    <w:rsid w:val="00B04CC1"/>
    <w:rsid w:val="00B051A9"/>
    <w:rsid w:val="00B052F4"/>
    <w:rsid w:val="00B05733"/>
    <w:rsid w:val="00B060D7"/>
    <w:rsid w:val="00B0674F"/>
    <w:rsid w:val="00B06E09"/>
    <w:rsid w:val="00B0714A"/>
    <w:rsid w:val="00B10B2A"/>
    <w:rsid w:val="00B1152C"/>
    <w:rsid w:val="00B117A3"/>
    <w:rsid w:val="00B1185B"/>
    <w:rsid w:val="00B120E6"/>
    <w:rsid w:val="00B12409"/>
    <w:rsid w:val="00B12414"/>
    <w:rsid w:val="00B137B6"/>
    <w:rsid w:val="00B13B3C"/>
    <w:rsid w:val="00B13CB5"/>
    <w:rsid w:val="00B14197"/>
    <w:rsid w:val="00B162CF"/>
    <w:rsid w:val="00B165FC"/>
    <w:rsid w:val="00B1668D"/>
    <w:rsid w:val="00B16C6D"/>
    <w:rsid w:val="00B17268"/>
    <w:rsid w:val="00B17A50"/>
    <w:rsid w:val="00B17DB4"/>
    <w:rsid w:val="00B206BD"/>
    <w:rsid w:val="00B20D84"/>
    <w:rsid w:val="00B217A2"/>
    <w:rsid w:val="00B22DF9"/>
    <w:rsid w:val="00B236D2"/>
    <w:rsid w:val="00B23CBA"/>
    <w:rsid w:val="00B24B7C"/>
    <w:rsid w:val="00B24E69"/>
    <w:rsid w:val="00B2570C"/>
    <w:rsid w:val="00B25791"/>
    <w:rsid w:val="00B25FEA"/>
    <w:rsid w:val="00B26848"/>
    <w:rsid w:val="00B277EC"/>
    <w:rsid w:val="00B27A13"/>
    <w:rsid w:val="00B30040"/>
    <w:rsid w:val="00B30DAB"/>
    <w:rsid w:val="00B3156F"/>
    <w:rsid w:val="00B31BC1"/>
    <w:rsid w:val="00B31F59"/>
    <w:rsid w:val="00B32AB1"/>
    <w:rsid w:val="00B34936"/>
    <w:rsid w:val="00B34983"/>
    <w:rsid w:val="00B3533C"/>
    <w:rsid w:val="00B355E5"/>
    <w:rsid w:val="00B35F83"/>
    <w:rsid w:val="00B36130"/>
    <w:rsid w:val="00B365E3"/>
    <w:rsid w:val="00B366B5"/>
    <w:rsid w:val="00B36824"/>
    <w:rsid w:val="00B36BBD"/>
    <w:rsid w:val="00B3754E"/>
    <w:rsid w:val="00B37949"/>
    <w:rsid w:val="00B400D8"/>
    <w:rsid w:val="00B4016A"/>
    <w:rsid w:val="00B40AF6"/>
    <w:rsid w:val="00B412BD"/>
    <w:rsid w:val="00B419F8"/>
    <w:rsid w:val="00B41CE0"/>
    <w:rsid w:val="00B42D51"/>
    <w:rsid w:val="00B43092"/>
    <w:rsid w:val="00B43840"/>
    <w:rsid w:val="00B43E2F"/>
    <w:rsid w:val="00B44036"/>
    <w:rsid w:val="00B445A9"/>
    <w:rsid w:val="00B45153"/>
    <w:rsid w:val="00B45237"/>
    <w:rsid w:val="00B4528E"/>
    <w:rsid w:val="00B45D85"/>
    <w:rsid w:val="00B469E2"/>
    <w:rsid w:val="00B46DA2"/>
    <w:rsid w:val="00B47960"/>
    <w:rsid w:val="00B509CF"/>
    <w:rsid w:val="00B50E20"/>
    <w:rsid w:val="00B51AFC"/>
    <w:rsid w:val="00B51FD2"/>
    <w:rsid w:val="00B5204A"/>
    <w:rsid w:val="00B522E0"/>
    <w:rsid w:val="00B52B06"/>
    <w:rsid w:val="00B52EAE"/>
    <w:rsid w:val="00B5331B"/>
    <w:rsid w:val="00B54332"/>
    <w:rsid w:val="00B5452F"/>
    <w:rsid w:val="00B552B7"/>
    <w:rsid w:val="00B55577"/>
    <w:rsid w:val="00B555CA"/>
    <w:rsid w:val="00B56DED"/>
    <w:rsid w:val="00B578BE"/>
    <w:rsid w:val="00B60C91"/>
    <w:rsid w:val="00B60FBD"/>
    <w:rsid w:val="00B61053"/>
    <w:rsid w:val="00B616E7"/>
    <w:rsid w:val="00B61AC7"/>
    <w:rsid w:val="00B625FF"/>
    <w:rsid w:val="00B62E98"/>
    <w:rsid w:val="00B6322A"/>
    <w:rsid w:val="00B63890"/>
    <w:rsid w:val="00B63D7A"/>
    <w:rsid w:val="00B6404A"/>
    <w:rsid w:val="00B64D6D"/>
    <w:rsid w:val="00B6511F"/>
    <w:rsid w:val="00B65292"/>
    <w:rsid w:val="00B659C4"/>
    <w:rsid w:val="00B65D5A"/>
    <w:rsid w:val="00B65DE2"/>
    <w:rsid w:val="00B65FA6"/>
    <w:rsid w:val="00B66809"/>
    <w:rsid w:val="00B66857"/>
    <w:rsid w:val="00B6698C"/>
    <w:rsid w:val="00B66B6C"/>
    <w:rsid w:val="00B671CE"/>
    <w:rsid w:val="00B7038C"/>
    <w:rsid w:val="00B7110F"/>
    <w:rsid w:val="00B71644"/>
    <w:rsid w:val="00B7176F"/>
    <w:rsid w:val="00B72283"/>
    <w:rsid w:val="00B725E2"/>
    <w:rsid w:val="00B728D2"/>
    <w:rsid w:val="00B72D2B"/>
    <w:rsid w:val="00B73249"/>
    <w:rsid w:val="00B7359D"/>
    <w:rsid w:val="00B73EAF"/>
    <w:rsid w:val="00B7403D"/>
    <w:rsid w:val="00B7430A"/>
    <w:rsid w:val="00B7458F"/>
    <w:rsid w:val="00B74E7C"/>
    <w:rsid w:val="00B7515C"/>
    <w:rsid w:val="00B75198"/>
    <w:rsid w:val="00B75E2D"/>
    <w:rsid w:val="00B75F28"/>
    <w:rsid w:val="00B761D5"/>
    <w:rsid w:val="00B7692D"/>
    <w:rsid w:val="00B76F5E"/>
    <w:rsid w:val="00B771BE"/>
    <w:rsid w:val="00B779B1"/>
    <w:rsid w:val="00B77D25"/>
    <w:rsid w:val="00B806E3"/>
    <w:rsid w:val="00B8142A"/>
    <w:rsid w:val="00B81B7A"/>
    <w:rsid w:val="00B81EE6"/>
    <w:rsid w:val="00B821FE"/>
    <w:rsid w:val="00B82757"/>
    <w:rsid w:val="00B82D89"/>
    <w:rsid w:val="00B837AA"/>
    <w:rsid w:val="00B842A0"/>
    <w:rsid w:val="00B84577"/>
    <w:rsid w:val="00B84B4C"/>
    <w:rsid w:val="00B85085"/>
    <w:rsid w:val="00B85ABB"/>
    <w:rsid w:val="00B85F7F"/>
    <w:rsid w:val="00B861D8"/>
    <w:rsid w:val="00B8680F"/>
    <w:rsid w:val="00B87C10"/>
    <w:rsid w:val="00B90F09"/>
    <w:rsid w:val="00B90F1B"/>
    <w:rsid w:val="00B92871"/>
    <w:rsid w:val="00B92A72"/>
    <w:rsid w:val="00B93806"/>
    <w:rsid w:val="00B94EA9"/>
    <w:rsid w:val="00B95521"/>
    <w:rsid w:val="00B955AA"/>
    <w:rsid w:val="00B95C74"/>
    <w:rsid w:val="00B95E57"/>
    <w:rsid w:val="00B95F85"/>
    <w:rsid w:val="00B963B1"/>
    <w:rsid w:val="00B96E22"/>
    <w:rsid w:val="00B96F08"/>
    <w:rsid w:val="00B972DC"/>
    <w:rsid w:val="00B97DE9"/>
    <w:rsid w:val="00B97FBF"/>
    <w:rsid w:val="00BA0464"/>
    <w:rsid w:val="00BA05C6"/>
    <w:rsid w:val="00BA0C06"/>
    <w:rsid w:val="00BA0E9C"/>
    <w:rsid w:val="00BA18F9"/>
    <w:rsid w:val="00BA2108"/>
    <w:rsid w:val="00BA27B3"/>
    <w:rsid w:val="00BA2C6B"/>
    <w:rsid w:val="00BA2F29"/>
    <w:rsid w:val="00BA3836"/>
    <w:rsid w:val="00BA3E82"/>
    <w:rsid w:val="00BA4FC2"/>
    <w:rsid w:val="00BA50CA"/>
    <w:rsid w:val="00BA55A9"/>
    <w:rsid w:val="00BA5D71"/>
    <w:rsid w:val="00BA6470"/>
    <w:rsid w:val="00BA6495"/>
    <w:rsid w:val="00BA6FEF"/>
    <w:rsid w:val="00BA708A"/>
    <w:rsid w:val="00BA7155"/>
    <w:rsid w:val="00BA756C"/>
    <w:rsid w:val="00BA7B06"/>
    <w:rsid w:val="00BB0592"/>
    <w:rsid w:val="00BB10E6"/>
    <w:rsid w:val="00BB1683"/>
    <w:rsid w:val="00BB1C29"/>
    <w:rsid w:val="00BB2857"/>
    <w:rsid w:val="00BB2DEA"/>
    <w:rsid w:val="00BB2E45"/>
    <w:rsid w:val="00BB31B8"/>
    <w:rsid w:val="00BB333C"/>
    <w:rsid w:val="00BB4146"/>
    <w:rsid w:val="00BB41DF"/>
    <w:rsid w:val="00BB4CF2"/>
    <w:rsid w:val="00BB5794"/>
    <w:rsid w:val="00BB5CD8"/>
    <w:rsid w:val="00BB5EAC"/>
    <w:rsid w:val="00BB6339"/>
    <w:rsid w:val="00BB68F5"/>
    <w:rsid w:val="00BB6C2C"/>
    <w:rsid w:val="00BB7566"/>
    <w:rsid w:val="00BB7BC1"/>
    <w:rsid w:val="00BB7DE2"/>
    <w:rsid w:val="00BC02D8"/>
    <w:rsid w:val="00BC0402"/>
    <w:rsid w:val="00BC06BA"/>
    <w:rsid w:val="00BC0A32"/>
    <w:rsid w:val="00BC1796"/>
    <w:rsid w:val="00BC19A5"/>
    <w:rsid w:val="00BC22C7"/>
    <w:rsid w:val="00BC2AB1"/>
    <w:rsid w:val="00BC2BB8"/>
    <w:rsid w:val="00BC32F8"/>
    <w:rsid w:val="00BC350A"/>
    <w:rsid w:val="00BC3BEF"/>
    <w:rsid w:val="00BC3C7B"/>
    <w:rsid w:val="00BC3DCA"/>
    <w:rsid w:val="00BC41FB"/>
    <w:rsid w:val="00BC4517"/>
    <w:rsid w:val="00BC4649"/>
    <w:rsid w:val="00BC4E63"/>
    <w:rsid w:val="00BC50E6"/>
    <w:rsid w:val="00BC568F"/>
    <w:rsid w:val="00BC5771"/>
    <w:rsid w:val="00BC5CD7"/>
    <w:rsid w:val="00BC646A"/>
    <w:rsid w:val="00BC6F0E"/>
    <w:rsid w:val="00BC7A0A"/>
    <w:rsid w:val="00BD00A9"/>
    <w:rsid w:val="00BD07FB"/>
    <w:rsid w:val="00BD0D4D"/>
    <w:rsid w:val="00BD0FE2"/>
    <w:rsid w:val="00BD1227"/>
    <w:rsid w:val="00BD1595"/>
    <w:rsid w:val="00BD1774"/>
    <w:rsid w:val="00BD1C91"/>
    <w:rsid w:val="00BD2270"/>
    <w:rsid w:val="00BD23FA"/>
    <w:rsid w:val="00BD2F37"/>
    <w:rsid w:val="00BD322B"/>
    <w:rsid w:val="00BD3534"/>
    <w:rsid w:val="00BD418E"/>
    <w:rsid w:val="00BD4280"/>
    <w:rsid w:val="00BD4956"/>
    <w:rsid w:val="00BD4C23"/>
    <w:rsid w:val="00BD4DC5"/>
    <w:rsid w:val="00BD62EA"/>
    <w:rsid w:val="00BD648F"/>
    <w:rsid w:val="00BD6A07"/>
    <w:rsid w:val="00BD6CAC"/>
    <w:rsid w:val="00BD6EBF"/>
    <w:rsid w:val="00BD702B"/>
    <w:rsid w:val="00BD7856"/>
    <w:rsid w:val="00BE180E"/>
    <w:rsid w:val="00BE18E8"/>
    <w:rsid w:val="00BE1943"/>
    <w:rsid w:val="00BE1A79"/>
    <w:rsid w:val="00BE1B53"/>
    <w:rsid w:val="00BE223A"/>
    <w:rsid w:val="00BE22C6"/>
    <w:rsid w:val="00BE2C69"/>
    <w:rsid w:val="00BE3621"/>
    <w:rsid w:val="00BE3BCA"/>
    <w:rsid w:val="00BE3D92"/>
    <w:rsid w:val="00BE4F2B"/>
    <w:rsid w:val="00BE5ED4"/>
    <w:rsid w:val="00BE6315"/>
    <w:rsid w:val="00BE74FE"/>
    <w:rsid w:val="00BE7585"/>
    <w:rsid w:val="00BE7604"/>
    <w:rsid w:val="00BE78BA"/>
    <w:rsid w:val="00BE791C"/>
    <w:rsid w:val="00BF023E"/>
    <w:rsid w:val="00BF0257"/>
    <w:rsid w:val="00BF0783"/>
    <w:rsid w:val="00BF23C6"/>
    <w:rsid w:val="00BF2A83"/>
    <w:rsid w:val="00BF3034"/>
    <w:rsid w:val="00BF3212"/>
    <w:rsid w:val="00BF321F"/>
    <w:rsid w:val="00BF3B54"/>
    <w:rsid w:val="00BF462C"/>
    <w:rsid w:val="00BF56EF"/>
    <w:rsid w:val="00BF5D88"/>
    <w:rsid w:val="00BF61AE"/>
    <w:rsid w:val="00BF7005"/>
    <w:rsid w:val="00BF75A7"/>
    <w:rsid w:val="00BF7B69"/>
    <w:rsid w:val="00BF7FF5"/>
    <w:rsid w:val="00C0066F"/>
    <w:rsid w:val="00C00EB5"/>
    <w:rsid w:val="00C0135C"/>
    <w:rsid w:val="00C013A3"/>
    <w:rsid w:val="00C01589"/>
    <w:rsid w:val="00C016AD"/>
    <w:rsid w:val="00C01871"/>
    <w:rsid w:val="00C020C8"/>
    <w:rsid w:val="00C02D17"/>
    <w:rsid w:val="00C0329B"/>
    <w:rsid w:val="00C0363B"/>
    <w:rsid w:val="00C0428B"/>
    <w:rsid w:val="00C05102"/>
    <w:rsid w:val="00C0559F"/>
    <w:rsid w:val="00C0562E"/>
    <w:rsid w:val="00C05A40"/>
    <w:rsid w:val="00C06558"/>
    <w:rsid w:val="00C06672"/>
    <w:rsid w:val="00C06861"/>
    <w:rsid w:val="00C06E2A"/>
    <w:rsid w:val="00C070D6"/>
    <w:rsid w:val="00C0719E"/>
    <w:rsid w:val="00C07600"/>
    <w:rsid w:val="00C100BC"/>
    <w:rsid w:val="00C1046D"/>
    <w:rsid w:val="00C10AFA"/>
    <w:rsid w:val="00C10FA6"/>
    <w:rsid w:val="00C1188A"/>
    <w:rsid w:val="00C119A8"/>
    <w:rsid w:val="00C11BEC"/>
    <w:rsid w:val="00C12E6D"/>
    <w:rsid w:val="00C1372C"/>
    <w:rsid w:val="00C13861"/>
    <w:rsid w:val="00C13A12"/>
    <w:rsid w:val="00C1439B"/>
    <w:rsid w:val="00C14A6E"/>
    <w:rsid w:val="00C16386"/>
    <w:rsid w:val="00C170AE"/>
    <w:rsid w:val="00C170BB"/>
    <w:rsid w:val="00C17DD3"/>
    <w:rsid w:val="00C2043D"/>
    <w:rsid w:val="00C20580"/>
    <w:rsid w:val="00C207E9"/>
    <w:rsid w:val="00C2097C"/>
    <w:rsid w:val="00C21068"/>
    <w:rsid w:val="00C2147D"/>
    <w:rsid w:val="00C215AA"/>
    <w:rsid w:val="00C218A3"/>
    <w:rsid w:val="00C21B4F"/>
    <w:rsid w:val="00C2342D"/>
    <w:rsid w:val="00C23A02"/>
    <w:rsid w:val="00C2408B"/>
    <w:rsid w:val="00C24884"/>
    <w:rsid w:val="00C24D5C"/>
    <w:rsid w:val="00C25072"/>
    <w:rsid w:val="00C25617"/>
    <w:rsid w:val="00C257A3"/>
    <w:rsid w:val="00C25900"/>
    <w:rsid w:val="00C259E4"/>
    <w:rsid w:val="00C25E47"/>
    <w:rsid w:val="00C260A5"/>
    <w:rsid w:val="00C26D19"/>
    <w:rsid w:val="00C27A4C"/>
    <w:rsid w:val="00C27C1A"/>
    <w:rsid w:val="00C27D40"/>
    <w:rsid w:val="00C30561"/>
    <w:rsid w:val="00C3073A"/>
    <w:rsid w:val="00C31DD3"/>
    <w:rsid w:val="00C32405"/>
    <w:rsid w:val="00C336FA"/>
    <w:rsid w:val="00C345C9"/>
    <w:rsid w:val="00C3471C"/>
    <w:rsid w:val="00C349A2"/>
    <w:rsid w:val="00C34EB9"/>
    <w:rsid w:val="00C360C2"/>
    <w:rsid w:val="00C361CE"/>
    <w:rsid w:val="00C364AD"/>
    <w:rsid w:val="00C36E23"/>
    <w:rsid w:val="00C37393"/>
    <w:rsid w:val="00C401B9"/>
    <w:rsid w:val="00C40238"/>
    <w:rsid w:val="00C408CD"/>
    <w:rsid w:val="00C40BDA"/>
    <w:rsid w:val="00C4114B"/>
    <w:rsid w:val="00C41165"/>
    <w:rsid w:val="00C412E4"/>
    <w:rsid w:val="00C41D42"/>
    <w:rsid w:val="00C42E53"/>
    <w:rsid w:val="00C42EB6"/>
    <w:rsid w:val="00C43189"/>
    <w:rsid w:val="00C437F8"/>
    <w:rsid w:val="00C43805"/>
    <w:rsid w:val="00C4409D"/>
    <w:rsid w:val="00C44246"/>
    <w:rsid w:val="00C4430E"/>
    <w:rsid w:val="00C44850"/>
    <w:rsid w:val="00C46020"/>
    <w:rsid w:val="00C46102"/>
    <w:rsid w:val="00C46E34"/>
    <w:rsid w:val="00C477C6"/>
    <w:rsid w:val="00C50083"/>
    <w:rsid w:val="00C50E56"/>
    <w:rsid w:val="00C51A28"/>
    <w:rsid w:val="00C51E2A"/>
    <w:rsid w:val="00C52068"/>
    <w:rsid w:val="00C527AF"/>
    <w:rsid w:val="00C528A6"/>
    <w:rsid w:val="00C536F2"/>
    <w:rsid w:val="00C54773"/>
    <w:rsid w:val="00C5576E"/>
    <w:rsid w:val="00C55B94"/>
    <w:rsid w:val="00C55F07"/>
    <w:rsid w:val="00C56775"/>
    <w:rsid w:val="00C57677"/>
    <w:rsid w:val="00C57847"/>
    <w:rsid w:val="00C57AE9"/>
    <w:rsid w:val="00C57FD0"/>
    <w:rsid w:val="00C60BDD"/>
    <w:rsid w:val="00C61501"/>
    <w:rsid w:val="00C61B29"/>
    <w:rsid w:val="00C61CAC"/>
    <w:rsid w:val="00C62398"/>
    <w:rsid w:val="00C62685"/>
    <w:rsid w:val="00C63322"/>
    <w:rsid w:val="00C6369E"/>
    <w:rsid w:val="00C6371F"/>
    <w:rsid w:val="00C63AF7"/>
    <w:rsid w:val="00C63BD0"/>
    <w:rsid w:val="00C6535F"/>
    <w:rsid w:val="00C653E0"/>
    <w:rsid w:val="00C66AD8"/>
    <w:rsid w:val="00C672FB"/>
    <w:rsid w:val="00C67565"/>
    <w:rsid w:val="00C67DBD"/>
    <w:rsid w:val="00C7051D"/>
    <w:rsid w:val="00C70596"/>
    <w:rsid w:val="00C70A0D"/>
    <w:rsid w:val="00C70DC2"/>
    <w:rsid w:val="00C71063"/>
    <w:rsid w:val="00C71958"/>
    <w:rsid w:val="00C721E4"/>
    <w:rsid w:val="00C724BB"/>
    <w:rsid w:val="00C7268A"/>
    <w:rsid w:val="00C74535"/>
    <w:rsid w:val="00C74FF8"/>
    <w:rsid w:val="00C7583A"/>
    <w:rsid w:val="00C758A4"/>
    <w:rsid w:val="00C75D2D"/>
    <w:rsid w:val="00C75D52"/>
    <w:rsid w:val="00C768E1"/>
    <w:rsid w:val="00C76F5C"/>
    <w:rsid w:val="00C7730D"/>
    <w:rsid w:val="00C7757A"/>
    <w:rsid w:val="00C77640"/>
    <w:rsid w:val="00C776C3"/>
    <w:rsid w:val="00C8002A"/>
    <w:rsid w:val="00C80836"/>
    <w:rsid w:val="00C81A7E"/>
    <w:rsid w:val="00C8282C"/>
    <w:rsid w:val="00C8320B"/>
    <w:rsid w:val="00C83336"/>
    <w:rsid w:val="00C8334E"/>
    <w:rsid w:val="00C83587"/>
    <w:rsid w:val="00C83697"/>
    <w:rsid w:val="00C83740"/>
    <w:rsid w:val="00C83D56"/>
    <w:rsid w:val="00C83E93"/>
    <w:rsid w:val="00C84511"/>
    <w:rsid w:val="00C84A0F"/>
    <w:rsid w:val="00C85410"/>
    <w:rsid w:val="00C85BC6"/>
    <w:rsid w:val="00C85D46"/>
    <w:rsid w:val="00C86277"/>
    <w:rsid w:val="00C86B4A"/>
    <w:rsid w:val="00C86C9A"/>
    <w:rsid w:val="00C87486"/>
    <w:rsid w:val="00C876DC"/>
    <w:rsid w:val="00C87913"/>
    <w:rsid w:val="00C87B2D"/>
    <w:rsid w:val="00C90140"/>
    <w:rsid w:val="00C90229"/>
    <w:rsid w:val="00C904A8"/>
    <w:rsid w:val="00C91454"/>
    <w:rsid w:val="00C91A93"/>
    <w:rsid w:val="00C91AD9"/>
    <w:rsid w:val="00C928DB"/>
    <w:rsid w:val="00C92C77"/>
    <w:rsid w:val="00C9382F"/>
    <w:rsid w:val="00C93CB0"/>
    <w:rsid w:val="00C94F61"/>
    <w:rsid w:val="00C9643D"/>
    <w:rsid w:val="00C96744"/>
    <w:rsid w:val="00C971BD"/>
    <w:rsid w:val="00C97375"/>
    <w:rsid w:val="00C97740"/>
    <w:rsid w:val="00C97D5D"/>
    <w:rsid w:val="00C97F62"/>
    <w:rsid w:val="00CA21F5"/>
    <w:rsid w:val="00CA2374"/>
    <w:rsid w:val="00CA2403"/>
    <w:rsid w:val="00CA28E5"/>
    <w:rsid w:val="00CA34E0"/>
    <w:rsid w:val="00CA36FB"/>
    <w:rsid w:val="00CA3D4E"/>
    <w:rsid w:val="00CA4266"/>
    <w:rsid w:val="00CA5002"/>
    <w:rsid w:val="00CA5C62"/>
    <w:rsid w:val="00CA5DF4"/>
    <w:rsid w:val="00CA5FFC"/>
    <w:rsid w:val="00CA7018"/>
    <w:rsid w:val="00CA79B5"/>
    <w:rsid w:val="00CA7BF1"/>
    <w:rsid w:val="00CB1FBA"/>
    <w:rsid w:val="00CB2CC6"/>
    <w:rsid w:val="00CB2D87"/>
    <w:rsid w:val="00CB313E"/>
    <w:rsid w:val="00CB40EF"/>
    <w:rsid w:val="00CB4677"/>
    <w:rsid w:val="00CB4990"/>
    <w:rsid w:val="00CB4C55"/>
    <w:rsid w:val="00CB548E"/>
    <w:rsid w:val="00CB5707"/>
    <w:rsid w:val="00CB57C0"/>
    <w:rsid w:val="00CB5FA0"/>
    <w:rsid w:val="00CB63FF"/>
    <w:rsid w:val="00CB6CE2"/>
    <w:rsid w:val="00CB7424"/>
    <w:rsid w:val="00CB7486"/>
    <w:rsid w:val="00CB78F5"/>
    <w:rsid w:val="00CB7DE6"/>
    <w:rsid w:val="00CC01B9"/>
    <w:rsid w:val="00CC0904"/>
    <w:rsid w:val="00CC111F"/>
    <w:rsid w:val="00CC1138"/>
    <w:rsid w:val="00CC1381"/>
    <w:rsid w:val="00CC17E9"/>
    <w:rsid w:val="00CC1FA8"/>
    <w:rsid w:val="00CC20FC"/>
    <w:rsid w:val="00CC32F9"/>
    <w:rsid w:val="00CC368C"/>
    <w:rsid w:val="00CC3DC4"/>
    <w:rsid w:val="00CC4B0D"/>
    <w:rsid w:val="00CC525F"/>
    <w:rsid w:val="00CC566E"/>
    <w:rsid w:val="00CC5DB8"/>
    <w:rsid w:val="00CC6562"/>
    <w:rsid w:val="00CC6D52"/>
    <w:rsid w:val="00CC7022"/>
    <w:rsid w:val="00CC73DC"/>
    <w:rsid w:val="00CC7626"/>
    <w:rsid w:val="00CC7AAE"/>
    <w:rsid w:val="00CD0058"/>
    <w:rsid w:val="00CD019A"/>
    <w:rsid w:val="00CD028F"/>
    <w:rsid w:val="00CD0A4C"/>
    <w:rsid w:val="00CD0B28"/>
    <w:rsid w:val="00CD151B"/>
    <w:rsid w:val="00CD1592"/>
    <w:rsid w:val="00CD1994"/>
    <w:rsid w:val="00CD1B40"/>
    <w:rsid w:val="00CD3A82"/>
    <w:rsid w:val="00CD4570"/>
    <w:rsid w:val="00CD45BA"/>
    <w:rsid w:val="00CD56E5"/>
    <w:rsid w:val="00CD5B2B"/>
    <w:rsid w:val="00CD601B"/>
    <w:rsid w:val="00CD6479"/>
    <w:rsid w:val="00CD64DF"/>
    <w:rsid w:val="00CD66C9"/>
    <w:rsid w:val="00CD6E5E"/>
    <w:rsid w:val="00CD70D6"/>
    <w:rsid w:val="00CD7427"/>
    <w:rsid w:val="00CD7B6A"/>
    <w:rsid w:val="00CE1043"/>
    <w:rsid w:val="00CE1410"/>
    <w:rsid w:val="00CE17CA"/>
    <w:rsid w:val="00CE1AEE"/>
    <w:rsid w:val="00CE1F7A"/>
    <w:rsid w:val="00CE228E"/>
    <w:rsid w:val="00CE315B"/>
    <w:rsid w:val="00CE3FD2"/>
    <w:rsid w:val="00CE42DC"/>
    <w:rsid w:val="00CE4637"/>
    <w:rsid w:val="00CE49F8"/>
    <w:rsid w:val="00CE51FA"/>
    <w:rsid w:val="00CE524A"/>
    <w:rsid w:val="00CE55E5"/>
    <w:rsid w:val="00CE5664"/>
    <w:rsid w:val="00CE5A05"/>
    <w:rsid w:val="00CE5EB2"/>
    <w:rsid w:val="00CE61F5"/>
    <w:rsid w:val="00CE6945"/>
    <w:rsid w:val="00CE6A52"/>
    <w:rsid w:val="00CE7835"/>
    <w:rsid w:val="00CF03C8"/>
    <w:rsid w:val="00CF167B"/>
    <w:rsid w:val="00CF1F00"/>
    <w:rsid w:val="00CF2033"/>
    <w:rsid w:val="00CF2518"/>
    <w:rsid w:val="00CF27CA"/>
    <w:rsid w:val="00CF3CC4"/>
    <w:rsid w:val="00CF420A"/>
    <w:rsid w:val="00CF4759"/>
    <w:rsid w:val="00CF483F"/>
    <w:rsid w:val="00CF50E5"/>
    <w:rsid w:val="00CF538D"/>
    <w:rsid w:val="00CF53AF"/>
    <w:rsid w:val="00CF5973"/>
    <w:rsid w:val="00CF5E1F"/>
    <w:rsid w:val="00CF6036"/>
    <w:rsid w:val="00CF62B5"/>
    <w:rsid w:val="00CF62C0"/>
    <w:rsid w:val="00CF6774"/>
    <w:rsid w:val="00CF6A9E"/>
    <w:rsid w:val="00CF7CFC"/>
    <w:rsid w:val="00CF7D0B"/>
    <w:rsid w:val="00D01BAC"/>
    <w:rsid w:val="00D033CA"/>
    <w:rsid w:val="00D03616"/>
    <w:rsid w:val="00D0396A"/>
    <w:rsid w:val="00D03B24"/>
    <w:rsid w:val="00D0421E"/>
    <w:rsid w:val="00D047CA"/>
    <w:rsid w:val="00D049DD"/>
    <w:rsid w:val="00D04DEE"/>
    <w:rsid w:val="00D04E72"/>
    <w:rsid w:val="00D0667E"/>
    <w:rsid w:val="00D069DB"/>
    <w:rsid w:val="00D07312"/>
    <w:rsid w:val="00D077B5"/>
    <w:rsid w:val="00D101FA"/>
    <w:rsid w:val="00D1025F"/>
    <w:rsid w:val="00D10285"/>
    <w:rsid w:val="00D1108C"/>
    <w:rsid w:val="00D11BE3"/>
    <w:rsid w:val="00D11E24"/>
    <w:rsid w:val="00D121C3"/>
    <w:rsid w:val="00D12B3A"/>
    <w:rsid w:val="00D12F7C"/>
    <w:rsid w:val="00D13569"/>
    <w:rsid w:val="00D140B3"/>
    <w:rsid w:val="00D146FD"/>
    <w:rsid w:val="00D15230"/>
    <w:rsid w:val="00D15919"/>
    <w:rsid w:val="00D15B8D"/>
    <w:rsid w:val="00D1622B"/>
    <w:rsid w:val="00D16D95"/>
    <w:rsid w:val="00D17444"/>
    <w:rsid w:val="00D2022E"/>
    <w:rsid w:val="00D20ED8"/>
    <w:rsid w:val="00D2133D"/>
    <w:rsid w:val="00D21A10"/>
    <w:rsid w:val="00D222A6"/>
    <w:rsid w:val="00D237BD"/>
    <w:rsid w:val="00D239CC"/>
    <w:rsid w:val="00D24732"/>
    <w:rsid w:val="00D250D4"/>
    <w:rsid w:val="00D253BB"/>
    <w:rsid w:val="00D259D9"/>
    <w:rsid w:val="00D26268"/>
    <w:rsid w:val="00D26940"/>
    <w:rsid w:val="00D26E9C"/>
    <w:rsid w:val="00D26F85"/>
    <w:rsid w:val="00D30111"/>
    <w:rsid w:val="00D31003"/>
    <w:rsid w:val="00D3141D"/>
    <w:rsid w:val="00D315A7"/>
    <w:rsid w:val="00D31841"/>
    <w:rsid w:val="00D31F3A"/>
    <w:rsid w:val="00D328B7"/>
    <w:rsid w:val="00D32E0E"/>
    <w:rsid w:val="00D331B6"/>
    <w:rsid w:val="00D332E9"/>
    <w:rsid w:val="00D33A83"/>
    <w:rsid w:val="00D33B27"/>
    <w:rsid w:val="00D33B78"/>
    <w:rsid w:val="00D33E8A"/>
    <w:rsid w:val="00D33FB8"/>
    <w:rsid w:val="00D34095"/>
    <w:rsid w:val="00D35157"/>
    <w:rsid w:val="00D353A1"/>
    <w:rsid w:val="00D3635D"/>
    <w:rsid w:val="00D3636D"/>
    <w:rsid w:val="00D3686B"/>
    <w:rsid w:val="00D36A65"/>
    <w:rsid w:val="00D36C32"/>
    <w:rsid w:val="00D373A3"/>
    <w:rsid w:val="00D37BDF"/>
    <w:rsid w:val="00D40A0C"/>
    <w:rsid w:val="00D40E1B"/>
    <w:rsid w:val="00D41739"/>
    <w:rsid w:val="00D41A24"/>
    <w:rsid w:val="00D43305"/>
    <w:rsid w:val="00D43A7C"/>
    <w:rsid w:val="00D43E14"/>
    <w:rsid w:val="00D44A85"/>
    <w:rsid w:val="00D45584"/>
    <w:rsid w:val="00D45EB4"/>
    <w:rsid w:val="00D46150"/>
    <w:rsid w:val="00D464F6"/>
    <w:rsid w:val="00D4661E"/>
    <w:rsid w:val="00D4663D"/>
    <w:rsid w:val="00D46C70"/>
    <w:rsid w:val="00D47319"/>
    <w:rsid w:val="00D473CB"/>
    <w:rsid w:val="00D47A37"/>
    <w:rsid w:val="00D50350"/>
    <w:rsid w:val="00D50B6A"/>
    <w:rsid w:val="00D51068"/>
    <w:rsid w:val="00D51109"/>
    <w:rsid w:val="00D512A5"/>
    <w:rsid w:val="00D51C1E"/>
    <w:rsid w:val="00D522F6"/>
    <w:rsid w:val="00D526CD"/>
    <w:rsid w:val="00D52768"/>
    <w:rsid w:val="00D52B75"/>
    <w:rsid w:val="00D53682"/>
    <w:rsid w:val="00D540C9"/>
    <w:rsid w:val="00D5468C"/>
    <w:rsid w:val="00D55808"/>
    <w:rsid w:val="00D55C2D"/>
    <w:rsid w:val="00D56258"/>
    <w:rsid w:val="00D56781"/>
    <w:rsid w:val="00D56B8B"/>
    <w:rsid w:val="00D56C04"/>
    <w:rsid w:val="00D56CEA"/>
    <w:rsid w:val="00D56E79"/>
    <w:rsid w:val="00D57106"/>
    <w:rsid w:val="00D5745B"/>
    <w:rsid w:val="00D57BD3"/>
    <w:rsid w:val="00D57D1F"/>
    <w:rsid w:val="00D60312"/>
    <w:rsid w:val="00D605D4"/>
    <w:rsid w:val="00D606D8"/>
    <w:rsid w:val="00D60E65"/>
    <w:rsid w:val="00D61867"/>
    <w:rsid w:val="00D61A1C"/>
    <w:rsid w:val="00D623BD"/>
    <w:rsid w:val="00D637A5"/>
    <w:rsid w:val="00D6410B"/>
    <w:rsid w:val="00D64343"/>
    <w:rsid w:val="00D648F7"/>
    <w:rsid w:val="00D649A3"/>
    <w:rsid w:val="00D64CC4"/>
    <w:rsid w:val="00D65436"/>
    <w:rsid w:val="00D65515"/>
    <w:rsid w:val="00D6572A"/>
    <w:rsid w:val="00D658FD"/>
    <w:rsid w:val="00D666E3"/>
    <w:rsid w:val="00D66A30"/>
    <w:rsid w:val="00D66A69"/>
    <w:rsid w:val="00D66EAC"/>
    <w:rsid w:val="00D67113"/>
    <w:rsid w:val="00D678A2"/>
    <w:rsid w:val="00D7081E"/>
    <w:rsid w:val="00D70FE7"/>
    <w:rsid w:val="00D7109E"/>
    <w:rsid w:val="00D71C4C"/>
    <w:rsid w:val="00D71C84"/>
    <w:rsid w:val="00D71D8C"/>
    <w:rsid w:val="00D7265C"/>
    <w:rsid w:val="00D7301C"/>
    <w:rsid w:val="00D74708"/>
    <w:rsid w:val="00D74C16"/>
    <w:rsid w:val="00D751FA"/>
    <w:rsid w:val="00D76800"/>
    <w:rsid w:val="00D76D64"/>
    <w:rsid w:val="00D76DE5"/>
    <w:rsid w:val="00D76E1F"/>
    <w:rsid w:val="00D775F3"/>
    <w:rsid w:val="00D77C6C"/>
    <w:rsid w:val="00D77D6A"/>
    <w:rsid w:val="00D81123"/>
    <w:rsid w:val="00D8166A"/>
    <w:rsid w:val="00D81735"/>
    <w:rsid w:val="00D82668"/>
    <w:rsid w:val="00D82838"/>
    <w:rsid w:val="00D832DB"/>
    <w:rsid w:val="00D834E2"/>
    <w:rsid w:val="00D837D0"/>
    <w:rsid w:val="00D83C39"/>
    <w:rsid w:val="00D83D9E"/>
    <w:rsid w:val="00D83DBF"/>
    <w:rsid w:val="00D84A77"/>
    <w:rsid w:val="00D853E5"/>
    <w:rsid w:val="00D856E6"/>
    <w:rsid w:val="00D8575D"/>
    <w:rsid w:val="00D85F92"/>
    <w:rsid w:val="00D863EA"/>
    <w:rsid w:val="00D86749"/>
    <w:rsid w:val="00D868E6"/>
    <w:rsid w:val="00D868F4"/>
    <w:rsid w:val="00D869DA"/>
    <w:rsid w:val="00D86DDB"/>
    <w:rsid w:val="00D87A5E"/>
    <w:rsid w:val="00D87FA8"/>
    <w:rsid w:val="00D905B5"/>
    <w:rsid w:val="00D9130C"/>
    <w:rsid w:val="00D91962"/>
    <w:rsid w:val="00D91A9E"/>
    <w:rsid w:val="00D91AF7"/>
    <w:rsid w:val="00D923B3"/>
    <w:rsid w:val="00D92F0C"/>
    <w:rsid w:val="00D93369"/>
    <w:rsid w:val="00D93465"/>
    <w:rsid w:val="00D93829"/>
    <w:rsid w:val="00D93B78"/>
    <w:rsid w:val="00D942DF"/>
    <w:rsid w:val="00D94414"/>
    <w:rsid w:val="00D94699"/>
    <w:rsid w:val="00D948DE"/>
    <w:rsid w:val="00D96788"/>
    <w:rsid w:val="00D9717A"/>
    <w:rsid w:val="00D97986"/>
    <w:rsid w:val="00D97ABF"/>
    <w:rsid w:val="00DA0E4A"/>
    <w:rsid w:val="00DA12B1"/>
    <w:rsid w:val="00DA17AA"/>
    <w:rsid w:val="00DA197F"/>
    <w:rsid w:val="00DA284A"/>
    <w:rsid w:val="00DA28B8"/>
    <w:rsid w:val="00DA2C74"/>
    <w:rsid w:val="00DA3123"/>
    <w:rsid w:val="00DA3A0A"/>
    <w:rsid w:val="00DA3A93"/>
    <w:rsid w:val="00DA43D1"/>
    <w:rsid w:val="00DA4A28"/>
    <w:rsid w:val="00DA4E1B"/>
    <w:rsid w:val="00DA51A4"/>
    <w:rsid w:val="00DA5B56"/>
    <w:rsid w:val="00DA5ED3"/>
    <w:rsid w:val="00DA610F"/>
    <w:rsid w:val="00DA620E"/>
    <w:rsid w:val="00DA6A69"/>
    <w:rsid w:val="00DA6B62"/>
    <w:rsid w:val="00DA6D65"/>
    <w:rsid w:val="00DA74D5"/>
    <w:rsid w:val="00DA7BE2"/>
    <w:rsid w:val="00DB0588"/>
    <w:rsid w:val="00DB08A1"/>
    <w:rsid w:val="00DB0FA1"/>
    <w:rsid w:val="00DB1327"/>
    <w:rsid w:val="00DB1750"/>
    <w:rsid w:val="00DB22A6"/>
    <w:rsid w:val="00DB2410"/>
    <w:rsid w:val="00DB2619"/>
    <w:rsid w:val="00DB27EE"/>
    <w:rsid w:val="00DB2B98"/>
    <w:rsid w:val="00DB2C9C"/>
    <w:rsid w:val="00DB31B4"/>
    <w:rsid w:val="00DB3A68"/>
    <w:rsid w:val="00DB3B9E"/>
    <w:rsid w:val="00DB3EFC"/>
    <w:rsid w:val="00DB45B3"/>
    <w:rsid w:val="00DB49D9"/>
    <w:rsid w:val="00DB4AFA"/>
    <w:rsid w:val="00DB5219"/>
    <w:rsid w:val="00DB61F6"/>
    <w:rsid w:val="00DB62B3"/>
    <w:rsid w:val="00DB63B4"/>
    <w:rsid w:val="00DB780B"/>
    <w:rsid w:val="00DC036C"/>
    <w:rsid w:val="00DC0628"/>
    <w:rsid w:val="00DC17AF"/>
    <w:rsid w:val="00DC1997"/>
    <w:rsid w:val="00DC1B26"/>
    <w:rsid w:val="00DC1DAF"/>
    <w:rsid w:val="00DC1E2D"/>
    <w:rsid w:val="00DC2DEE"/>
    <w:rsid w:val="00DC470B"/>
    <w:rsid w:val="00DC48DE"/>
    <w:rsid w:val="00DC4E1D"/>
    <w:rsid w:val="00DC5396"/>
    <w:rsid w:val="00DC5D19"/>
    <w:rsid w:val="00DC5FAE"/>
    <w:rsid w:val="00DC6956"/>
    <w:rsid w:val="00DC69BF"/>
    <w:rsid w:val="00DC6AAE"/>
    <w:rsid w:val="00DD0618"/>
    <w:rsid w:val="00DD162E"/>
    <w:rsid w:val="00DD2522"/>
    <w:rsid w:val="00DD26BD"/>
    <w:rsid w:val="00DD32FA"/>
    <w:rsid w:val="00DD34B9"/>
    <w:rsid w:val="00DD3DCD"/>
    <w:rsid w:val="00DD3E55"/>
    <w:rsid w:val="00DD46A5"/>
    <w:rsid w:val="00DD4C20"/>
    <w:rsid w:val="00DD4DFC"/>
    <w:rsid w:val="00DD50EC"/>
    <w:rsid w:val="00DD5632"/>
    <w:rsid w:val="00DD585B"/>
    <w:rsid w:val="00DD6374"/>
    <w:rsid w:val="00DD6437"/>
    <w:rsid w:val="00DD65A1"/>
    <w:rsid w:val="00DD66E9"/>
    <w:rsid w:val="00DD686D"/>
    <w:rsid w:val="00DD6FF9"/>
    <w:rsid w:val="00DD71D5"/>
    <w:rsid w:val="00DD7A79"/>
    <w:rsid w:val="00DE0684"/>
    <w:rsid w:val="00DE087D"/>
    <w:rsid w:val="00DE13D2"/>
    <w:rsid w:val="00DE21F3"/>
    <w:rsid w:val="00DE2F38"/>
    <w:rsid w:val="00DE316A"/>
    <w:rsid w:val="00DE34EF"/>
    <w:rsid w:val="00DE4797"/>
    <w:rsid w:val="00DE558B"/>
    <w:rsid w:val="00DE669E"/>
    <w:rsid w:val="00DE6728"/>
    <w:rsid w:val="00DE69D4"/>
    <w:rsid w:val="00DE6ED0"/>
    <w:rsid w:val="00DE6ED4"/>
    <w:rsid w:val="00DE7148"/>
    <w:rsid w:val="00DE7387"/>
    <w:rsid w:val="00DE752D"/>
    <w:rsid w:val="00DE767B"/>
    <w:rsid w:val="00DE77F0"/>
    <w:rsid w:val="00DF0C6B"/>
    <w:rsid w:val="00DF18D7"/>
    <w:rsid w:val="00DF1979"/>
    <w:rsid w:val="00DF1CF6"/>
    <w:rsid w:val="00DF256E"/>
    <w:rsid w:val="00DF25A3"/>
    <w:rsid w:val="00DF298B"/>
    <w:rsid w:val="00DF2DFC"/>
    <w:rsid w:val="00DF4624"/>
    <w:rsid w:val="00DF470E"/>
    <w:rsid w:val="00DF4953"/>
    <w:rsid w:val="00DF4CF8"/>
    <w:rsid w:val="00DF4E70"/>
    <w:rsid w:val="00DF4EDA"/>
    <w:rsid w:val="00DF4F03"/>
    <w:rsid w:val="00DF51F2"/>
    <w:rsid w:val="00DF61EC"/>
    <w:rsid w:val="00DF68B5"/>
    <w:rsid w:val="00DF6E41"/>
    <w:rsid w:val="00DF7C9A"/>
    <w:rsid w:val="00DF7EAC"/>
    <w:rsid w:val="00E00667"/>
    <w:rsid w:val="00E00861"/>
    <w:rsid w:val="00E00E74"/>
    <w:rsid w:val="00E00F73"/>
    <w:rsid w:val="00E0167E"/>
    <w:rsid w:val="00E01C60"/>
    <w:rsid w:val="00E01E0C"/>
    <w:rsid w:val="00E02316"/>
    <w:rsid w:val="00E02458"/>
    <w:rsid w:val="00E02E6B"/>
    <w:rsid w:val="00E031F6"/>
    <w:rsid w:val="00E03D02"/>
    <w:rsid w:val="00E03F12"/>
    <w:rsid w:val="00E03FF8"/>
    <w:rsid w:val="00E04BC7"/>
    <w:rsid w:val="00E052C9"/>
    <w:rsid w:val="00E0538E"/>
    <w:rsid w:val="00E0594A"/>
    <w:rsid w:val="00E05DC5"/>
    <w:rsid w:val="00E066C7"/>
    <w:rsid w:val="00E07C8F"/>
    <w:rsid w:val="00E07FA4"/>
    <w:rsid w:val="00E10471"/>
    <w:rsid w:val="00E10B34"/>
    <w:rsid w:val="00E10EB7"/>
    <w:rsid w:val="00E116AF"/>
    <w:rsid w:val="00E11BF2"/>
    <w:rsid w:val="00E12AA0"/>
    <w:rsid w:val="00E12C50"/>
    <w:rsid w:val="00E13C7D"/>
    <w:rsid w:val="00E13FCD"/>
    <w:rsid w:val="00E14133"/>
    <w:rsid w:val="00E14474"/>
    <w:rsid w:val="00E1473A"/>
    <w:rsid w:val="00E147E0"/>
    <w:rsid w:val="00E163C6"/>
    <w:rsid w:val="00E16576"/>
    <w:rsid w:val="00E165FC"/>
    <w:rsid w:val="00E16B96"/>
    <w:rsid w:val="00E17480"/>
    <w:rsid w:val="00E17750"/>
    <w:rsid w:val="00E20269"/>
    <w:rsid w:val="00E20FB8"/>
    <w:rsid w:val="00E21B97"/>
    <w:rsid w:val="00E22069"/>
    <w:rsid w:val="00E227B6"/>
    <w:rsid w:val="00E23282"/>
    <w:rsid w:val="00E233CC"/>
    <w:rsid w:val="00E23439"/>
    <w:rsid w:val="00E2366E"/>
    <w:rsid w:val="00E23A8E"/>
    <w:rsid w:val="00E2433C"/>
    <w:rsid w:val="00E24A78"/>
    <w:rsid w:val="00E254C6"/>
    <w:rsid w:val="00E25BA0"/>
    <w:rsid w:val="00E25EF0"/>
    <w:rsid w:val="00E26560"/>
    <w:rsid w:val="00E27948"/>
    <w:rsid w:val="00E279CA"/>
    <w:rsid w:val="00E3005D"/>
    <w:rsid w:val="00E31274"/>
    <w:rsid w:val="00E316F2"/>
    <w:rsid w:val="00E317DE"/>
    <w:rsid w:val="00E31A01"/>
    <w:rsid w:val="00E326D0"/>
    <w:rsid w:val="00E33897"/>
    <w:rsid w:val="00E338EB"/>
    <w:rsid w:val="00E350AC"/>
    <w:rsid w:val="00E35447"/>
    <w:rsid w:val="00E35A9B"/>
    <w:rsid w:val="00E36632"/>
    <w:rsid w:val="00E369CD"/>
    <w:rsid w:val="00E36DA0"/>
    <w:rsid w:val="00E37105"/>
    <w:rsid w:val="00E3785F"/>
    <w:rsid w:val="00E37938"/>
    <w:rsid w:val="00E401F9"/>
    <w:rsid w:val="00E40371"/>
    <w:rsid w:val="00E409F2"/>
    <w:rsid w:val="00E41168"/>
    <w:rsid w:val="00E419ED"/>
    <w:rsid w:val="00E41E2F"/>
    <w:rsid w:val="00E42D5B"/>
    <w:rsid w:val="00E42DC0"/>
    <w:rsid w:val="00E431BA"/>
    <w:rsid w:val="00E432A9"/>
    <w:rsid w:val="00E4336B"/>
    <w:rsid w:val="00E438CF"/>
    <w:rsid w:val="00E43BBD"/>
    <w:rsid w:val="00E441B7"/>
    <w:rsid w:val="00E446AD"/>
    <w:rsid w:val="00E44929"/>
    <w:rsid w:val="00E449C6"/>
    <w:rsid w:val="00E4574A"/>
    <w:rsid w:val="00E45BFC"/>
    <w:rsid w:val="00E46444"/>
    <w:rsid w:val="00E46843"/>
    <w:rsid w:val="00E469A4"/>
    <w:rsid w:val="00E47169"/>
    <w:rsid w:val="00E476A8"/>
    <w:rsid w:val="00E5021F"/>
    <w:rsid w:val="00E5074A"/>
    <w:rsid w:val="00E50A5D"/>
    <w:rsid w:val="00E50C0A"/>
    <w:rsid w:val="00E50DD2"/>
    <w:rsid w:val="00E5132D"/>
    <w:rsid w:val="00E51869"/>
    <w:rsid w:val="00E52162"/>
    <w:rsid w:val="00E527FD"/>
    <w:rsid w:val="00E52D4F"/>
    <w:rsid w:val="00E52F35"/>
    <w:rsid w:val="00E533B3"/>
    <w:rsid w:val="00E535A5"/>
    <w:rsid w:val="00E53CE8"/>
    <w:rsid w:val="00E54775"/>
    <w:rsid w:val="00E547CF"/>
    <w:rsid w:val="00E54D6F"/>
    <w:rsid w:val="00E552D8"/>
    <w:rsid w:val="00E5540B"/>
    <w:rsid w:val="00E55B28"/>
    <w:rsid w:val="00E55B40"/>
    <w:rsid w:val="00E55BC9"/>
    <w:rsid w:val="00E55C97"/>
    <w:rsid w:val="00E5612F"/>
    <w:rsid w:val="00E577D9"/>
    <w:rsid w:val="00E57978"/>
    <w:rsid w:val="00E60D06"/>
    <w:rsid w:val="00E60EE7"/>
    <w:rsid w:val="00E616A1"/>
    <w:rsid w:val="00E61C54"/>
    <w:rsid w:val="00E626AD"/>
    <w:rsid w:val="00E626BA"/>
    <w:rsid w:val="00E628D9"/>
    <w:rsid w:val="00E629D8"/>
    <w:rsid w:val="00E6323B"/>
    <w:rsid w:val="00E634EA"/>
    <w:rsid w:val="00E63508"/>
    <w:rsid w:val="00E637EE"/>
    <w:rsid w:val="00E64572"/>
    <w:rsid w:val="00E64943"/>
    <w:rsid w:val="00E652C2"/>
    <w:rsid w:val="00E65DEB"/>
    <w:rsid w:val="00E662B6"/>
    <w:rsid w:val="00E665EE"/>
    <w:rsid w:val="00E6660F"/>
    <w:rsid w:val="00E67020"/>
    <w:rsid w:val="00E6703F"/>
    <w:rsid w:val="00E67EBC"/>
    <w:rsid w:val="00E70373"/>
    <w:rsid w:val="00E7059D"/>
    <w:rsid w:val="00E706DC"/>
    <w:rsid w:val="00E707FD"/>
    <w:rsid w:val="00E709DE"/>
    <w:rsid w:val="00E70EE0"/>
    <w:rsid w:val="00E71BD7"/>
    <w:rsid w:val="00E72836"/>
    <w:rsid w:val="00E73DDB"/>
    <w:rsid w:val="00E745CB"/>
    <w:rsid w:val="00E74C45"/>
    <w:rsid w:val="00E74F17"/>
    <w:rsid w:val="00E76532"/>
    <w:rsid w:val="00E76682"/>
    <w:rsid w:val="00E76695"/>
    <w:rsid w:val="00E76E67"/>
    <w:rsid w:val="00E77285"/>
    <w:rsid w:val="00E772E2"/>
    <w:rsid w:val="00E77304"/>
    <w:rsid w:val="00E77508"/>
    <w:rsid w:val="00E77FB9"/>
    <w:rsid w:val="00E80201"/>
    <w:rsid w:val="00E802DC"/>
    <w:rsid w:val="00E8052C"/>
    <w:rsid w:val="00E80A5B"/>
    <w:rsid w:val="00E82058"/>
    <w:rsid w:val="00E82635"/>
    <w:rsid w:val="00E82B88"/>
    <w:rsid w:val="00E82C36"/>
    <w:rsid w:val="00E82D98"/>
    <w:rsid w:val="00E831B1"/>
    <w:rsid w:val="00E834EA"/>
    <w:rsid w:val="00E837F3"/>
    <w:rsid w:val="00E84220"/>
    <w:rsid w:val="00E8426B"/>
    <w:rsid w:val="00E84E13"/>
    <w:rsid w:val="00E85E7E"/>
    <w:rsid w:val="00E86697"/>
    <w:rsid w:val="00E86D6A"/>
    <w:rsid w:val="00E87784"/>
    <w:rsid w:val="00E879BD"/>
    <w:rsid w:val="00E87E30"/>
    <w:rsid w:val="00E9014F"/>
    <w:rsid w:val="00E90A4F"/>
    <w:rsid w:val="00E90DF6"/>
    <w:rsid w:val="00E90EF6"/>
    <w:rsid w:val="00E91105"/>
    <w:rsid w:val="00E911AE"/>
    <w:rsid w:val="00E91810"/>
    <w:rsid w:val="00E91A23"/>
    <w:rsid w:val="00E91A87"/>
    <w:rsid w:val="00E91C8A"/>
    <w:rsid w:val="00E91CDC"/>
    <w:rsid w:val="00E91FAD"/>
    <w:rsid w:val="00E92119"/>
    <w:rsid w:val="00E92292"/>
    <w:rsid w:val="00E92779"/>
    <w:rsid w:val="00E9353C"/>
    <w:rsid w:val="00E9553D"/>
    <w:rsid w:val="00E95B7C"/>
    <w:rsid w:val="00E961C5"/>
    <w:rsid w:val="00E97190"/>
    <w:rsid w:val="00E974AD"/>
    <w:rsid w:val="00EA0CAB"/>
    <w:rsid w:val="00EA0D45"/>
    <w:rsid w:val="00EA0D70"/>
    <w:rsid w:val="00EA10CB"/>
    <w:rsid w:val="00EA1F18"/>
    <w:rsid w:val="00EA2E7C"/>
    <w:rsid w:val="00EA4601"/>
    <w:rsid w:val="00EA5252"/>
    <w:rsid w:val="00EA559E"/>
    <w:rsid w:val="00EA5753"/>
    <w:rsid w:val="00EA5CFD"/>
    <w:rsid w:val="00EA6CEC"/>
    <w:rsid w:val="00EA74A0"/>
    <w:rsid w:val="00EA7E4E"/>
    <w:rsid w:val="00EB028F"/>
    <w:rsid w:val="00EB0C04"/>
    <w:rsid w:val="00EB1289"/>
    <w:rsid w:val="00EB2770"/>
    <w:rsid w:val="00EB2D64"/>
    <w:rsid w:val="00EB3185"/>
    <w:rsid w:val="00EB31D7"/>
    <w:rsid w:val="00EB37D8"/>
    <w:rsid w:val="00EB42A2"/>
    <w:rsid w:val="00EB4B22"/>
    <w:rsid w:val="00EB4F51"/>
    <w:rsid w:val="00EB56F9"/>
    <w:rsid w:val="00EB5E20"/>
    <w:rsid w:val="00EB7317"/>
    <w:rsid w:val="00EB7380"/>
    <w:rsid w:val="00EB7E44"/>
    <w:rsid w:val="00EC0231"/>
    <w:rsid w:val="00EC0AB4"/>
    <w:rsid w:val="00EC0F74"/>
    <w:rsid w:val="00EC1DAF"/>
    <w:rsid w:val="00EC2C26"/>
    <w:rsid w:val="00EC3356"/>
    <w:rsid w:val="00EC33BC"/>
    <w:rsid w:val="00EC3749"/>
    <w:rsid w:val="00EC4025"/>
    <w:rsid w:val="00EC4568"/>
    <w:rsid w:val="00EC4CBB"/>
    <w:rsid w:val="00EC5862"/>
    <w:rsid w:val="00EC5BFC"/>
    <w:rsid w:val="00EC604A"/>
    <w:rsid w:val="00EC6376"/>
    <w:rsid w:val="00EC658B"/>
    <w:rsid w:val="00EC6799"/>
    <w:rsid w:val="00EC6A2A"/>
    <w:rsid w:val="00EC733F"/>
    <w:rsid w:val="00EC76E6"/>
    <w:rsid w:val="00EC7A91"/>
    <w:rsid w:val="00EC7FD3"/>
    <w:rsid w:val="00ED05A2"/>
    <w:rsid w:val="00ED0ADB"/>
    <w:rsid w:val="00ED0BE3"/>
    <w:rsid w:val="00ED141B"/>
    <w:rsid w:val="00ED14D5"/>
    <w:rsid w:val="00ED18A9"/>
    <w:rsid w:val="00ED1D83"/>
    <w:rsid w:val="00ED3BEC"/>
    <w:rsid w:val="00ED4981"/>
    <w:rsid w:val="00ED5000"/>
    <w:rsid w:val="00ED5244"/>
    <w:rsid w:val="00ED6293"/>
    <w:rsid w:val="00ED64D3"/>
    <w:rsid w:val="00ED697C"/>
    <w:rsid w:val="00ED6F4B"/>
    <w:rsid w:val="00ED717B"/>
    <w:rsid w:val="00ED7AA4"/>
    <w:rsid w:val="00EE0398"/>
    <w:rsid w:val="00EE055F"/>
    <w:rsid w:val="00EE0912"/>
    <w:rsid w:val="00EE0B45"/>
    <w:rsid w:val="00EE0BC4"/>
    <w:rsid w:val="00EE0CD0"/>
    <w:rsid w:val="00EE1564"/>
    <w:rsid w:val="00EE157F"/>
    <w:rsid w:val="00EE21F8"/>
    <w:rsid w:val="00EE28B9"/>
    <w:rsid w:val="00EE31DC"/>
    <w:rsid w:val="00EE3D96"/>
    <w:rsid w:val="00EE3EC7"/>
    <w:rsid w:val="00EE3EE3"/>
    <w:rsid w:val="00EE49E5"/>
    <w:rsid w:val="00EE4B93"/>
    <w:rsid w:val="00EE4BC1"/>
    <w:rsid w:val="00EE585D"/>
    <w:rsid w:val="00EE5FCE"/>
    <w:rsid w:val="00EE606C"/>
    <w:rsid w:val="00EE633A"/>
    <w:rsid w:val="00EE6A60"/>
    <w:rsid w:val="00EE7618"/>
    <w:rsid w:val="00EE7789"/>
    <w:rsid w:val="00EE79F6"/>
    <w:rsid w:val="00EE7E20"/>
    <w:rsid w:val="00EF013A"/>
    <w:rsid w:val="00EF023F"/>
    <w:rsid w:val="00EF042E"/>
    <w:rsid w:val="00EF06A8"/>
    <w:rsid w:val="00EF06D4"/>
    <w:rsid w:val="00EF06D7"/>
    <w:rsid w:val="00EF1821"/>
    <w:rsid w:val="00EF19B1"/>
    <w:rsid w:val="00EF19CD"/>
    <w:rsid w:val="00EF1D0A"/>
    <w:rsid w:val="00EF1D4F"/>
    <w:rsid w:val="00EF2059"/>
    <w:rsid w:val="00EF28A5"/>
    <w:rsid w:val="00EF35E1"/>
    <w:rsid w:val="00EF35E7"/>
    <w:rsid w:val="00EF3796"/>
    <w:rsid w:val="00EF3913"/>
    <w:rsid w:val="00EF3A7F"/>
    <w:rsid w:val="00EF5277"/>
    <w:rsid w:val="00EF5357"/>
    <w:rsid w:val="00EF53C8"/>
    <w:rsid w:val="00EF5BE5"/>
    <w:rsid w:val="00EF7704"/>
    <w:rsid w:val="00F00D7A"/>
    <w:rsid w:val="00F017A5"/>
    <w:rsid w:val="00F01EBB"/>
    <w:rsid w:val="00F02589"/>
    <w:rsid w:val="00F0295A"/>
    <w:rsid w:val="00F02FBE"/>
    <w:rsid w:val="00F0492F"/>
    <w:rsid w:val="00F0575B"/>
    <w:rsid w:val="00F06052"/>
    <w:rsid w:val="00F064EE"/>
    <w:rsid w:val="00F0663B"/>
    <w:rsid w:val="00F07040"/>
    <w:rsid w:val="00F079AB"/>
    <w:rsid w:val="00F07D45"/>
    <w:rsid w:val="00F07F32"/>
    <w:rsid w:val="00F10FD4"/>
    <w:rsid w:val="00F120C0"/>
    <w:rsid w:val="00F12AA1"/>
    <w:rsid w:val="00F131F0"/>
    <w:rsid w:val="00F13D36"/>
    <w:rsid w:val="00F13FAE"/>
    <w:rsid w:val="00F149A5"/>
    <w:rsid w:val="00F14B33"/>
    <w:rsid w:val="00F15215"/>
    <w:rsid w:val="00F162DE"/>
    <w:rsid w:val="00F16560"/>
    <w:rsid w:val="00F1659D"/>
    <w:rsid w:val="00F200CF"/>
    <w:rsid w:val="00F20D84"/>
    <w:rsid w:val="00F20FA8"/>
    <w:rsid w:val="00F211F1"/>
    <w:rsid w:val="00F21AAF"/>
    <w:rsid w:val="00F21D2F"/>
    <w:rsid w:val="00F2208B"/>
    <w:rsid w:val="00F2274F"/>
    <w:rsid w:val="00F228DD"/>
    <w:rsid w:val="00F23085"/>
    <w:rsid w:val="00F23209"/>
    <w:rsid w:val="00F234E3"/>
    <w:rsid w:val="00F2399C"/>
    <w:rsid w:val="00F2418E"/>
    <w:rsid w:val="00F24545"/>
    <w:rsid w:val="00F24890"/>
    <w:rsid w:val="00F25765"/>
    <w:rsid w:val="00F26475"/>
    <w:rsid w:val="00F266E8"/>
    <w:rsid w:val="00F26C6D"/>
    <w:rsid w:val="00F26C73"/>
    <w:rsid w:val="00F2744D"/>
    <w:rsid w:val="00F27C80"/>
    <w:rsid w:val="00F27EB5"/>
    <w:rsid w:val="00F301EA"/>
    <w:rsid w:val="00F311E7"/>
    <w:rsid w:val="00F31BAE"/>
    <w:rsid w:val="00F32134"/>
    <w:rsid w:val="00F328E8"/>
    <w:rsid w:val="00F32BB3"/>
    <w:rsid w:val="00F33710"/>
    <w:rsid w:val="00F34141"/>
    <w:rsid w:val="00F341F6"/>
    <w:rsid w:val="00F34243"/>
    <w:rsid w:val="00F357E4"/>
    <w:rsid w:val="00F3584C"/>
    <w:rsid w:val="00F35FD1"/>
    <w:rsid w:val="00F36359"/>
    <w:rsid w:val="00F3663D"/>
    <w:rsid w:val="00F3677C"/>
    <w:rsid w:val="00F36EE8"/>
    <w:rsid w:val="00F377B9"/>
    <w:rsid w:val="00F37983"/>
    <w:rsid w:val="00F40049"/>
    <w:rsid w:val="00F4054B"/>
    <w:rsid w:val="00F40A31"/>
    <w:rsid w:val="00F415BB"/>
    <w:rsid w:val="00F417D4"/>
    <w:rsid w:val="00F419DA"/>
    <w:rsid w:val="00F41ACF"/>
    <w:rsid w:val="00F41C18"/>
    <w:rsid w:val="00F42307"/>
    <w:rsid w:val="00F43118"/>
    <w:rsid w:val="00F439D0"/>
    <w:rsid w:val="00F43B04"/>
    <w:rsid w:val="00F43C61"/>
    <w:rsid w:val="00F44659"/>
    <w:rsid w:val="00F44786"/>
    <w:rsid w:val="00F447AB"/>
    <w:rsid w:val="00F4596B"/>
    <w:rsid w:val="00F4615E"/>
    <w:rsid w:val="00F464A3"/>
    <w:rsid w:val="00F46B2E"/>
    <w:rsid w:val="00F477F1"/>
    <w:rsid w:val="00F47B08"/>
    <w:rsid w:val="00F47B45"/>
    <w:rsid w:val="00F513BD"/>
    <w:rsid w:val="00F51A0D"/>
    <w:rsid w:val="00F520B9"/>
    <w:rsid w:val="00F52786"/>
    <w:rsid w:val="00F52E3C"/>
    <w:rsid w:val="00F535FD"/>
    <w:rsid w:val="00F53B7A"/>
    <w:rsid w:val="00F545A5"/>
    <w:rsid w:val="00F548D7"/>
    <w:rsid w:val="00F549A3"/>
    <w:rsid w:val="00F54FE9"/>
    <w:rsid w:val="00F55550"/>
    <w:rsid w:val="00F558CE"/>
    <w:rsid w:val="00F558EE"/>
    <w:rsid w:val="00F55CC0"/>
    <w:rsid w:val="00F561B1"/>
    <w:rsid w:val="00F5729B"/>
    <w:rsid w:val="00F573E4"/>
    <w:rsid w:val="00F618AD"/>
    <w:rsid w:val="00F6265E"/>
    <w:rsid w:val="00F627D8"/>
    <w:rsid w:val="00F62975"/>
    <w:rsid w:val="00F62E70"/>
    <w:rsid w:val="00F62EEC"/>
    <w:rsid w:val="00F632D1"/>
    <w:rsid w:val="00F64395"/>
    <w:rsid w:val="00F644CE"/>
    <w:rsid w:val="00F6480D"/>
    <w:rsid w:val="00F64D30"/>
    <w:rsid w:val="00F64D90"/>
    <w:rsid w:val="00F6528E"/>
    <w:rsid w:val="00F65586"/>
    <w:rsid w:val="00F661AE"/>
    <w:rsid w:val="00F667DA"/>
    <w:rsid w:val="00F66EE2"/>
    <w:rsid w:val="00F6781A"/>
    <w:rsid w:val="00F70EB9"/>
    <w:rsid w:val="00F713AD"/>
    <w:rsid w:val="00F71B94"/>
    <w:rsid w:val="00F72140"/>
    <w:rsid w:val="00F72161"/>
    <w:rsid w:val="00F7335A"/>
    <w:rsid w:val="00F7383B"/>
    <w:rsid w:val="00F74C5A"/>
    <w:rsid w:val="00F757C8"/>
    <w:rsid w:val="00F75D75"/>
    <w:rsid w:val="00F75E7D"/>
    <w:rsid w:val="00F75F01"/>
    <w:rsid w:val="00F761E6"/>
    <w:rsid w:val="00F77016"/>
    <w:rsid w:val="00F7737B"/>
    <w:rsid w:val="00F777C6"/>
    <w:rsid w:val="00F77EBA"/>
    <w:rsid w:val="00F80E58"/>
    <w:rsid w:val="00F813E7"/>
    <w:rsid w:val="00F81496"/>
    <w:rsid w:val="00F81850"/>
    <w:rsid w:val="00F81FE7"/>
    <w:rsid w:val="00F82626"/>
    <w:rsid w:val="00F82ED9"/>
    <w:rsid w:val="00F83D7E"/>
    <w:rsid w:val="00F84A87"/>
    <w:rsid w:val="00F8502F"/>
    <w:rsid w:val="00F855EB"/>
    <w:rsid w:val="00F86496"/>
    <w:rsid w:val="00F8693C"/>
    <w:rsid w:val="00F86A81"/>
    <w:rsid w:val="00F86D59"/>
    <w:rsid w:val="00F879E5"/>
    <w:rsid w:val="00F87D19"/>
    <w:rsid w:val="00F87D9E"/>
    <w:rsid w:val="00F87DCD"/>
    <w:rsid w:val="00F908BC"/>
    <w:rsid w:val="00F954D9"/>
    <w:rsid w:val="00F965F1"/>
    <w:rsid w:val="00F96DF8"/>
    <w:rsid w:val="00F96E09"/>
    <w:rsid w:val="00F97605"/>
    <w:rsid w:val="00F97641"/>
    <w:rsid w:val="00F9775E"/>
    <w:rsid w:val="00FA06D9"/>
    <w:rsid w:val="00FA0714"/>
    <w:rsid w:val="00FA0910"/>
    <w:rsid w:val="00FA13C4"/>
    <w:rsid w:val="00FA19E5"/>
    <w:rsid w:val="00FA1D6B"/>
    <w:rsid w:val="00FA25DF"/>
    <w:rsid w:val="00FA27DF"/>
    <w:rsid w:val="00FA2BA7"/>
    <w:rsid w:val="00FA3A20"/>
    <w:rsid w:val="00FA40AF"/>
    <w:rsid w:val="00FA4B33"/>
    <w:rsid w:val="00FA4D70"/>
    <w:rsid w:val="00FA4EB6"/>
    <w:rsid w:val="00FA5C85"/>
    <w:rsid w:val="00FA7603"/>
    <w:rsid w:val="00FA77AA"/>
    <w:rsid w:val="00FA7942"/>
    <w:rsid w:val="00FA7AFF"/>
    <w:rsid w:val="00FB0B53"/>
    <w:rsid w:val="00FB2C28"/>
    <w:rsid w:val="00FB307E"/>
    <w:rsid w:val="00FB408B"/>
    <w:rsid w:val="00FB4ECD"/>
    <w:rsid w:val="00FB5172"/>
    <w:rsid w:val="00FB54FA"/>
    <w:rsid w:val="00FB569A"/>
    <w:rsid w:val="00FB5D1F"/>
    <w:rsid w:val="00FB5F58"/>
    <w:rsid w:val="00FB6116"/>
    <w:rsid w:val="00FB6140"/>
    <w:rsid w:val="00FB6E20"/>
    <w:rsid w:val="00FB79E8"/>
    <w:rsid w:val="00FB7CC5"/>
    <w:rsid w:val="00FC021D"/>
    <w:rsid w:val="00FC0306"/>
    <w:rsid w:val="00FC0448"/>
    <w:rsid w:val="00FC0989"/>
    <w:rsid w:val="00FC0E67"/>
    <w:rsid w:val="00FC1191"/>
    <w:rsid w:val="00FC157E"/>
    <w:rsid w:val="00FC174A"/>
    <w:rsid w:val="00FC1856"/>
    <w:rsid w:val="00FC1DA9"/>
    <w:rsid w:val="00FC2037"/>
    <w:rsid w:val="00FC23F2"/>
    <w:rsid w:val="00FC2649"/>
    <w:rsid w:val="00FC392D"/>
    <w:rsid w:val="00FC3EB7"/>
    <w:rsid w:val="00FC3EDF"/>
    <w:rsid w:val="00FC409B"/>
    <w:rsid w:val="00FC4BD3"/>
    <w:rsid w:val="00FC4CD6"/>
    <w:rsid w:val="00FC4DC9"/>
    <w:rsid w:val="00FC4F99"/>
    <w:rsid w:val="00FC55AB"/>
    <w:rsid w:val="00FC55C9"/>
    <w:rsid w:val="00FC6354"/>
    <w:rsid w:val="00FC6BE8"/>
    <w:rsid w:val="00FC6FD0"/>
    <w:rsid w:val="00FC70D7"/>
    <w:rsid w:val="00FC7513"/>
    <w:rsid w:val="00FC7D75"/>
    <w:rsid w:val="00FD017F"/>
    <w:rsid w:val="00FD082A"/>
    <w:rsid w:val="00FD0F0C"/>
    <w:rsid w:val="00FD0F80"/>
    <w:rsid w:val="00FD11DF"/>
    <w:rsid w:val="00FD17A6"/>
    <w:rsid w:val="00FD2206"/>
    <w:rsid w:val="00FD2786"/>
    <w:rsid w:val="00FD29B9"/>
    <w:rsid w:val="00FD326C"/>
    <w:rsid w:val="00FD33FA"/>
    <w:rsid w:val="00FD37CD"/>
    <w:rsid w:val="00FD3A6E"/>
    <w:rsid w:val="00FD4AF4"/>
    <w:rsid w:val="00FD4B27"/>
    <w:rsid w:val="00FD561E"/>
    <w:rsid w:val="00FD6693"/>
    <w:rsid w:val="00FD6900"/>
    <w:rsid w:val="00FD6901"/>
    <w:rsid w:val="00FD6C7F"/>
    <w:rsid w:val="00FD6DEB"/>
    <w:rsid w:val="00FD7669"/>
    <w:rsid w:val="00FD77F8"/>
    <w:rsid w:val="00FE00F2"/>
    <w:rsid w:val="00FE05B5"/>
    <w:rsid w:val="00FE0C19"/>
    <w:rsid w:val="00FE14D1"/>
    <w:rsid w:val="00FE1CDE"/>
    <w:rsid w:val="00FE1F35"/>
    <w:rsid w:val="00FE2479"/>
    <w:rsid w:val="00FE2F27"/>
    <w:rsid w:val="00FE3B60"/>
    <w:rsid w:val="00FE4107"/>
    <w:rsid w:val="00FE5D02"/>
    <w:rsid w:val="00FE6347"/>
    <w:rsid w:val="00FE6913"/>
    <w:rsid w:val="00FF0D6B"/>
    <w:rsid w:val="00FF1126"/>
    <w:rsid w:val="00FF1DE5"/>
    <w:rsid w:val="00FF1E02"/>
    <w:rsid w:val="00FF1F99"/>
    <w:rsid w:val="00FF2AD6"/>
    <w:rsid w:val="00FF2D1E"/>
    <w:rsid w:val="00FF2E63"/>
    <w:rsid w:val="00FF30C4"/>
    <w:rsid w:val="00FF36D9"/>
    <w:rsid w:val="00FF635E"/>
    <w:rsid w:val="00FF688E"/>
    <w:rsid w:val="00FF69C4"/>
    <w:rsid w:val="00FF6D57"/>
    <w:rsid w:val="00FF6F68"/>
    <w:rsid w:val="00FF732B"/>
    <w:rsid w:val="00FF7783"/>
    <w:rsid w:val="00FF7DE2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D0421E"/>
    <w:rPr>
      <w:sz w:val="24"/>
      <w:szCs w:val="24"/>
    </w:rPr>
  </w:style>
  <w:style w:type="paragraph" w:styleId="10">
    <w:name w:val="heading 1"/>
    <w:basedOn w:val="a"/>
    <w:next w:val="a"/>
    <w:link w:val="11"/>
    <w:autoRedefine/>
    <w:qFormat/>
    <w:rsid w:val="003A0893"/>
    <w:pPr>
      <w:keepNext/>
      <w:suppressLineNumbers/>
      <w:suppressAutoHyphens/>
      <w:spacing w:after="240"/>
      <w:ind w:left="1049" w:hanging="340"/>
      <w:outlineLvl w:val="0"/>
    </w:pPr>
    <w:rPr>
      <w:rFonts w:eastAsia="MS Mincho"/>
      <w:b/>
      <w:bCs/>
      <w:spacing w:val="-2"/>
      <w:kern w:val="27"/>
      <w:sz w:val="27"/>
      <w:szCs w:val="26"/>
      <w:shd w:val="clear" w:color="auto" w:fill="FFFFFF"/>
      <w:lang w:eastAsia="ar-SA" w:bidi="hi-IN"/>
    </w:rPr>
  </w:style>
  <w:style w:type="paragraph" w:styleId="2">
    <w:name w:val="heading 2"/>
    <w:basedOn w:val="a"/>
    <w:next w:val="a"/>
    <w:link w:val="20"/>
    <w:qFormat/>
    <w:rsid w:val="003A0893"/>
    <w:pPr>
      <w:keepNext/>
      <w:suppressLineNumbers/>
      <w:suppressAutoHyphens/>
      <w:spacing w:after="240"/>
      <w:ind w:left="1066" w:hanging="357"/>
      <w:outlineLvl w:val="1"/>
    </w:pPr>
    <w:rPr>
      <w:bCs/>
      <w:iCs/>
      <w:sz w:val="26"/>
      <w:szCs w:val="28"/>
    </w:rPr>
  </w:style>
  <w:style w:type="paragraph" w:styleId="3">
    <w:name w:val="heading 3"/>
    <w:basedOn w:val="a"/>
    <w:next w:val="a"/>
    <w:link w:val="30"/>
    <w:qFormat/>
    <w:rsid w:val="00A1088A"/>
    <w:pPr>
      <w:keepNext/>
      <w:suppressLineNumbers/>
      <w:suppressAutoHyphens/>
      <w:spacing w:after="240"/>
      <w:ind w:left="1077" w:hanging="340"/>
      <w:jc w:val="both"/>
      <w:outlineLvl w:val="2"/>
    </w:pPr>
    <w:rPr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334722"/>
    <w:pPr>
      <w:keepNext/>
      <w:numPr>
        <w:ilvl w:val="3"/>
        <w:numId w:val="1"/>
      </w:numPr>
      <w:spacing w:line="240" w:lineRule="exact"/>
      <w:ind w:left="1440" w:hanging="1440"/>
      <w:outlineLvl w:val="3"/>
    </w:pPr>
    <w:rPr>
      <w:szCs w:val="20"/>
      <w:lang w:eastAsia="ar-SA"/>
    </w:rPr>
  </w:style>
  <w:style w:type="paragraph" w:styleId="5">
    <w:name w:val="heading 5"/>
    <w:basedOn w:val="a0"/>
    <w:next w:val="a1"/>
    <w:link w:val="50"/>
    <w:qFormat/>
    <w:rsid w:val="00CA5DF4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paragraph" w:styleId="6">
    <w:name w:val="heading 6"/>
    <w:basedOn w:val="a"/>
    <w:next w:val="a"/>
    <w:link w:val="60"/>
    <w:qFormat/>
    <w:rsid w:val="00334722"/>
    <w:pPr>
      <w:keepNext/>
      <w:numPr>
        <w:ilvl w:val="5"/>
        <w:numId w:val="1"/>
      </w:numPr>
      <w:spacing w:before="120" w:line="360" w:lineRule="auto"/>
      <w:outlineLvl w:val="5"/>
    </w:pPr>
    <w:rPr>
      <w:b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334722"/>
    <w:pPr>
      <w:keepNext/>
      <w:numPr>
        <w:ilvl w:val="6"/>
        <w:numId w:val="1"/>
      </w:numPr>
      <w:jc w:val="center"/>
      <w:outlineLvl w:val="6"/>
    </w:pPr>
    <w:rPr>
      <w:b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334722"/>
    <w:pPr>
      <w:keepNext/>
      <w:numPr>
        <w:ilvl w:val="7"/>
        <w:numId w:val="1"/>
      </w:numPr>
      <w:spacing w:line="360" w:lineRule="auto"/>
      <w:ind w:left="720"/>
      <w:outlineLvl w:val="7"/>
    </w:pPr>
    <w:rPr>
      <w:b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334722"/>
    <w:pPr>
      <w:keepNext/>
      <w:numPr>
        <w:ilvl w:val="8"/>
        <w:numId w:val="1"/>
      </w:numPr>
      <w:spacing w:before="120" w:line="360" w:lineRule="auto"/>
      <w:ind w:firstLine="720"/>
      <w:outlineLvl w:val="8"/>
    </w:pPr>
    <w:rPr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"/>
    <w:link w:val="a6"/>
    <w:rsid w:val="00C83697"/>
    <w:pPr>
      <w:tabs>
        <w:tab w:val="center" w:pos="4677"/>
        <w:tab w:val="right" w:pos="9355"/>
      </w:tabs>
    </w:pPr>
  </w:style>
  <w:style w:type="character" w:styleId="a7">
    <w:name w:val="page number"/>
    <w:basedOn w:val="a2"/>
    <w:rsid w:val="00C83697"/>
  </w:style>
  <w:style w:type="paragraph" w:styleId="a8">
    <w:name w:val="header"/>
    <w:basedOn w:val="a"/>
    <w:link w:val="a9"/>
    <w:rsid w:val="00C83697"/>
    <w:pPr>
      <w:tabs>
        <w:tab w:val="center" w:pos="4677"/>
        <w:tab w:val="right" w:pos="9355"/>
      </w:tabs>
    </w:pPr>
  </w:style>
  <w:style w:type="paragraph" w:customStyle="1" w:styleId="aa">
    <w:name w:val="Чертежный"/>
    <w:rsid w:val="00C83697"/>
    <w:pPr>
      <w:jc w:val="both"/>
    </w:pPr>
    <w:rPr>
      <w:rFonts w:ascii="ISOCPEUR" w:hAnsi="ISOCPEUR"/>
      <w:i/>
      <w:sz w:val="28"/>
      <w:lang w:val="uk-UA"/>
    </w:rPr>
  </w:style>
  <w:style w:type="character" w:styleId="ab">
    <w:name w:val="line number"/>
    <w:basedOn w:val="a2"/>
    <w:rsid w:val="0085571E"/>
  </w:style>
  <w:style w:type="paragraph" w:customStyle="1" w:styleId="110">
    <w:name w:val="Заголовок 11"/>
    <w:basedOn w:val="a"/>
    <w:next w:val="a"/>
    <w:rsid w:val="00B12414"/>
    <w:pPr>
      <w:keepNext/>
      <w:outlineLvl w:val="0"/>
    </w:pPr>
    <w:rPr>
      <w:szCs w:val="20"/>
      <w:lang w:val="en-US"/>
    </w:rPr>
  </w:style>
  <w:style w:type="paragraph" w:styleId="ac">
    <w:name w:val="Normal (Web)"/>
    <w:basedOn w:val="a"/>
    <w:rsid w:val="00955726"/>
    <w:pPr>
      <w:spacing w:before="280" w:after="280"/>
    </w:pPr>
    <w:rPr>
      <w:lang w:eastAsia="ar-SA"/>
    </w:rPr>
  </w:style>
  <w:style w:type="character" w:customStyle="1" w:styleId="FontStyle14">
    <w:name w:val="Font Style14"/>
    <w:qFormat/>
    <w:rsid w:val="00955726"/>
    <w:rPr>
      <w:rFonts w:ascii="Arial" w:hAnsi="Arial" w:cs="Arial"/>
      <w:sz w:val="24"/>
      <w:szCs w:val="24"/>
    </w:rPr>
  </w:style>
  <w:style w:type="table" w:styleId="ad">
    <w:name w:val="Table Grid"/>
    <w:basedOn w:val="a3"/>
    <w:rsid w:val="001A7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Текст3"/>
    <w:basedOn w:val="a"/>
    <w:rsid w:val="000B3C9D"/>
    <w:rPr>
      <w:rFonts w:ascii="Courier New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0B3C9D"/>
    <w:pPr>
      <w:suppressAutoHyphens/>
      <w:textAlignment w:val="baseline"/>
    </w:pPr>
    <w:rPr>
      <w:kern w:val="1"/>
      <w:lang w:eastAsia="zh-CN"/>
    </w:rPr>
  </w:style>
  <w:style w:type="paragraph" w:customStyle="1" w:styleId="21">
    <w:name w:val="Текст2"/>
    <w:basedOn w:val="a"/>
    <w:rsid w:val="004D2B63"/>
    <w:rPr>
      <w:rFonts w:ascii="Courier New" w:hAnsi="Courier New" w:cs="Courier New"/>
      <w:sz w:val="20"/>
      <w:szCs w:val="20"/>
      <w:lang w:eastAsia="ar-SA"/>
    </w:rPr>
  </w:style>
  <w:style w:type="paragraph" w:customStyle="1" w:styleId="12">
    <w:name w:val="Текст1"/>
    <w:basedOn w:val="a"/>
    <w:rsid w:val="009951F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MsoNormal0">
    <w:name w:val="Основной текст.MsoNormal"/>
    <w:basedOn w:val="a1"/>
    <w:rsid w:val="009951FA"/>
    <w:pPr>
      <w:suppressAutoHyphens/>
      <w:spacing w:after="0"/>
    </w:pPr>
    <w:rPr>
      <w:lang w:eastAsia="zh-CN"/>
    </w:rPr>
  </w:style>
  <w:style w:type="paragraph" w:styleId="a1">
    <w:name w:val="Body Text"/>
    <w:basedOn w:val="a"/>
    <w:link w:val="ae"/>
    <w:rsid w:val="009951FA"/>
    <w:pPr>
      <w:spacing w:after="120"/>
    </w:pPr>
  </w:style>
  <w:style w:type="character" w:customStyle="1" w:styleId="ae">
    <w:name w:val="Основной текст Знак"/>
    <w:link w:val="a1"/>
    <w:rsid w:val="009951FA"/>
    <w:rPr>
      <w:sz w:val="24"/>
      <w:szCs w:val="24"/>
    </w:rPr>
  </w:style>
  <w:style w:type="paragraph" w:styleId="af">
    <w:name w:val="List Paragraph"/>
    <w:basedOn w:val="a"/>
    <w:uiPriority w:val="34"/>
    <w:qFormat/>
    <w:rsid w:val="00B725E2"/>
    <w:pPr>
      <w:suppressAutoHyphens/>
      <w:ind w:left="720"/>
    </w:pPr>
    <w:rPr>
      <w:rFonts w:cs="Calibri"/>
      <w:lang w:eastAsia="zh-CN"/>
    </w:rPr>
  </w:style>
  <w:style w:type="character" w:customStyle="1" w:styleId="WW8Num3z6">
    <w:name w:val="WW8Num3z6"/>
    <w:rsid w:val="00B725E2"/>
  </w:style>
  <w:style w:type="paragraph" w:styleId="af0">
    <w:name w:val="Balloon Text"/>
    <w:basedOn w:val="a"/>
    <w:link w:val="af1"/>
    <w:rsid w:val="005E04BA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5E04B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qFormat/>
    <w:rsid w:val="0056571C"/>
    <w:pPr>
      <w:suppressLineNumbers/>
      <w:suppressAutoHyphens/>
    </w:pPr>
    <w:rPr>
      <w:rFonts w:eastAsia="Lucida Sans Unicode"/>
      <w:kern w:val="1"/>
      <w:lang w:eastAsia="ar-SA"/>
    </w:rPr>
  </w:style>
  <w:style w:type="paragraph" w:customStyle="1" w:styleId="310">
    <w:name w:val="Основной текст с отступом 31"/>
    <w:basedOn w:val="a"/>
    <w:rsid w:val="00CA5DF4"/>
    <w:pPr>
      <w:widowControl w:val="0"/>
      <w:suppressAutoHyphens/>
      <w:spacing w:after="120"/>
      <w:ind w:left="283"/>
    </w:pPr>
    <w:rPr>
      <w:rFonts w:ascii="Liberation Serif" w:eastAsia="SimSun" w:hAnsi="Liberation Serif" w:cs="Mangal"/>
      <w:kern w:val="1"/>
      <w:sz w:val="16"/>
      <w:szCs w:val="16"/>
      <w:lang w:eastAsia="hi-IN" w:bidi="hi-IN"/>
    </w:rPr>
  </w:style>
  <w:style w:type="character" w:customStyle="1" w:styleId="11">
    <w:name w:val="Заголовок 1 Знак"/>
    <w:link w:val="10"/>
    <w:rsid w:val="003A0893"/>
    <w:rPr>
      <w:rFonts w:eastAsia="MS Mincho"/>
      <w:b/>
      <w:bCs/>
      <w:spacing w:val="-2"/>
      <w:kern w:val="27"/>
      <w:sz w:val="27"/>
      <w:szCs w:val="26"/>
      <w:lang w:val="ru-RU" w:eastAsia="ar-SA" w:bidi="hi-IN"/>
    </w:rPr>
  </w:style>
  <w:style w:type="character" w:customStyle="1" w:styleId="50">
    <w:name w:val="Заголовок 5 Знак"/>
    <w:link w:val="5"/>
    <w:rsid w:val="00CA5DF4"/>
    <w:rPr>
      <w:rFonts w:ascii="Liberation Serif" w:eastAsia="SimSun" w:hAnsi="Liberation Serif" w:cs="Mangal"/>
      <w:b/>
      <w:bCs/>
      <w:kern w:val="1"/>
      <w:lang w:eastAsia="hi-IN" w:bidi="hi-IN"/>
    </w:rPr>
  </w:style>
  <w:style w:type="character" w:customStyle="1" w:styleId="WW8Num43z0">
    <w:name w:val="WW8Num43z0"/>
    <w:rsid w:val="00CA5DF4"/>
    <w:rPr>
      <w:rFonts w:ascii="Wingdings" w:hAnsi="Wingdings" w:cs="Wingdings"/>
      <w:sz w:val="24"/>
    </w:rPr>
  </w:style>
  <w:style w:type="character" w:customStyle="1" w:styleId="WW8Num43z1">
    <w:name w:val="WW8Num43z1"/>
    <w:rsid w:val="00CA5DF4"/>
    <w:rPr>
      <w:rFonts w:ascii="Wingdings" w:hAnsi="Wingdings" w:cs="Wingdings"/>
    </w:rPr>
  </w:style>
  <w:style w:type="character" w:customStyle="1" w:styleId="WW8Num43z3">
    <w:name w:val="WW8Num43z3"/>
    <w:rsid w:val="00CA5DF4"/>
    <w:rPr>
      <w:rFonts w:ascii="Symbol" w:hAnsi="Symbol" w:cs="Symbol"/>
      <w:sz w:val="20"/>
    </w:rPr>
  </w:style>
  <w:style w:type="character" w:customStyle="1" w:styleId="WW8Num28z0">
    <w:name w:val="WW8Num28z0"/>
    <w:rsid w:val="00CA5DF4"/>
    <w:rPr>
      <w:rFonts w:ascii="Symbol" w:hAnsi="Symbol" w:cs="Symbol"/>
      <w:sz w:val="20"/>
      <w:szCs w:val="26"/>
    </w:rPr>
  </w:style>
  <w:style w:type="character" w:customStyle="1" w:styleId="WW8Num28z1">
    <w:name w:val="WW8Num28z1"/>
    <w:rsid w:val="00CA5DF4"/>
    <w:rPr>
      <w:rFonts w:ascii="Courier New" w:hAnsi="Courier New" w:cs="Courier New"/>
      <w:sz w:val="20"/>
    </w:rPr>
  </w:style>
  <w:style w:type="character" w:customStyle="1" w:styleId="WW8Num28z2">
    <w:name w:val="WW8Num28z2"/>
    <w:rsid w:val="00CA5DF4"/>
    <w:rPr>
      <w:rFonts w:ascii="Wingdings" w:hAnsi="Wingdings" w:cs="Wingdings"/>
      <w:sz w:val="20"/>
    </w:rPr>
  </w:style>
  <w:style w:type="character" w:customStyle="1" w:styleId="WW8Num28z3">
    <w:name w:val="WW8Num28z3"/>
    <w:rsid w:val="00CA5DF4"/>
    <w:rPr>
      <w:rFonts w:ascii="Symbol" w:hAnsi="Symbol" w:cs="Symbol"/>
    </w:rPr>
  </w:style>
  <w:style w:type="character" w:customStyle="1" w:styleId="WW8Num28z4">
    <w:name w:val="WW8Num28z4"/>
    <w:rsid w:val="00CA5DF4"/>
    <w:rPr>
      <w:rFonts w:ascii="OpenSymbol" w:hAnsi="OpenSymbol" w:cs="Courier New"/>
      <w:sz w:val="20"/>
    </w:rPr>
  </w:style>
  <w:style w:type="character" w:customStyle="1" w:styleId="WW8Num28z5">
    <w:name w:val="WW8Num28z5"/>
    <w:rsid w:val="00CA5DF4"/>
  </w:style>
  <w:style w:type="character" w:customStyle="1" w:styleId="WW8Num28z6">
    <w:name w:val="WW8Num28z6"/>
    <w:rsid w:val="00CA5DF4"/>
  </w:style>
  <w:style w:type="character" w:customStyle="1" w:styleId="WW8Num28z7">
    <w:name w:val="WW8Num28z7"/>
    <w:rsid w:val="00CA5DF4"/>
  </w:style>
  <w:style w:type="character" w:customStyle="1" w:styleId="WW8Num28z8">
    <w:name w:val="WW8Num28z8"/>
    <w:rsid w:val="00CA5DF4"/>
  </w:style>
  <w:style w:type="character" w:customStyle="1" w:styleId="af3">
    <w:name w:val="Символ нумерации"/>
    <w:rsid w:val="00CA5DF4"/>
  </w:style>
  <w:style w:type="character" w:customStyle="1" w:styleId="af4">
    <w:name w:val="Маркеры списка"/>
    <w:rsid w:val="00CA5DF4"/>
    <w:rPr>
      <w:rFonts w:ascii="OpenSymbol" w:eastAsia="OpenSymbol" w:hAnsi="OpenSymbol" w:cs="OpenSymbol"/>
    </w:rPr>
  </w:style>
  <w:style w:type="character" w:customStyle="1" w:styleId="WW8Num12z0">
    <w:name w:val="WW8Num12z0"/>
    <w:rsid w:val="00CA5DF4"/>
    <w:rPr>
      <w:rFonts w:ascii="Wingdings" w:hAnsi="Wingdings" w:cs="Wingdings"/>
      <w:color w:val="0000FF"/>
      <w:spacing w:val="-3"/>
      <w:sz w:val="26"/>
      <w:szCs w:val="26"/>
    </w:rPr>
  </w:style>
  <w:style w:type="character" w:customStyle="1" w:styleId="WW8Num12z1">
    <w:name w:val="WW8Num12z1"/>
    <w:rsid w:val="00CA5DF4"/>
    <w:rPr>
      <w:rFonts w:ascii="Courier New" w:hAnsi="Courier New" w:cs="Courier New"/>
    </w:rPr>
  </w:style>
  <w:style w:type="character" w:customStyle="1" w:styleId="WW8Num12z3">
    <w:name w:val="WW8Num12z3"/>
    <w:rsid w:val="00CA5DF4"/>
    <w:rPr>
      <w:rFonts w:ascii="Symbol" w:hAnsi="Symbol" w:cs="Symbol"/>
    </w:rPr>
  </w:style>
  <w:style w:type="character" w:customStyle="1" w:styleId="WW8Num4z0">
    <w:name w:val="WW8Num4z0"/>
    <w:rsid w:val="00CA5DF4"/>
    <w:rPr>
      <w:rFonts w:ascii="Wingdings" w:hAnsi="Wingdings" w:cs="Wingdings"/>
      <w:color w:val="0000FF"/>
      <w:szCs w:val="26"/>
    </w:rPr>
  </w:style>
  <w:style w:type="character" w:customStyle="1" w:styleId="WW8Num4z1">
    <w:name w:val="WW8Num4z1"/>
    <w:rsid w:val="00CA5DF4"/>
    <w:rPr>
      <w:rFonts w:ascii="Courier New" w:hAnsi="Courier New" w:cs="Courier New"/>
    </w:rPr>
  </w:style>
  <w:style w:type="character" w:customStyle="1" w:styleId="WW8Num4z3">
    <w:name w:val="WW8Num4z3"/>
    <w:rsid w:val="00CA5DF4"/>
    <w:rPr>
      <w:rFonts w:ascii="Symbol" w:hAnsi="Symbol" w:cs="Symbol"/>
    </w:rPr>
  </w:style>
  <w:style w:type="character" w:customStyle="1" w:styleId="WW8Num15z0">
    <w:name w:val="WW8Num15z0"/>
    <w:rsid w:val="00CA5DF4"/>
    <w:rPr>
      <w:rFonts w:ascii="Wingdings" w:hAnsi="Wingdings" w:cs="Wingdings"/>
      <w:color w:val="0000FF"/>
      <w:spacing w:val="2"/>
      <w:sz w:val="26"/>
      <w:szCs w:val="26"/>
    </w:rPr>
  </w:style>
  <w:style w:type="character" w:customStyle="1" w:styleId="WW8Num15z1">
    <w:name w:val="WW8Num15z1"/>
    <w:rsid w:val="00CA5DF4"/>
    <w:rPr>
      <w:rFonts w:ascii="Courier New" w:hAnsi="Courier New" w:cs="Courier New"/>
    </w:rPr>
  </w:style>
  <w:style w:type="character" w:customStyle="1" w:styleId="WW8Num15z3">
    <w:name w:val="WW8Num15z3"/>
    <w:rsid w:val="00CA5DF4"/>
    <w:rPr>
      <w:rFonts w:ascii="Symbol" w:hAnsi="Symbol" w:cs="Symbol"/>
    </w:rPr>
  </w:style>
  <w:style w:type="character" w:customStyle="1" w:styleId="WW8Num56z0">
    <w:name w:val="WW8Num56z0"/>
    <w:rsid w:val="00CA5DF4"/>
    <w:rPr>
      <w:rFonts w:ascii="Wingdings" w:hAnsi="Wingdings" w:cs="Wingdings"/>
      <w:sz w:val="26"/>
      <w:szCs w:val="26"/>
    </w:rPr>
  </w:style>
  <w:style w:type="character" w:customStyle="1" w:styleId="WW8Num56z1">
    <w:name w:val="WW8Num56z1"/>
    <w:rsid w:val="00CA5DF4"/>
    <w:rPr>
      <w:rFonts w:ascii="Courier New" w:hAnsi="Courier New" w:cs="Courier New"/>
    </w:rPr>
  </w:style>
  <w:style w:type="character" w:customStyle="1" w:styleId="WW8Num56z3">
    <w:name w:val="WW8Num56z3"/>
    <w:rsid w:val="00CA5DF4"/>
    <w:rPr>
      <w:rFonts w:ascii="Symbol" w:hAnsi="Symbol" w:cs="Symbol"/>
    </w:rPr>
  </w:style>
  <w:style w:type="character" w:customStyle="1" w:styleId="WW8Num26z0">
    <w:name w:val="WW8Num26z0"/>
    <w:rsid w:val="00CA5DF4"/>
    <w:rPr>
      <w:b/>
      <w:szCs w:val="26"/>
    </w:rPr>
  </w:style>
  <w:style w:type="character" w:customStyle="1" w:styleId="WW8Num36z0">
    <w:name w:val="WW8Num36z0"/>
    <w:rsid w:val="00CA5DF4"/>
    <w:rPr>
      <w:rFonts w:ascii="Wingdings" w:hAnsi="Wingdings" w:cs="Wingdings"/>
      <w:sz w:val="24"/>
      <w:szCs w:val="26"/>
    </w:rPr>
  </w:style>
  <w:style w:type="character" w:customStyle="1" w:styleId="WW8Num36z1">
    <w:name w:val="WW8Num36z1"/>
    <w:rsid w:val="00CA5DF4"/>
    <w:rPr>
      <w:rFonts w:ascii="Courier New" w:hAnsi="Courier New" w:cs="Courier New"/>
    </w:rPr>
  </w:style>
  <w:style w:type="character" w:customStyle="1" w:styleId="WW8Num36z3">
    <w:name w:val="WW8Num36z3"/>
    <w:rsid w:val="00CA5DF4"/>
    <w:rPr>
      <w:rFonts w:ascii="Symbol" w:hAnsi="Symbol" w:cs="Symbol"/>
    </w:rPr>
  </w:style>
  <w:style w:type="character" w:customStyle="1" w:styleId="WW8Num66z0">
    <w:name w:val="WW8Num66z0"/>
    <w:rsid w:val="00CA5DF4"/>
    <w:rPr>
      <w:rFonts w:ascii="Wingdings" w:hAnsi="Wingdings" w:cs="Wingdings"/>
    </w:rPr>
  </w:style>
  <w:style w:type="character" w:customStyle="1" w:styleId="WW8Num66z1">
    <w:name w:val="WW8Num66z1"/>
    <w:rsid w:val="00CA5DF4"/>
    <w:rPr>
      <w:rFonts w:ascii="Courier New" w:hAnsi="Courier New" w:cs="Courier New"/>
    </w:rPr>
  </w:style>
  <w:style w:type="character" w:customStyle="1" w:styleId="WW8Num66z3">
    <w:name w:val="WW8Num66z3"/>
    <w:rsid w:val="00CA5DF4"/>
    <w:rPr>
      <w:rFonts w:ascii="Symbol" w:hAnsi="Symbol" w:cs="Symbol"/>
    </w:rPr>
  </w:style>
  <w:style w:type="character" w:customStyle="1" w:styleId="WW8Num16z0">
    <w:name w:val="WW8Num16z0"/>
    <w:rsid w:val="00CA5DF4"/>
    <w:rPr>
      <w:rFonts w:ascii="Wingdings" w:hAnsi="Wingdings" w:cs="Wingdings"/>
      <w:sz w:val="26"/>
      <w:szCs w:val="26"/>
    </w:rPr>
  </w:style>
  <w:style w:type="character" w:customStyle="1" w:styleId="WW8Num16z1">
    <w:name w:val="WW8Num16z1"/>
    <w:rsid w:val="00CA5DF4"/>
    <w:rPr>
      <w:rFonts w:ascii="Courier New" w:hAnsi="Courier New" w:cs="Courier New"/>
    </w:rPr>
  </w:style>
  <w:style w:type="character" w:customStyle="1" w:styleId="WW8Num16z3">
    <w:name w:val="WW8Num16z3"/>
    <w:rsid w:val="00CA5DF4"/>
    <w:rPr>
      <w:rFonts w:ascii="Symbol" w:hAnsi="Symbol" w:cs="Symbol"/>
    </w:rPr>
  </w:style>
  <w:style w:type="character" w:customStyle="1" w:styleId="WW8Num27z0">
    <w:name w:val="WW8Num27z0"/>
    <w:rsid w:val="00CA5DF4"/>
    <w:rPr>
      <w:rFonts w:ascii="Wingdings" w:hAnsi="Wingdings" w:cs="Wingdings"/>
      <w:sz w:val="26"/>
      <w:szCs w:val="26"/>
    </w:rPr>
  </w:style>
  <w:style w:type="character" w:customStyle="1" w:styleId="WW8Num27z1">
    <w:name w:val="WW8Num27z1"/>
    <w:rsid w:val="00CA5DF4"/>
    <w:rPr>
      <w:rFonts w:ascii="Courier New" w:hAnsi="Courier New" w:cs="Courier New"/>
    </w:rPr>
  </w:style>
  <w:style w:type="character" w:customStyle="1" w:styleId="WW8Num27z3">
    <w:name w:val="WW8Num27z3"/>
    <w:rsid w:val="00CA5DF4"/>
    <w:rPr>
      <w:rFonts w:ascii="Symbol" w:hAnsi="Symbol" w:cs="Symbol"/>
    </w:rPr>
  </w:style>
  <w:style w:type="character" w:customStyle="1" w:styleId="WW8Num5z0">
    <w:name w:val="WW8Num5z0"/>
    <w:rsid w:val="00CA5DF4"/>
    <w:rPr>
      <w:rFonts w:ascii="Symbol" w:hAnsi="Symbol" w:cs="Symbol"/>
    </w:rPr>
  </w:style>
  <w:style w:type="character" w:customStyle="1" w:styleId="WW8Num5z1">
    <w:name w:val="WW8Num5z1"/>
    <w:rsid w:val="00CA5DF4"/>
    <w:rPr>
      <w:rFonts w:ascii="Courier New" w:hAnsi="Courier New" w:cs="Courier New"/>
    </w:rPr>
  </w:style>
  <w:style w:type="character" w:customStyle="1" w:styleId="WW8Num5z2">
    <w:name w:val="WW8Num5z2"/>
    <w:rsid w:val="00CA5DF4"/>
    <w:rPr>
      <w:rFonts w:ascii="Wingdings" w:hAnsi="Wingdings" w:cs="Wingdings"/>
    </w:rPr>
  </w:style>
  <w:style w:type="character" w:customStyle="1" w:styleId="13">
    <w:name w:val="Основной шрифт абзаца1"/>
    <w:qFormat/>
    <w:rsid w:val="00CA5DF4"/>
  </w:style>
  <w:style w:type="character" w:customStyle="1" w:styleId="WW8Num40z0">
    <w:name w:val="WW8Num40z0"/>
    <w:rsid w:val="00CA5DF4"/>
    <w:rPr>
      <w:rFonts w:ascii="Wingdings" w:hAnsi="Wingdings" w:cs="Wingdings"/>
      <w:sz w:val="26"/>
      <w:szCs w:val="26"/>
    </w:rPr>
  </w:style>
  <w:style w:type="character" w:customStyle="1" w:styleId="WW8Num40z1">
    <w:name w:val="WW8Num40z1"/>
    <w:rsid w:val="00CA5DF4"/>
    <w:rPr>
      <w:rFonts w:ascii="Courier New" w:hAnsi="Courier New" w:cs="Courier New"/>
    </w:rPr>
  </w:style>
  <w:style w:type="character" w:customStyle="1" w:styleId="WW8Num40z2">
    <w:name w:val="WW8Num40z2"/>
    <w:rsid w:val="00CA5DF4"/>
    <w:rPr>
      <w:rFonts w:ascii="OpenSymbol" w:hAnsi="OpenSymbol" w:cs="OpenSymbol"/>
    </w:rPr>
  </w:style>
  <w:style w:type="character" w:customStyle="1" w:styleId="WW8Num40z3">
    <w:name w:val="WW8Num40z3"/>
    <w:rsid w:val="00CA5DF4"/>
    <w:rPr>
      <w:rFonts w:ascii="Symbol" w:hAnsi="Symbol" w:cs="Symbol"/>
    </w:rPr>
  </w:style>
  <w:style w:type="character" w:customStyle="1" w:styleId="WW8Num40z4">
    <w:name w:val="WW8Num40z4"/>
    <w:rsid w:val="00CA5DF4"/>
    <w:rPr>
      <w:rFonts w:ascii="OpenSymbol" w:hAnsi="OpenSymbol" w:cs="Courier New"/>
      <w:sz w:val="20"/>
    </w:rPr>
  </w:style>
  <w:style w:type="character" w:customStyle="1" w:styleId="WW8Num50z0">
    <w:name w:val="WW8Num50z0"/>
    <w:rsid w:val="00CA5DF4"/>
    <w:rPr>
      <w:rFonts w:ascii="Wingdings" w:hAnsi="Wingdings" w:cs="Wingdings"/>
      <w:b/>
      <w:sz w:val="20"/>
      <w:szCs w:val="26"/>
    </w:rPr>
  </w:style>
  <w:style w:type="character" w:customStyle="1" w:styleId="WW8Num50z1">
    <w:name w:val="WW8Num50z1"/>
    <w:rsid w:val="00CA5DF4"/>
    <w:rPr>
      <w:rFonts w:ascii="OpenSymbol" w:hAnsi="OpenSymbol" w:cs="OpenSymbol"/>
      <w:sz w:val="20"/>
    </w:rPr>
  </w:style>
  <w:style w:type="character" w:customStyle="1" w:styleId="WW8Num50z3">
    <w:name w:val="WW8Num50z3"/>
    <w:rsid w:val="00CA5DF4"/>
    <w:rPr>
      <w:rFonts w:ascii="Wingdings 2" w:hAnsi="Wingdings 2" w:cs="Wingdings 2"/>
      <w:sz w:val="20"/>
    </w:rPr>
  </w:style>
  <w:style w:type="character" w:customStyle="1" w:styleId="WW8Num48z0">
    <w:name w:val="WW8Num48z0"/>
    <w:rsid w:val="00CA5DF4"/>
    <w:rPr>
      <w:rFonts w:ascii="Wingdings" w:hAnsi="Wingdings" w:cs="Wingdings"/>
      <w:b/>
      <w:sz w:val="20"/>
    </w:rPr>
  </w:style>
  <w:style w:type="character" w:customStyle="1" w:styleId="WW8Num48z1">
    <w:name w:val="WW8Num48z1"/>
    <w:rsid w:val="00CA5DF4"/>
    <w:rPr>
      <w:rFonts w:ascii="OpenSymbol" w:hAnsi="OpenSymbol" w:cs="OpenSymbol"/>
      <w:sz w:val="20"/>
    </w:rPr>
  </w:style>
  <w:style w:type="character" w:customStyle="1" w:styleId="WW8Num48z3">
    <w:name w:val="WW8Num48z3"/>
    <w:rsid w:val="00CA5DF4"/>
    <w:rPr>
      <w:rFonts w:ascii="Wingdings 2" w:hAnsi="Wingdings 2" w:cs="Wingdings 2"/>
      <w:sz w:val="20"/>
    </w:rPr>
  </w:style>
  <w:style w:type="character" w:customStyle="1" w:styleId="32">
    <w:name w:val="Основной шрифт абзаца3"/>
    <w:rsid w:val="00CA5DF4"/>
  </w:style>
  <w:style w:type="character" w:customStyle="1" w:styleId="FontStyle83">
    <w:name w:val="Font Style83"/>
    <w:rsid w:val="00CA5DF4"/>
    <w:rPr>
      <w:rFonts w:ascii="Arial" w:hAnsi="Arial" w:cs="Arial"/>
      <w:sz w:val="22"/>
      <w:szCs w:val="22"/>
    </w:rPr>
  </w:style>
  <w:style w:type="character" w:customStyle="1" w:styleId="WW8Num38z0">
    <w:name w:val="WW8Num38z0"/>
    <w:rsid w:val="00CA5DF4"/>
    <w:rPr>
      <w:rFonts w:ascii="Wingdings" w:eastAsia="MS Mincho" w:hAnsi="Wingdings" w:cs="Wingdings"/>
      <w:color w:val="000000"/>
      <w:sz w:val="26"/>
      <w:szCs w:val="26"/>
      <w:lang w:val="ru-RU"/>
    </w:rPr>
  </w:style>
  <w:style w:type="character" w:customStyle="1" w:styleId="WW8Num38z1">
    <w:name w:val="WW8Num38z1"/>
    <w:rsid w:val="00CA5DF4"/>
    <w:rPr>
      <w:rFonts w:ascii="Courier New" w:hAnsi="Courier New" w:cs="Courier New"/>
    </w:rPr>
  </w:style>
  <w:style w:type="character" w:customStyle="1" w:styleId="WW8Num38z3">
    <w:name w:val="WW8Num38z3"/>
    <w:rsid w:val="00CA5DF4"/>
    <w:rPr>
      <w:rFonts w:ascii="Symbol" w:hAnsi="Symbol" w:cs="Symbol"/>
    </w:rPr>
  </w:style>
  <w:style w:type="paragraph" w:customStyle="1" w:styleId="a0">
    <w:name w:val="Заголовок"/>
    <w:basedOn w:val="a"/>
    <w:next w:val="a1"/>
    <w:rsid w:val="00CA5DF4"/>
    <w:pPr>
      <w:keepNext/>
      <w:widowControl w:val="0"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f5">
    <w:name w:val="Title"/>
    <w:basedOn w:val="a0"/>
    <w:next w:val="af6"/>
    <w:link w:val="af7"/>
    <w:qFormat/>
    <w:rsid w:val="00CA5DF4"/>
  </w:style>
  <w:style w:type="character" w:customStyle="1" w:styleId="af7">
    <w:name w:val="Название Знак"/>
    <w:link w:val="af5"/>
    <w:rsid w:val="00CA5DF4"/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f6">
    <w:name w:val="Subtitle"/>
    <w:basedOn w:val="a0"/>
    <w:next w:val="a1"/>
    <w:link w:val="af8"/>
    <w:qFormat/>
    <w:rsid w:val="00CA5DF4"/>
    <w:pPr>
      <w:jc w:val="center"/>
    </w:pPr>
    <w:rPr>
      <w:i/>
      <w:iCs/>
    </w:rPr>
  </w:style>
  <w:style w:type="character" w:customStyle="1" w:styleId="af8">
    <w:name w:val="Подзаголовок Знак"/>
    <w:link w:val="af6"/>
    <w:rsid w:val="00CA5DF4"/>
    <w:rPr>
      <w:rFonts w:ascii="Liberation Sans" w:eastAsia="Microsoft YaHei" w:hAnsi="Liberation Sans" w:cs="Mangal"/>
      <w:i/>
      <w:iCs/>
      <w:kern w:val="1"/>
      <w:sz w:val="28"/>
      <w:szCs w:val="28"/>
      <w:lang w:eastAsia="hi-IN" w:bidi="hi-IN"/>
    </w:rPr>
  </w:style>
  <w:style w:type="paragraph" w:styleId="af9">
    <w:name w:val="List"/>
    <w:basedOn w:val="a1"/>
    <w:rsid w:val="00CA5DF4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14">
    <w:name w:val="Название1"/>
    <w:basedOn w:val="a"/>
    <w:rsid w:val="00CA5DF4"/>
    <w:pPr>
      <w:widowControl w:val="0"/>
      <w:suppressLineNumbers/>
      <w:suppressAutoHyphens/>
      <w:spacing w:before="120" w:after="120"/>
    </w:pPr>
    <w:rPr>
      <w:rFonts w:ascii="Liberation Serif" w:eastAsia="SimSun" w:hAnsi="Liberation Serif" w:cs="Mangal"/>
      <w:i/>
      <w:iCs/>
      <w:kern w:val="1"/>
      <w:lang w:eastAsia="hi-IN" w:bidi="hi-IN"/>
    </w:rPr>
  </w:style>
  <w:style w:type="paragraph" w:customStyle="1" w:styleId="15">
    <w:name w:val="Указатель1"/>
    <w:basedOn w:val="a"/>
    <w:rsid w:val="00CA5DF4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afa">
    <w:name w:val="Заголовок таблицы"/>
    <w:basedOn w:val="af2"/>
    <w:rsid w:val="00CA5DF4"/>
    <w:pPr>
      <w:widowControl w:val="0"/>
      <w:jc w:val="center"/>
    </w:pPr>
    <w:rPr>
      <w:rFonts w:ascii="Liberation Serif" w:eastAsia="SimSun" w:hAnsi="Liberation Serif" w:cs="Mangal"/>
      <w:b/>
      <w:bCs/>
      <w:lang w:eastAsia="hi-IN" w:bidi="hi-IN"/>
    </w:rPr>
  </w:style>
  <w:style w:type="paragraph" w:customStyle="1" w:styleId="afb">
    <w:name w:val="Содержимое врезки"/>
    <w:basedOn w:val="a"/>
    <w:rsid w:val="00CA5DF4"/>
    <w:pPr>
      <w:widowControl w:val="0"/>
      <w:suppressAutoHyphens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210">
    <w:name w:val="Основной текст 21"/>
    <w:basedOn w:val="a"/>
    <w:rsid w:val="00CA5DF4"/>
    <w:pPr>
      <w:widowControl w:val="0"/>
      <w:suppressAutoHyphens/>
      <w:spacing w:before="120"/>
      <w:jc w:val="both"/>
    </w:pPr>
    <w:rPr>
      <w:rFonts w:ascii="Liberation Serif" w:eastAsia="SimSun" w:hAnsi="Liberation Serif" w:cs="Mangal"/>
      <w:kern w:val="1"/>
      <w:sz w:val="26"/>
      <w:szCs w:val="20"/>
      <w:lang w:eastAsia="hi-IN" w:bidi="hi-IN"/>
    </w:rPr>
  </w:style>
  <w:style w:type="paragraph" w:customStyle="1" w:styleId="211">
    <w:name w:val="Основной текст с отступом 21"/>
    <w:basedOn w:val="a"/>
    <w:rsid w:val="00CA5DF4"/>
    <w:pPr>
      <w:widowControl w:val="0"/>
      <w:suppressAutoHyphens/>
      <w:spacing w:after="120" w:line="480" w:lineRule="auto"/>
      <w:ind w:left="283"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16">
    <w:name w:val="Обычный1"/>
    <w:rsid w:val="00CA5DF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320">
    <w:name w:val="Основной текст с отступом 32"/>
    <w:basedOn w:val="a"/>
    <w:rsid w:val="00CA5DF4"/>
    <w:pPr>
      <w:widowControl w:val="0"/>
      <w:suppressAutoHyphens/>
      <w:spacing w:after="120"/>
      <w:ind w:left="283"/>
    </w:pPr>
    <w:rPr>
      <w:rFonts w:ascii="Liberation Serif" w:eastAsia="SimSun" w:hAnsi="Liberation Serif" w:cs="Mangal"/>
      <w:kern w:val="1"/>
      <w:sz w:val="16"/>
      <w:szCs w:val="16"/>
      <w:lang w:eastAsia="hi-IN" w:bidi="hi-IN"/>
    </w:rPr>
  </w:style>
  <w:style w:type="paragraph" w:styleId="afc">
    <w:name w:val="Body Text Indent"/>
    <w:basedOn w:val="a"/>
    <w:link w:val="afd"/>
    <w:rsid w:val="00C36E23"/>
    <w:pPr>
      <w:spacing w:after="120"/>
      <w:ind w:left="283"/>
    </w:pPr>
  </w:style>
  <w:style w:type="character" w:customStyle="1" w:styleId="afd">
    <w:name w:val="Основной текст с отступом Знак"/>
    <w:link w:val="afc"/>
    <w:rsid w:val="00C36E23"/>
    <w:rPr>
      <w:sz w:val="24"/>
      <w:szCs w:val="24"/>
    </w:rPr>
  </w:style>
  <w:style w:type="paragraph" w:customStyle="1" w:styleId="321">
    <w:name w:val="Основной текст 32"/>
    <w:basedOn w:val="a"/>
    <w:rsid w:val="00B23CBA"/>
    <w:pPr>
      <w:suppressAutoHyphens/>
    </w:pPr>
    <w:rPr>
      <w:b/>
      <w:bCs/>
      <w:sz w:val="28"/>
      <w:szCs w:val="20"/>
      <w:lang w:eastAsia="ar-SA"/>
    </w:rPr>
  </w:style>
  <w:style w:type="character" w:customStyle="1" w:styleId="20">
    <w:name w:val="Заголовок 2 Знак"/>
    <w:link w:val="2"/>
    <w:rsid w:val="003A0893"/>
    <w:rPr>
      <w:bCs/>
      <w:iCs/>
      <w:sz w:val="26"/>
      <w:szCs w:val="28"/>
    </w:rPr>
  </w:style>
  <w:style w:type="character" w:customStyle="1" w:styleId="FontStyle37">
    <w:name w:val="Font Style37"/>
    <w:rsid w:val="00AF5A17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6">
    <w:name w:val="Style16"/>
    <w:basedOn w:val="a"/>
    <w:rsid w:val="00AF5A17"/>
    <w:pPr>
      <w:jc w:val="right"/>
    </w:pPr>
    <w:rPr>
      <w:lang w:eastAsia="ar-SA"/>
    </w:rPr>
  </w:style>
  <w:style w:type="character" w:customStyle="1" w:styleId="WW8Num1zfalse">
    <w:name w:val="WW8Num1zfalse"/>
    <w:rsid w:val="00B955AA"/>
  </w:style>
  <w:style w:type="character" w:customStyle="1" w:styleId="WW8Num1ztrue">
    <w:name w:val="WW8Num1ztrue"/>
    <w:rsid w:val="00B955AA"/>
  </w:style>
  <w:style w:type="character" w:customStyle="1" w:styleId="WW8Num2zfalse">
    <w:name w:val="WW8Num2zfalse"/>
    <w:rsid w:val="00B955AA"/>
  </w:style>
  <w:style w:type="character" w:customStyle="1" w:styleId="WW8Num2ztrue">
    <w:name w:val="WW8Num2ztrue"/>
    <w:rsid w:val="00B955AA"/>
  </w:style>
  <w:style w:type="character" w:customStyle="1" w:styleId="Absatz-Standardschriftart">
    <w:name w:val="Absatz-Standardschriftart"/>
    <w:rsid w:val="00B955AA"/>
  </w:style>
  <w:style w:type="character" w:customStyle="1" w:styleId="WW-Absatz-Standardschriftart">
    <w:name w:val="WW-Absatz-Standardschriftart"/>
    <w:rsid w:val="00B955AA"/>
  </w:style>
  <w:style w:type="character" w:customStyle="1" w:styleId="WW-Absatz-Standardschriftart1">
    <w:name w:val="WW-Absatz-Standardschriftart1"/>
    <w:rsid w:val="00B955AA"/>
  </w:style>
  <w:style w:type="character" w:customStyle="1" w:styleId="WW-Absatz-Standardschriftart11">
    <w:name w:val="WW-Absatz-Standardschriftart11"/>
    <w:rsid w:val="00B955AA"/>
  </w:style>
  <w:style w:type="character" w:customStyle="1" w:styleId="WW-Absatz-Standardschriftart111">
    <w:name w:val="WW-Absatz-Standardschriftart111"/>
    <w:rsid w:val="00B955AA"/>
  </w:style>
  <w:style w:type="character" w:customStyle="1" w:styleId="WW-Absatz-Standardschriftart1111">
    <w:name w:val="WW-Absatz-Standardschriftart1111"/>
    <w:rsid w:val="00B955AA"/>
  </w:style>
  <w:style w:type="character" w:customStyle="1" w:styleId="WW-Absatz-Standardschriftart11111">
    <w:name w:val="WW-Absatz-Standardschriftart11111"/>
    <w:rsid w:val="00B955AA"/>
  </w:style>
  <w:style w:type="character" w:customStyle="1" w:styleId="WW-Absatz-Standardschriftart111111">
    <w:name w:val="WW-Absatz-Standardschriftart111111"/>
    <w:rsid w:val="00B955AA"/>
  </w:style>
  <w:style w:type="character" w:customStyle="1" w:styleId="WW-Absatz-Standardschriftart1111111">
    <w:name w:val="WW-Absatz-Standardschriftart1111111"/>
    <w:rsid w:val="00B955AA"/>
  </w:style>
  <w:style w:type="character" w:customStyle="1" w:styleId="WW-Absatz-Standardschriftart11111111">
    <w:name w:val="WW-Absatz-Standardschriftart11111111"/>
    <w:rsid w:val="00B955AA"/>
  </w:style>
  <w:style w:type="character" w:customStyle="1" w:styleId="WW-Absatz-Standardschriftart111111111">
    <w:name w:val="WW-Absatz-Standardschriftart111111111"/>
    <w:rsid w:val="00B955AA"/>
  </w:style>
  <w:style w:type="character" w:customStyle="1" w:styleId="WW-Absatz-Standardschriftart1111111111">
    <w:name w:val="WW-Absatz-Standardschriftart1111111111"/>
    <w:rsid w:val="00B955AA"/>
  </w:style>
  <w:style w:type="character" w:customStyle="1" w:styleId="WW-Absatz-Standardschriftart11111111111">
    <w:name w:val="WW-Absatz-Standardschriftart11111111111"/>
    <w:rsid w:val="00B955AA"/>
  </w:style>
  <w:style w:type="character" w:customStyle="1" w:styleId="WW-Absatz-Standardschriftart111111111111">
    <w:name w:val="WW-Absatz-Standardschriftart111111111111"/>
    <w:rsid w:val="00B955AA"/>
  </w:style>
  <w:style w:type="character" w:customStyle="1" w:styleId="WW-Absatz-Standardschriftart1111111111111">
    <w:name w:val="WW-Absatz-Standardschriftart1111111111111"/>
    <w:rsid w:val="00B955AA"/>
  </w:style>
  <w:style w:type="character" w:customStyle="1" w:styleId="WW-Absatz-Standardschriftart11111111111111">
    <w:name w:val="WW-Absatz-Standardschriftart11111111111111"/>
    <w:rsid w:val="00B955AA"/>
  </w:style>
  <w:style w:type="character" w:customStyle="1" w:styleId="WW-Absatz-Standardschriftart111111111111111">
    <w:name w:val="WW-Absatz-Standardschriftart111111111111111"/>
    <w:rsid w:val="00B955AA"/>
  </w:style>
  <w:style w:type="character" w:customStyle="1" w:styleId="WW-Absatz-Standardschriftart1111111111111111">
    <w:name w:val="WW-Absatz-Standardschriftart1111111111111111"/>
    <w:rsid w:val="00B955AA"/>
  </w:style>
  <w:style w:type="character" w:customStyle="1" w:styleId="WW-Absatz-Standardschriftart11111111111111111">
    <w:name w:val="WW-Absatz-Standardschriftart11111111111111111"/>
    <w:rsid w:val="00B955AA"/>
  </w:style>
  <w:style w:type="character" w:customStyle="1" w:styleId="WW-Absatz-Standardschriftart111111111111111111">
    <w:name w:val="WW-Absatz-Standardschriftart111111111111111111"/>
    <w:rsid w:val="00B955AA"/>
  </w:style>
  <w:style w:type="character" w:customStyle="1" w:styleId="WW-Absatz-Standardschriftart1111111111111111111">
    <w:name w:val="WW-Absatz-Standardschriftart1111111111111111111"/>
    <w:rsid w:val="00B955AA"/>
  </w:style>
  <w:style w:type="character" w:customStyle="1" w:styleId="WW-Absatz-Standardschriftart11111111111111111111">
    <w:name w:val="WW-Absatz-Standardschriftart11111111111111111111"/>
    <w:rsid w:val="00B955AA"/>
  </w:style>
  <w:style w:type="character" w:customStyle="1" w:styleId="WW-Absatz-Standardschriftart111111111111111111111">
    <w:name w:val="WW-Absatz-Standardschriftart111111111111111111111"/>
    <w:rsid w:val="00B955AA"/>
  </w:style>
  <w:style w:type="character" w:customStyle="1" w:styleId="WW-Absatz-Standardschriftart1111111111111111111111">
    <w:name w:val="WW-Absatz-Standardschriftart1111111111111111111111"/>
    <w:rsid w:val="00B955AA"/>
  </w:style>
  <w:style w:type="character" w:customStyle="1" w:styleId="WW-Absatz-Standardschriftart11111111111111111111111">
    <w:name w:val="WW-Absatz-Standardschriftart11111111111111111111111"/>
    <w:rsid w:val="00B955AA"/>
  </w:style>
  <w:style w:type="character" w:customStyle="1" w:styleId="WW-Absatz-Standardschriftart111111111111111111111111">
    <w:name w:val="WW-Absatz-Standardschriftart111111111111111111111111"/>
    <w:rsid w:val="00B955AA"/>
  </w:style>
  <w:style w:type="character" w:customStyle="1" w:styleId="WW-Absatz-Standardschriftart1111111111111111111111111">
    <w:name w:val="WW-Absatz-Standardschriftart1111111111111111111111111"/>
    <w:rsid w:val="00B955AA"/>
  </w:style>
  <w:style w:type="character" w:customStyle="1" w:styleId="WW-Absatz-Standardschriftart11111111111111111111111111">
    <w:name w:val="WW-Absatz-Standardschriftart11111111111111111111111111"/>
    <w:rsid w:val="00B955AA"/>
  </w:style>
  <w:style w:type="character" w:customStyle="1" w:styleId="WW-Absatz-Standardschriftart111111111111111111111111111">
    <w:name w:val="WW-Absatz-Standardschriftart111111111111111111111111111"/>
    <w:rsid w:val="00B955AA"/>
  </w:style>
  <w:style w:type="character" w:customStyle="1" w:styleId="WW-Absatz-Standardschriftart1111111111111111111111111111">
    <w:name w:val="WW-Absatz-Standardschriftart1111111111111111111111111111"/>
    <w:rsid w:val="00B955AA"/>
  </w:style>
  <w:style w:type="character" w:customStyle="1" w:styleId="WW-Absatz-Standardschriftart11111111111111111111111111111">
    <w:name w:val="WW-Absatz-Standardschriftart11111111111111111111111111111"/>
    <w:rsid w:val="00B955AA"/>
  </w:style>
  <w:style w:type="character" w:customStyle="1" w:styleId="WW-Absatz-Standardschriftart111111111111111111111111111111">
    <w:name w:val="WW-Absatz-Standardschriftart111111111111111111111111111111"/>
    <w:rsid w:val="00B955AA"/>
  </w:style>
  <w:style w:type="character" w:customStyle="1" w:styleId="WW-Absatz-Standardschriftart1111111111111111111111111111111">
    <w:name w:val="WW-Absatz-Standardschriftart1111111111111111111111111111111"/>
    <w:rsid w:val="00B955AA"/>
  </w:style>
  <w:style w:type="character" w:customStyle="1" w:styleId="WW-Absatz-Standardschriftart11111111111111111111111111111111">
    <w:name w:val="WW-Absatz-Standardschriftart11111111111111111111111111111111"/>
    <w:rsid w:val="00B955AA"/>
  </w:style>
  <w:style w:type="character" w:customStyle="1" w:styleId="WW-Absatz-Standardschriftart111111111111111111111111111111111">
    <w:name w:val="WW-Absatz-Standardschriftart111111111111111111111111111111111"/>
    <w:rsid w:val="00B955AA"/>
  </w:style>
  <w:style w:type="character" w:customStyle="1" w:styleId="WW-Absatz-Standardschriftart1111111111111111111111111111111111">
    <w:name w:val="WW-Absatz-Standardschriftart1111111111111111111111111111111111"/>
    <w:rsid w:val="00B955AA"/>
  </w:style>
  <w:style w:type="character" w:customStyle="1" w:styleId="WW-Absatz-Standardschriftart11111111111111111111111111111111111">
    <w:name w:val="WW-Absatz-Standardschriftart11111111111111111111111111111111111"/>
    <w:rsid w:val="00B955AA"/>
  </w:style>
  <w:style w:type="character" w:customStyle="1" w:styleId="WW-Absatz-Standardschriftart111111111111111111111111111111111111">
    <w:name w:val="WW-Absatz-Standardschriftart111111111111111111111111111111111111"/>
    <w:rsid w:val="00B955AA"/>
  </w:style>
  <w:style w:type="character" w:customStyle="1" w:styleId="WW-Absatz-Standardschriftart1111111111111111111111111111111111111">
    <w:name w:val="WW-Absatz-Standardschriftart1111111111111111111111111111111111111"/>
    <w:rsid w:val="00B955AA"/>
  </w:style>
  <w:style w:type="character" w:customStyle="1" w:styleId="WW-Absatz-Standardschriftart11111111111111111111111111111111111111">
    <w:name w:val="WW-Absatz-Standardschriftart11111111111111111111111111111111111111"/>
    <w:rsid w:val="00B955AA"/>
  </w:style>
  <w:style w:type="character" w:customStyle="1" w:styleId="WW-Absatz-Standardschriftart111111111111111111111111111111111111111">
    <w:name w:val="WW-Absatz-Standardschriftart111111111111111111111111111111111111111"/>
    <w:rsid w:val="00B955AA"/>
  </w:style>
  <w:style w:type="character" w:customStyle="1" w:styleId="WW-Absatz-Standardschriftart1111111111111111111111111111111111111111">
    <w:name w:val="WW-Absatz-Standardschriftart1111111111111111111111111111111111111111"/>
    <w:rsid w:val="00B955AA"/>
  </w:style>
  <w:style w:type="character" w:customStyle="1" w:styleId="WW-Absatz-Standardschriftart11111111111111111111111111111111111111111">
    <w:name w:val="WW-Absatz-Standardschriftart11111111111111111111111111111111111111111"/>
    <w:rsid w:val="00B955AA"/>
  </w:style>
  <w:style w:type="character" w:customStyle="1" w:styleId="WW-Absatz-Standardschriftart111111111111111111111111111111111111111111">
    <w:name w:val="WW-Absatz-Standardschriftart111111111111111111111111111111111111111111"/>
    <w:rsid w:val="00B955AA"/>
  </w:style>
  <w:style w:type="character" w:customStyle="1" w:styleId="WW-Absatz-Standardschriftart1111111111111111111111111111111111111111111">
    <w:name w:val="WW-Absatz-Standardschriftart1111111111111111111111111111111111111111111"/>
    <w:rsid w:val="00B955AA"/>
  </w:style>
  <w:style w:type="character" w:customStyle="1" w:styleId="WW8Num3z0">
    <w:name w:val="WW8Num3z0"/>
    <w:rsid w:val="00B955AA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B955AA"/>
    <w:rPr>
      <w:rFonts w:ascii="Courier New" w:hAnsi="Courier New" w:cs="Courier New"/>
    </w:rPr>
  </w:style>
  <w:style w:type="character" w:customStyle="1" w:styleId="WW8Num3z3">
    <w:name w:val="WW8Num3z3"/>
    <w:rsid w:val="00B955AA"/>
    <w:rPr>
      <w:rFonts w:ascii="Symbol" w:hAnsi="Symbol" w:cs="Symbol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B955AA"/>
  </w:style>
  <w:style w:type="character" w:customStyle="1" w:styleId="WW-Absatz-Standardschriftart111111111111111111111111111111111111111111111">
    <w:name w:val="WW-Absatz-Standardschriftart111111111111111111111111111111111111111111111"/>
    <w:rsid w:val="00B955AA"/>
  </w:style>
  <w:style w:type="character" w:customStyle="1" w:styleId="WW-Absatz-Standardschriftart1111111111111111111111111111111111111111111111">
    <w:name w:val="WW-Absatz-Standardschriftart1111111111111111111111111111111111111111111111"/>
    <w:rsid w:val="00B955AA"/>
  </w:style>
  <w:style w:type="character" w:customStyle="1" w:styleId="WW-Absatz-Standardschriftart11111111111111111111111111111111111111111111111">
    <w:name w:val="WW-Absatz-Standardschriftart11111111111111111111111111111111111111111111111"/>
    <w:rsid w:val="00B955AA"/>
  </w:style>
  <w:style w:type="character" w:customStyle="1" w:styleId="WW-Absatz-Standardschriftart111111111111111111111111111111111111111111111111">
    <w:name w:val="WW-Absatz-Standardschriftart111111111111111111111111111111111111111111111111"/>
    <w:rsid w:val="00B955AA"/>
  </w:style>
  <w:style w:type="character" w:customStyle="1" w:styleId="WW-Absatz-Standardschriftart1111111111111111111111111111111111111111111111111">
    <w:name w:val="WW-Absatz-Standardschriftart1111111111111111111111111111111111111111111111111"/>
    <w:rsid w:val="00B955A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955A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955A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955A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955A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955A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955A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955A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955A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955A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955A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955A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955A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955A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955A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955A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955AA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B955A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B955A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B955A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B955A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B955A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B955AA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B955AA"/>
  </w:style>
  <w:style w:type="character" w:customStyle="1" w:styleId="WW8Num1z0">
    <w:name w:val="WW8Num1z0"/>
    <w:rsid w:val="00B955AA"/>
    <w:rPr>
      <w:rFonts w:ascii="Tahoma" w:hAnsi="Tahoma" w:cs="Courier New"/>
    </w:rPr>
  </w:style>
  <w:style w:type="character" w:customStyle="1" w:styleId="WW8Num1z2">
    <w:name w:val="WW8Num1z2"/>
    <w:rsid w:val="00B955AA"/>
    <w:rPr>
      <w:rFonts w:ascii="OpenSymbol" w:hAnsi="OpenSymbol" w:cs="OpenSymbol"/>
    </w:rPr>
  </w:style>
  <w:style w:type="character" w:customStyle="1" w:styleId="WW8Num1z3">
    <w:name w:val="WW8Num1z3"/>
    <w:rsid w:val="00B955AA"/>
    <w:rPr>
      <w:rFonts w:ascii="Symbol" w:hAnsi="Symbol" w:cs="OpenSymbol"/>
    </w:rPr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B955AA"/>
  </w:style>
  <w:style w:type="character" w:customStyle="1" w:styleId="WW8Num1z8">
    <w:name w:val="WW8Num1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2z8">
    <w:name w:val="WW8Num2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3z2">
    <w:name w:val="WW8Num3z2"/>
    <w:rsid w:val="00B955AA"/>
    <w:rPr>
      <w:rFonts w:ascii="Wingdings" w:hAnsi="Wingdings" w:cs="Wingdings"/>
    </w:rPr>
  </w:style>
  <w:style w:type="character" w:customStyle="1" w:styleId="WW8Num4z8">
    <w:name w:val="WW8Num4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5z3">
    <w:name w:val="WW8Num5z3"/>
    <w:rsid w:val="00B955AA"/>
    <w:rPr>
      <w:rFonts w:ascii="Symbol" w:hAnsi="Symbol" w:cs="Symbol"/>
    </w:rPr>
  </w:style>
  <w:style w:type="character" w:customStyle="1" w:styleId="WW8Num6z8">
    <w:name w:val="WW8Num6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7z8">
    <w:name w:val="WW8Num7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8z0">
    <w:name w:val="WW8Num8z0"/>
    <w:rsid w:val="00B955AA"/>
    <w:rPr>
      <w:rFonts w:ascii="Wingdings" w:hAnsi="Wingdings" w:cs="Wingdings"/>
    </w:rPr>
  </w:style>
  <w:style w:type="character" w:customStyle="1" w:styleId="WW8Num8z1">
    <w:name w:val="WW8Num8z1"/>
    <w:rsid w:val="00B955AA"/>
    <w:rPr>
      <w:rFonts w:ascii="Times New Roman" w:eastAsia="Times New Roman" w:hAnsi="Times New Roman" w:cs="Times New Roman"/>
    </w:rPr>
  </w:style>
  <w:style w:type="character" w:customStyle="1" w:styleId="WW8Num8z3">
    <w:name w:val="WW8Num8z3"/>
    <w:rsid w:val="00B955AA"/>
    <w:rPr>
      <w:rFonts w:ascii="Symbol" w:hAnsi="Symbol" w:cs="Symbol"/>
    </w:rPr>
  </w:style>
  <w:style w:type="character" w:customStyle="1" w:styleId="WW8Num8z4">
    <w:name w:val="WW8Num8z4"/>
    <w:rsid w:val="00B955AA"/>
    <w:rPr>
      <w:rFonts w:ascii="Courier New" w:hAnsi="Courier New" w:cs="Courier New"/>
    </w:rPr>
  </w:style>
  <w:style w:type="character" w:customStyle="1" w:styleId="WW8Num9z0">
    <w:name w:val="WW8Num9z0"/>
    <w:rsid w:val="00B955A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B955AA"/>
    <w:rPr>
      <w:rFonts w:ascii="Courier New" w:hAnsi="Courier New" w:cs="Courier New"/>
    </w:rPr>
  </w:style>
  <w:style w:type="character" w:customStyle="1" w:styleId="WW8Num9z2">
    <w:name w:val="WW8Num9z2"/>
    <w:rsid w:val="00B955AA"/>
    <w:rPr>
      <w:rFonts w:ascii="Wingdings" w:hAnsi="Wingdings" w:cs="Wingdings"/>
    </w:rPr>
  </w:style>
  <w:style w:type="character" w:customStyle="1" w:styleId="WW8Num9z3">
    <w:name w:val="WW8Num9z3"/>
    <w:rsid w:val="00B955AA"/>
    <w:rPr>
      <w:rFonts w:ascii="Symbol" w:hAnsi="Symbol" w:cs="Symbol"/>
    </w:rPr>
  </w:style>
  <w:style w:type="character" w:customStyle="1" w:styleId="afe">
    <w:name w:val="Ввод пользователя"/>
    <w:rsid w:val="00B955AA"/>
    <w:rPr>
      <w:rFonts w:ascii="Courier New" w:eastAsia="Courier New" w:hAnsi="Courier New" w:cs="Courier New"/>
    </w:rPr>
  </w:style>
  <w:style w:type="character" w:customStyle="1" w:styleId="WW8Num51z0">
    <w:name w:val="WW8Num51z0"/>
    <w:rsid w:val="00B955AA"/>
    <w:rPr>
      <w:rFonts w:ascii="Wingdings" w:hAnsi="Wingdings" w:cs="Wingdings"/>
      <w:sz w:val="24"/>
    </w:rPr>
  </w:style>
  <w:style w:type="character" w:customStyle="1" w:styleId="WW8Num51z1">
    <w:name w:val="WW8Num51z1"/>
    <w:rsid w:val="00B955AA"/>
    <w:rPr>
      <w:rFonts w:ascii="Courier New" w:hAnsi="Courier New" w:cs="Courier New"/>
    </w:rPr>
  </w:style>
  <w:style w:type="character" w:customStyle="1" w:styleId="WW8Num51z2">
    <w:name w:val="WW8Num51z2"/>
    <w:rsid w:val="00B955AA"/>
    <w:rPr>
      <w:rFonts w:ascii="Wingdings" w:hAnsi="Wingdings" w:cs="Wingdings"/>
    </w:rPr>
  </w:style>
  <w:style w:type="character" w:customStyle="1" w:styleId="WW8Num51z3">
    <w:name w:val="WW8Num51z3"/>
    <w:rsid w:val="00B955AA"/>
    <w:rPr>
      <w:rFonts w:ascii="Symbol" w:hAnsi="Symbol" w:cs="Symbol"/>
    </w:rPr>
  </w:style>
  <w:style w:type="character" w:customStyle="1" w:styleId="WW8Num73z0">
    <w:name w:val="WW8Num73z0"/>
    <w:rsid w:val="00B955AA"/>
    <w:rPr>
      <w:rFonts w:ascii="Wingdings" w:hAnsi="Wingdings" w:cs="Wingdings"/>
    </w:rPr>
  </w:style>
  <w:style w:type="character" w:customStyle="1" w:styleId="WW8Num73z4">
    <w:name w:val="WW8Num73z4"/>
    <w:rsid w:val="00B955AA"/>
    <w:rPr>
      <w:rFonts w:ascii="Courier New" w:hAnsi="Courier New" w:cs="Courier New"/>
    </w:rPr>
  </w:style>
  <w:style w:type="character" w:customStyle="1" w:styleId="WW8Num73z6">
    <w:name w:val="WW8Num73z6"/>
    <w:rsid w:val="00B955AA"/>
    <w:rPr>
      <w:rFonts w:ascii="Symbol" w:hAnsi="Symbol" w:cs="Symbol"/>
    </w:rPr>
  </w:style>
  <w:style w:type="character" w:customStyle="1" w:styleId="WW8Num42z0">
    <w:name w:val="WW8Num42z0"/>
    <w:rsid w:val="00B955AA"/>
    <w:rPr>
      <w:rFonts w:ascii="Wingdings" w:hAnsi="Wingdings" w:cs="Wingdings"/>
    </w:rPr>
  </w:style>
  <w:style w:type="character" w:customStyle="1" w:styleId="WW8Num42z1">
    <w:name w:val="WW8Num42z1"/>
    <w:rsid w:val="00B955AA"/>
    <w:rPr>
      <w:rFonts w:ascii="Courier New" w:hAnsi="Courier New" w:cs="Courier New"/>
    </w:rPr>
  </w:style>
  <w:style w:type="character" w:customStyle="1" w:styleId="WW8Num42z3">
    <w:name w:val="WW8Num42z3"/>
    <w:rsid w:val="00B955AA"/>
    <w:rPr>
      <w:rFonts w:ascii="Symbol" w:hAnsi="Symbol" w:cs="Symbol"/>
    </w:rPr>
  </w:style>
  <w:style w:type="character" w:customStyle="1" w:styleId="WW8Num31z0">
    <w:name w:val="WW8Num31z0"/>
    <w:rsid w:val="00B955AA"/>
    <w:rPr>
      <w:rFonts w:ascii="Wingdings" w:hAnsi="Wingdings" w:cs="Wingdings"/>
      <w:sz w:val="24"/>
    </w:rPr>
  </w:style>
  <w:style w:type="character" w:customStyle="1" w:styleId="WW8Num31z1">
    <w:name w:val="WW8Num31z1"/>
    <w:rsid w:val="00B955AA"/>
    <w:rPr>
      <w:rFonts w:ascii="Courier New" w:hAnsi="Courier New" w:cs="Courier New"/>
    </w:rPr>
  </w:style>
  <w:style w:type="character" w:customStyle="1" w:styleId="WW8Num31z2">
    <w:name w:val="WW8Num31z2"/>
    <w:rsid w:val="00B955AA"/>
    <w:rPr>
      <w:rFonts w:ascii="Wingdings" w:hAnsi="Wingdings" w:cs="Wingdings"/>
    </w:rPr>
  </w:style>
  <w:style w:type="character" w:customStyle="1" w:styleId="WW8Num31z3">
    <w:name w:val="WW8Num31z3"/>
    <w:rsid w:val="00B955AA"/>
    <w:rPr>
      <w:rFonts w:ascii="Symbol" w:hAnsi="Symbol" w:cs="Symbol"/>
    </w:rPr>
  </w:style>
  <w:style w:type="character" w:customStyle="1" w:styleId="WW8Num41z0">
    <w:name w:val="WW8Num41z0"/>
    <w:rsid w:val="00B955AA"/>
    <w:rPr>
      <w:rFonts w:ascii="Wingdings" w:hAnsi="Wingdings" w:cs="Wingdings"/>
      <w:sz w:val="24"/>
    </w:rPr>
  </w:style>
  <w:style w:type="character" w:customStyle="1" w:styleId="WW8Num41z1">
    <w:name w:val="WW8Num41z1"/>
    <w:rsid w:val="00B955AA"/>
    <w:rPr>
      <w:rFonts w:ascii="Courier New" w:hAnsi="Courier New" w:cs="Courier New"/>
    </w:rPr>
  </w:style>
  <w:style w:type="character" w:customStyle="1" w:styleId="WW8Num41z2">
    <w:name w:val="WW8Num41z2"/>
    <w:rsid w:val="00B955AA"/>
    <w:rPr>
      <w:rFonts w:ascii="Wingdings" w:hAnsi="Wingdings" w:cs="Wingdings"/>
    </w:rPr>
  </w:style>
  <w:style w:type="character" w:customStyle="1" w:styleId="WW8Num41z3">
    <w:name w:val="WW8Num41z3"/>
    <w:rsid w:val="00B955AA"/>
    <w:rPr>
      <w:rFonts w:ascii="Symbol" w:hAnsi="Symbol" w:cs="Symbol"/>
    </w:rPr>
  </w:style>
  <w:style w:type="character" w:customStyle="1" w:styleId="WW8Num30z0">
    <w:name w:val="WW8Num30z0"/>
    <w:rsid w:val="00B955AA"/>
    <w:rPr>
      <w:rFonts w:ascii="Wingdings" w:hAnsi="Wingdings" w:cs="Wingdings"/>
      <w:sz w:val="24"/>
    </w:rPr>
  </w:style>
  <w:style w:type="character" w:customStyle="1" w:styleId="WW8Num30z1">
    <w:name w:val="WW8Num30z1"/>
    <w:rsid w:val="00B955AA"/>
    <w:rPr>
      <w:rFonts w:ascii="Courier New" w:hAnsi="Courier New" w:cs="Courier New"/>
    </w:rPr>
  </w:style>
  <w:style w:type="character" w:customStyle="1" w:styleId="WW8Num30z2">
    <w:name w:val="WW8Num30z2"/>
    <w:rsid w:val="00B955AA"/>
    <w:rPr>
      <w:rFonts w:ascii="Wingdings" w:hAnsi="Wingdings" w:cs="Wingdings"/>
    </w:rPr>
  </w:style>
  <w:style w:type="character" w:customStyle="1" w:styleId="WW8Num30z3">
    <w:name w:val="WW8Num30z3"/>
    <w:rsid w:val="00B955AA"/>
    <w:rPr>
      <w:rFonts w:ascii="Symbol" w:hAnsi="Symbol" w:cs="Symbol"/>
    </w:rPr>
  </w:style>
  <w:style w:type="character" w:customStyle="1" w:styleId="WW8Num2z0">
    <w:name w:val="WW8Num2z0"/>
    <w:rsid w:val="00B955AA"/>
    <w:rPr>
      <w:rFonts w:ascii="Times New Roman" w:hAnsi="Times New Roman" w:cs="Times New Roman"/>
    </w:rPr>
  </w:style>
  <w:style w:type="character" w:customStyle="1" w:styleId="WW8Num2z1">
    <w:name w:val="WW8Num2z1"/>
    <w:rsid w:val="00B955AA"/>
    <w:rPr>
      <w:rFonts w:ascii="Courier New" w:hAnsi="Courier New" w:cs="Courier New"/>
    </w:rPr>
  </w:style>
  <w:style w:type="character" w:customStyle="1" w:styleId="WW8Num38z2">
    <w:name w:val="WW8Num38z2"/>
    <w:rsid w:val="00B955AA"/>
    <w:rPr>
      <w:rFonts w:ascii="Wingdings" w:hAnsi="Wingdings" w:cs="Wingdings"/>
    </w:rPr>
  </w:style>
  <w:style w:type="character" w:customStyle="1" w:styleId="WW8Num38z4">
    <w:name w:val="WW8Num38z4"/>
    <w:rsid w:val="00B955AA"/>
    <w:rPr>
      <w:rFonts w:ascii="Courier New" w:hAnsi="Courier New" w:cs="Courier New"/>
    </w:rPr>
  </w:style>
  <w:style w:type="character" w:customStyle="1" w:styleId="WW8Num35z0">
    <w:name w:val="WW8Num35z0"/>
    <w:rsid w:val="00B955AA"/>
    <w:rPr>
      <w:rFonts w:ascii="Symbol" w:hAnsi="Symbol" w:cs="Symbol"/>
      <w:sz w:val="24"/>
    </w:rPr>
  </w:style>
  <w:style w:type="character" w:customStyle="1" w:styleId="WW8Num35z1">
    <w:name w:val="WW8Num35z1"/>
    <w:rsid w:val="00B955AA"/>
    <w:rPr>
      <w:rFonts w:ascii="Courier New" w:hAnsi="Courier New" w:cs="Courier New"/>
    </w:rPr>
  </w:style>
  <w:style w:type="character" w:customStyle="1" w:styleId="WW8Num35z2">
    <w:name w:val="WW8Num35z2"/>
    <w:rsid w:val="00B955AA"/>
    <w:rPr>
      <w:rFonts w:ascii="Wingdings" w:hAnsi="Wingdings" w:cs="Wingdings"/>
    </w:rPr>
  </w:style>
  <w:style w:type="character" w:customStyle="1" w:styleId="WW8Num35z3">
    <w:name w:val="WW8Num35z3"/>
    <w:rsid w:val="00B955AA"/>
    <w:rPr>
      <w:rFonts w:ascii="Symbol" w:hAnsi="Symbol" w:cs="Symbol"/>
    </w:rPr>
  </w:style>
  <w:style w:type="character" w:customStyle="1" w:styleId="WW8Num18z0">
    <w:name w:val="WW8Num18z0"/>
    <w:rsid w:val="00B955AA"/>
    <w:rPr>
      <w:rFonts w:ascii="Symbol" w:hAnsi="Symbol" w:cs="Symbol"/>
      <w:sz w:val="24"/>
    </w:rPr>
  </w:style>
  <w:style w:type="character" w:customStyle="1" w:styleId="WW8Num18z2">
    <w:name w:val="WW8Num18z2"/>
    <w:rsid w:val="00B955AA"/>
    <w:rPr>
      <w:rFonts w:ascii="Wingdings" w:hAnsi="Wingdings" w:cs="Wingdings"/>
    </w:rPr>
  </w:style>
  <w:style w:type="character" w:customStyle="1" w:styleId="WW8Num18z3">
    <w:name w:val="WW8Num18z3"/>
    <w:rsid w:val="00B955AA"/>
    <w:rPr>
      <w:rFonts w:ascii="Symbol" w:hAnsi="Symbol" w:cs="Symbol"/>
    </w:rPr>
  </w:style>
  <w:style w:type="character" w:customStyle="1" w:styleId="WW8Num18z4">
    <w:name w:val="WW8Num18z4"/>
    <w:rsid w:val="00B955AA"/>
    <w:rPr>
      <w:rFonts w:ascii="Courier New" w:hAnsi="Courier New" w:cs="Courier New"/>
    </w:rPr>
  </w:style>
  <w:style w:type="character" w:customStyle="1" w:styleId="WW8Num44z0">
    <w:name w:val="WW8Num44z0"/>
    <w:rsid w:val="00B955AA"/>
    <w:rPr>
      <w:rFonts w:ascii="Wingdings" w:hAnsi="Wingdings" w:cs="Wingdings"/>
      <w:sz w:val="24"/>
    </w:rPr>
  </w:style>
  <w:style w:type="character" w:customStyle="1" w:styleId="WW8Num44z1">
    <w:name w:val="WW8Num44z1"/>
    <w:rsid w:val="00B955AA"/>
    <w:rPr>
      <w:rFonts w:ascii="Courier New" w:hAnsi="Courier New" w:cs="Courier New"/>
    </w:rPr>
  </w:style>
  <w:style w:type="character" w:customStyle="1" w:styleId="WW8Num44z2">
    <w:name w:val="WW8Num44z2"/>
    <w:rsid w:val="00B955AA"/>
    <w:rPr>
      <w:rFonts w:ascii="Wingdings" w:hAnsi="Wingdings" w:cs="Wingdings"/>
    </w:rPr>
  </w:style>
  <w:style w:type="character" w:customStyle="1" w:styleId="WW8Num44z3">
    <w:name w:val="WW8Num44z3"/>
    <w:rsid w:val="00B955AA"/>
    <w:rPr>
      <w:rFonts w:ascii="Symbol" w:hAnsi="Symbol" w:cs="Symbol"/>
    </w:rPr>
  </w:style>
  <w:style w:type="character" w:customStyle="1" w:styleId="WW8Num58z0">
    <w:name w:val="WW8Num58z0"/>
    <w:rsid w:val="00B955AA"/>
    <w:rPr>
      <w:rFonts w:ascii="Wingdings" w:hAnsi="Wingdings" w:cs="Wingdings"/>
    </w:rPr>
  </w:style>
  <w:style w:type="character" w:customStyle="1" w:styleId="WW8Num58z3">
    <w:name w:val="WW8Num58z3"/>
    <w:rsid w:val="00B955AA"/>
    <w:rPr>
      <w:rFonts w:ascii="Symbol" w:hAnsi="Symbol" w:cs="Symbol"/>
    </w:rPr>
  </w:style>
  <w:style w:type="character" w:customStyle="1" w:styleId="WW8Num58z4">
    <w:name w:val="WW8Num58z4"/>
    <w:rsid w:val="00B955AA"/>
    <w:rPr>
      <w:rFonts w:ascii="Courier New" w:hAnsi="Courier New" w:cs="Courier New"/>
    </w:rPr>
  </w:style>
  <w:style w:type="character" w:customStyle="1" w:styleId="WW8Num29z0">
    <w:name w:val="WW8Num29z0"/>
    <w:rsid w:val="00B955AA"/>
    <w:rPr>
      <w:rFonts w:ascii="Wingdings" w:hAnsi="Wingdings" w:cs="Wingdings"/>
    </w:rPr>
  </w:style>
  <w:style w:type="character" w:customStyle="1" w:styleId="WW8Num29z3">
    <w:name w:val="WW8Num29z3"/>
    <w:rsid w:val="00B955AA"/>
    <w:rPr>
      <w:rFonts w:ascii="Symbol" w:hAnsi="Symbol" w:cs="Symbol"/>
    </w:rPr>
  </w:style>
  <w:style w:type="character" w:customStyle="1" w:styleId="WW8Num29z4">
    <w:name w:val="WW8Num29z4"/>
    <w:rsid w:val="00B955AA"/>
    <w:rPr>
      <w:rFonts w:ascii="Courier New" w:hAnsi="Courier New" w:cs="Courier New"/>
    </w:rPr>
  </w:style>
  <w:style w:type="character" w:customStyle="1" w:styleId="WW8Num42z4">
    <w:name w:val="WW8Num42z4"/>
    <w:rsid w:val="00B955AA"/>
    <w:rPr>
      <w:rFonts w:ascii="Courier New" w:hAnsi="Courier New" w:cs="Courier New"/>
    </w:rPr>
  </w:style>
  <w:style w:type="character" w:customStyle="1" w:styleId="WW8Num10z0">
    <w:name w:val="WW8Num10z0"/>
    <w:rsid w:val="00B955AA"/>
    <w:rPr>
      <w:rFonts w:ascii="Wingdings" w:hAnsi="Wingdings" w:cs="Wingdings"/>
    </w:rPr>
  </w:style>
  <w:style w:type="character" w:customStyle="1" w:styleId="WW8Num10z1">
    <w:name w:val="WW8Num10z1"/>
    <w:rsid w:val="00B955AA"/>
    <w:rPr>
      <w:rFonts w:ascii="Courier New" w:hAnsi="Courier New" w:cs="Courier New"/>
    </w:rPr>
  </w:style>
  <w:style w:type="character" w:customStyle="1" w:styleId="WW8Num10z3">
    <w:name w:val="WW8Num10z3"/>
    <w:rsid w:val="00B955AA"/>
    <w:rPr>
      <w:rFonts w:ascii="Symbol" w:hAnsi="Symbol" w:cs="Symbol"/>
    </w:rPr>
  </w:style>
  <w:style w:type="character" w:customStyle="1" w:styleId="WW8Num14z0">
    <w:name w:val="WW8Num14z0"/>
    <w:rsid w:val="00B955AA"/>
    <w:rPr>
      <w:rFonts w:ascii="Wingdings" w:hAnsi="Wingdings" w:cs="Wingdings"/>
    </w:rPr>
  </w:style>
  <w:style w:type="character" w:customStyle="1" w:styleId="WW8Num14z1">
    <w:name w:val="WW8Num14z1"/>
    <w:rsid w:val="00B955AA"/>
    <w:rPr>
      <w:rFonts w:ascii="Courier New" w:hAnsi="Courier New" w:cs="Courier New"/>
    </w:rPr>
  </w:style>
  <w:style w:type="character" w:customStyle="1" w:styleId="WW8Num14z3">
    <w:name w:val="WW8Num14z3"/>
    <w:rsid w:val="00B955AA"/>
    <w:rPr>
      <w:rFonts w:ascii="Symbol" w:hAnsi="Symbol" w:cs="Symbol"/>
    </w:rPr>
  </w:style>
  <w:style w:type="character" w:customStyle="1" w:styleId="WW8Num27z4">
    <w:name w:val="WW8Num27z4"/>
    <w:rsid w:val="00B955AA"/>
    <w:rPr>
      <w:rFonts w:ascii="Courier New" w:hAnsi="Courier New" w:cs="Courier New"/>
    </w:rPr>
  </w:style>
  <w:style w:type="character" w:customStyle="1" w:styleId="WW8Num7z0">
    <w:name w:val="WW8Num7z0"/>
    <w:rsid w:val="00B955AA"/>
    <w:rPr>
      <w:rFonts w:ascii="Symbol" w:hAnsi="Symbol" w:cs="Symbol"/>
    </w:rPr>
  </w:style>
  <w:style w:type="character" w:customStyle="1" w:styleId="WW8Num7z1">
    <w:name w:val="WW8Num7z1"/>
    <w:rsid w:val="00B955AA"/>
    <w:rPr>
      <w:rFonts w:ascii="Courier New" w:hAnsi="Courier New" w:cs="Courier New"/>
    </w:rPr>
  </w:style>
  <w:style w:type="character" w:customStyle="1" w:styleId="WW8Num7z3">
    <w:name w:val="WW8Num7z3"/>
    <w:rsid w:val="00B955AA"/>
    <w:rPr>
      <w:rFonts w:ascii="Symbol" w:hAnsi="Symbol" w:cs="Symbol"/>
    </w:rPr>
  </w:style>
  <w:style w:type="character" w:customStyle="1" w:styleId="22">
    <w:name w:val="Основной шрифт абзаца2"/>
    <w:rsid w:val="00B955AA"/>
  </w:style>
  <w:style w:type="character" w:customStyle="1" w:styleId="FontStyle57">
    <w:name w:val="Font Style57"/>
    <w:rsid w:val="00B955AA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uiPriority w:val="99"/>
    <w:rsid w:val="00B955AA"/>
    <w:rPr>
      <w:rFonts w:ascii="Times New Roman" w:hAnsi="Times New Roman" w:cs="Times New Roman"/>
      <w:spacing w:val="10"/>
      <w:sz w:val="22"/>
      <w:szCs w:val="22"/>
    </w:rPr>
  </w:style>
  <w:style w:type="character" w:customStyle="1" w:styleId="WW8Num15z2">
    <w:name w:val="WW8Num15z2"/>
    <w:rsid w:val="00B955AA"/>
    <w:rPr>
      <w:rFonts w:ascii="Wingdings" w:hAnsi="Wingdings" w:cs="Wingdings"/>
    </w:rPr>
  </w:style>
  <w:style w:type="character" w:customStyle="1" w:styleId="WW8Num4z2">
    <w:name w:val="WW8Num4z2"/>
    <w:rsid w:val="00B955AA"/>
    <w:rPr>
      <w:rFonts w:ascii="Wingdings" w:hAnsi="Wingdings" w:cs="Wingdings"/>
    </w:rPr>
  </w:style>
  <w:style w:type="character" w:customStyle="1" w:styleId="WW8Num4z4">
    <w:name w:val="WW8Num4z4"/>
    <w:rsid w:val="00B955AA"/>
    <w:rPr>
      <w:rFonts w:ascii="Courier New" w:hAnsi="Courier New" w:cs="Courier New"/>
    </w:rPr>
  </w:style>
  <w:style w:type="character" w:customStyle="1" w:styleId="WW8Num12z2">
    <w:name w:val="WW8Num12z2"/>
    <w:rsid w:val="00B955AA"/>
    <w:rPr>
      <w:rFonts w:ascii="Wingdings" w:hAnsi="Wingdings" w:cs="Wingdings"/>
    </w:rPr>
  </w:style>
  <w:style w:type="character" w:customStyle="1" w:styleId="WW8Num8z2">
    <w:name w:val="WW8Num8z2"/>
    <w:rsid w:val="00B955AA"/>
    <w:rPr>
      <w:rFonts w:ascii="Wingdings" w:hAnsi="Wingdings" w:cs="Wingdings"/>
    </w:rPr>
  </w:style>
  <w:style w:type="character" w:customStyle="1" w:styleId="WW8Num52z0">
    <w:name w:val="WW8Num52z0"/>
    <w:rsid w:val="00B955AA"/>
    <w:rPr>
      <w:rFonts w:ascii="Wingdings" w:hAnsi="Wingdings" w:cs="Wingdings"/>
    </w:rPr>
  </w:style>
  <w:style w:type="character" w:customStyle="1" w:styleId="WW8Num52z3">
    <w:name w:val="WW8Num52z3"/>
    <w:rsid w:val="00B955AA"/>
    <w:rPr>
      <w:rFonts w:ascii="Symbol" w:hAnsi="Symbol" w:cs="Symbol"/>
    </w:rPr>
  </w:style>
  <w:style w:type="character" w:customStyle="1" w:styleId="WW8Num52z4">
    <w:name w:val="WW8Num52z4"/>
    <w:rsid w:val="00B955AA"/>
    <w:rPr>
      <w:rFonts w:ascii="Courier New" w:hAnsi="Courier New" w:cs="Courier New"/>
    </w:rPr>
  </w:style>
  <w:style w:type="character" w:customStyle="1" w:styleId="WW8Num25z0">
    <w:name w:val="WW8Num25z0"/>
    <w:rsid w:val="00B955AA"/>
    <w:rPr>
      <w:rFonts w:ascii="Wingdings" w:hAnsi="Wingdings" w:cs="Wingdings"/>
    </w:rPr>
  </w:style>
  <w:style w:type="character" w:customStyle="1" w:styleId="WW8Num25z1">
    <w:name w:val="WW8Num25z1"/>
    <w:rsid w:val="00B955AA"/>
    <w:rPr>
      <w:rFonts w:ascii="Courier New" w:hAnsi="Courier New" w:cs="Courier New"/>
    </w:rPr>
  </w:style>
  <w:style w:type="character" w:customStyle="1" w:styleId="WW8Num25z3">
    <w:name w:val="WW8Num25z3"/>
    <w:rsid w:val="00B955AA"/>
    <w:rPr>
      <w:rFonts w:ascii="Symbol" w:hAnsi="Symbol" w:cs="Symbol"/>
    </w:rPr>
  </w:style>
  <w:style w:type="character" w:customStyle="1" w:styleId="WW8Num21z0">
    <w:name w:val="WW8Num21z0"/>
    <w:rsid w:val="00B955AA"/>
    <w:rPr>
      <w:rFonts w:ascii="Wingdings" w:hAnsi="Wingdings" w:cs="Wingdings"/>
    </w:rPr>
  </w:style>
  <w:style w:type="character" w:customStyle="1" w:styleId="WW8Num21z1">
    <w:name w:val="WW8Num21z1"/>
    <w:rsid w:val="00B955AA"/>
    <w:rPr>
      <w:rFonts w:ascii="Courier New" w:hAnsi="Courier New" w:cs="Courier New"/>
    </w:rPr>
  </w:style>
  <w:style w:type="character" w:customStyle="1" w:styleId="WW8Num21z3">
    <w:name w:val="WW8Num21z3"/>
    <w:rsid w:val="00B955AA"/>
    <w:rPr>
      <w:rFonts w:ascii="Symbol" w:hAnsi="Symbol" w:cs="Symbol"/>
    </w:rPr>
  </w:style>
  <w:style w:type="character" w:customStyle="1" w:styleId="WW8Num59z0">
    <w:name w:val="WW8Num59z0"/>
    <w:rsid w:val="00B955AA"/>
    <w:rPr>
      <w:rFonts w:ascii="Wingdings" w:hAnsi="Wingdings" w:cs="Wingdings"/>
    </w:rPr>
  </w:style>
  <w:style w:type="character" w:customStyle="1" w:styleId="WW8Num59z3">
    <w:name w:val="WW8Num59z3"/>
    <w:rsid w:val="00B955AA"/>
    <w:rPr>
      <w:rFonts w:ascii="Symbol" w:hAnsi="Symbol" w:cs="Symbol"/>
    </w:rPr>
  </w:style>
  <w:style w:type="character" w:customStyle="1" w:styleId="WW8Num59z4">
    <w:name w:val="WW8Num59z4"/>
    <w:rsid w:val="00B955AA"/>
    <w:rPr>
      <w:rFonts w:ascii="Courier New" w:hAnsi="Courier New" w:cs="Courier New"/>
    </w:rPr>
  </w:style>
  <w:style w:type="character" w:customStyle="1" w:styleId="WW8Num71z0">
    <w:name w:val="WW8Num71z0"/>
    <w:rsid w:val="00B955AA"/>
    <w:rPr>
      <w:rFonts w:ascii="Wingdings" w:hAnsi="Wingdings" w:cs="Wingdings"/>
    </w:rPr>
  </w:style>
  <w:style w:type="character" w:customStyle="1" w:styleId="WW8Num71z1">
    <w:name w:val="WW8Num71z1"/>
    <w:rsid w:val="00B955AA"/>
    <w:rPr>
      <w:rFonts w:ascii="Courier New" w:hAnsi="Courier New" w:cs="Courier New"/>
    </w:rPr>
  </w:style>
  <w:style w:type="character" w:customStyle="1" w:styleId="WW8Num71z3">
    <w:name w:val="WW8Num71z3"/>
    <w:rsid w:val="00B955AA"/>
    <w:rPr>
      <w:rFonts w:ascii="Symbol" w:hAnsi="Symbol" w:cs="Symbol"/>
    </w:rPr>
  </w:style>
  <w:style w:type="character" w:customStyle="1" w:styleId="WW8Num19z0">
    <w:name w:val="WW8Num19z0"/>
    <w:rsid w:val="00B955AA"/>
    <w:rPr>
      <w:rFonts w:ascii="Wingdings" w:hAnsi="Wingdings" w:cs="Wingdings"/>
    </w:rPr>
  </w:style>
  <w:style w:type="character" w:customStyle="1" w:styleId="WW8Num19z1">
    <w:name w:val="WW8Num19z1"/>
    <w:rsid w:val="00B955AA"/>
    <w:rPr>
      <w:rFonts w:ascii="Courier New" w:hAnsi="Courier New" w:cs="Courier New"/>
    </w:rPr>
  </w:style>
  <w:style w:type="character" w:customStyle="1" w:styleId="WW8Num19z3">
    <w:name w:val="WW8Num19z3"/>
    <w:rsid w:val="00B955AA"/>
    <w:rPr>
      <w:rFonts w:ascii="Symbol" w:hAnsi="Symbol" w:cs="Symbol"/>
    </w:rPr>
  </w:style>
  <w:style w:type="character" w:customStyle="1" w:styleId="WW8Num39z0">
    <w:name w:val="WW8Num39z0"/>
    <w:rsid w:val="00B955AA"/>
    <w:rPr>
      <w:rFonts w:ascii="Wingdings" w:hAnsi="Wingdings" w:cs="Wingdings"/>
    </w:rPr>
  </w:style>
  <w:style w:type="character" w:customStyle="1" w:styleId="WW8Num39z1">
    <w:name w:val="WW8Num39z1"/>
    <w:rsid w:val="00B955AA"/>
    <w:rPr>
      <w:rFonts w:ascii="Courier New" w:hAnsi="Courier New" w:cs="Courier New"/>
    </w:rPr>
  </w:style>
  <w:style w:type="character" w:customStyle="1" w:styleId="WW8Num39z3">
    <w:name w:val="WW8Num39z3"/>
    <w:rsid w:val="00B955AA"/>
    <w:rPr>
      <w:rFonts w:ascii="Symbol" w:hAnsi="Symbol" w:cs="Symbol"/>
    </w:rPr>
  </w:style>
  <w:style w:type="character" w:customStyle="1" w:styleId="WW8Num18z1">
    <w:name w:val="WW8Num18z1"/>
    <w:rsid w:val="00B955AA"/>
    <w:rPr>
      <w:rFonts w:ascii="Courier New" w:hAnsi="Courier New" w:cs="Courier New"/>
    </w:rPr>
  </w:style>
  <w:style w:type="character" w:customStyle="1" w:styleId="WW8Num53z0">
    <w:name w:val="WW8Num53z0"/>
    <w:rsid w:val="00B955AA"/>
    <w:rPr>
      <w:rFonts w:ascii="Wingdings" w:hAnsi="Wingdings" w:cs="Wingdings"/>
    </w:rPr>
  </w:style>
  <w:style w:type="character" w:customStyle="1" w:styleId="WW8Num53z1">
    <w:name w:val="WW8Num53z1"/>
    <w:rsid w:val="00B955AA"/>
    <w:rPr>
      <w:rFonts w:ascii="Courier New" w:hAnsi="Courier New" w:cs="Courier New"/>
    </w:rPr>
  </w:style>
  <w:style w:type="character" w:customStyle="1" w:styleId="WW8Num53z3">
    <w:name w:val="WW8Num53z3"/>
    <w:rsid w:val="00B955AA"/>
    <w:rPr>
      <w:rFonts w:ascii="Symbol" w:hAnsi="Symbol" w:cs="Symbol"/>
    </w:rPr>
  </w:style>
  <w:style w:type="character" w:customStyle="1" w:styleId="WW8Num49z0">
    <w:name w:val="WW8Num49z0"/>
    <w:rsid w:val="00B955AA"/>
    <w:rPr>
      <w:rFonts w:ascii="Wingdings" w:hAnsi="Wingdings" w:cs="Wingdings"/>
    </w:rPr>
  </w:style>
  <w:style w:type="character" w:customStyle="1" w:styleId="WW8Num49z1">
    <w:name w:val="WW8Num49z1"/>
    <w:rsid w:val="00B955AA"/>
    <w:rPr>
      <w:rFonts w:ascii="Courier New" w:hAnsi="Courier New" w:cs="Courier New"/>
    </w:rPr>
  </w:style>
  <w:style w:type="character" w:customStyle="1" w:styleId="WW8Num49z3">
    <w:name w:val="WW8Num49z3"/>
    <w:rsid w:val="00B955AA"/>
    <w:rPr>
      <w:rFonts w:ascii="Symbol" w:hAnsi="Symbol" w:cs="Symbol"/>
    </w:rPr>
  </w:style>
  <w:style w:type="character" w:customStyle="1" w:styleId="WW8Num55z0">
    <w:name w:val="WW8Num55z0"/>
    <w:rsid w:val="00B955AA"/>
    <w:rPr>
      <w:rFonts w:ascii="Wingdings" w:hAnsi="Wingdings" w:cs="Wingdings"/>
    </w:rPr>
  </w:style>
  <w:style w:type="character" w:customStyle="1" w:styleId="WW8Num55z1">
    <w:name w:val="WW8Num55z1"/>
    <w:rsid w:val="00B955AA"/>
    <w:rPr>
      <w:rFonts w:ascii="Courier New" w:hAnsi="Courier New" w:cs="Courier New"/>
    </w:rPr>
  </w:style>
  <w:style w:type="character" w:customStyle="1" w:styleId="WW8Num55z3">
    <w:name w:val="WW8Num55z3"/>
    <w:rsid w:val="00B955AA"/>
    <w:rPr>
      <w:rFonts w:ascii="Symbol" w:hAnsi="Symbol" w:cs="Symbol"/>
    </w:rPr>
  </w:style>
  <w:style w:type="character" w:customStyle="1" w:styleId="WW8Num24z0">
    <w:name w:val="WW8Num24z0"/>
    <w:rsid w:val="00B955AA"/>
    <w:rPr>
      <w:rFonts w:ascii="Wingdings" w:hAnsi="Wingdings" w:cs="Wingdings"/>
    </w:rPr>
  </w:style>
  <w:style w:type="character" w:customStyle="1" w:styleId="WW8Num24z1">
    <w:name w:val="WW8Num24z1"/>
    <w:rsid w:val="00B955AA"/>
    <w:rPr>
      <w:rFonts w:ascii="Courier New" w:hAnsi="Courier New" w:cs="Courier New"/>
    </w:rPr>
  </w:style>
  <w:style w:type="character" w:customStyle="1" w:styleId="WW8Num24z3">
    <w:name w:val="WW8Num24z3"/>
    <w:rsid w:val="00B955AA"/>
    <w:rPr>
      <w:rFonts w:ascii="Symbol" w:hAnsi="Symbol" w:cs="Symbol"/>
    </w:rPr>
  </w:style>
  <w:style w:type="character" w:customStyle="1" w:styleId="WW8Num26z1">
    <w:name w:val="WW8Num26z1"/>
    <w:rsid w:val="00B955AA"/>
    <w:rPr>
      <w:rFonts w:ascii="Courier New" w:hAnsi="Courier New" w:cs="Courier New"/>
    </w:rPr>
  </w:style>
  <w:style w:type="character" w:customStyle="1" w:styleId="WW8Num26z3">
    <w:name w:val="WW8Num26z3"/>
    <w:rsid w:val="00B955AA"/>
    <w:rPr>
      <w:rFonts w:ascii="Symbol" w:hAnsi="Symbol" w:cs="Symbol"/>
    </w:rPr>
  </w:style>
  <w:style w:type="character" w:customStyle="1" w:styleId="WW8Num17z0">
    <w:name w:val="WW8Num17z0"/>
    <w:rsid w:val="00B955AA"/>
    <w:rPr>
      <w:rFonts w:ascii="Wingdings" w:hAnsi="Wingdings" w:cs="Wingdings"/>
    </w:rPr>
  </w:style>
  <w:style w:type="character" w:customStyle="1" w:styleId="WW8Num17z1">
    <w:name w:val="WW8Num17z1"/>
    <w:rsid w:val="00B955AA"/>
    <w:rPr>
      <w:rFonts w:ascii="Symbol" w:hAnsi="Symbol" w:cs="Symbol"/>
    </w:rPr>
  </w:style>
  <w:style w:type="character" w:customStyle="1" w:styleId="WW8Num17z4">
    <w:name w:val="WW8Num17z4"/>
    <w:rsid w:val="00B955AA"/>
    <w:rPr>
      <w:rFonts w:ascii="Courier New" w:hAnsi="Courier New" w:cs="Courier New"/>
    </w:rPr>
  </w:style>
  <w:style w:type="character" w:customStyle="1" w:styleId="WW8Num54z0">
    <w:name w:val="WW8Num54z0"/>
    <w:rsid w:val="00B955AA"/>
    <w:rPr>
      <w:rFonts w:ascii="Wingdings" w:hAnsi="Wingdings" w:cs="Wingdings"/>
    </w:rPr>
  </w:style>
  <w:style w:type="character" w:customStyle="1" w:styleId="WW8Num54z1">
    <w:name w:val="WW8Num54z1"/>
    <w:rsid w:val="00B955AA"/>
    <w:rPr>
      <w:rFonts w:ascii="Courier New" w:hAnsi="Courier New" w:cs="Courier New"/>
    </w:rPr>
  </w:style>
  <w:style w:type="character" w:customStyle="1" w:styleId="WW8Num54z3">
    <w:name w:val="WW8Num54z3"/>
    <w:rsid w:val="00B955AA"/>
    <w:rPr>
      <w:rFonts w:ascii="Symbol" w:hAnsi="Symbol" w:cs="Symbol"/>
    </w:rPr>
  </w:style>
  <w:style w:type="character" w:customStyle="1" w:styleId="WW8Num58z1">
    <w:name w:val="WW8Num58z1"/>
    <w:rsid w:val="00B955AA"/>
    <w:rPr>
      <w:rFonts w:ascii="Courier New" w:hAnsi="Courier New" w:cs="Courier New"/>
    </w:rPr>
  </w:style>
  <w:style w:type="character" w:customStyle="1" w:styleId="WW8Num65z0">
    <w:name w:val="WW8Num65z0"/>
    <w:rsid w:val="00B955AA"/>
    <w:rPr>
      <w:rFonts w:ascii="Wingdings" w:hAnsi="Wingdings" w:cs="Wingdings"/>
      <w:sz w:val="24"/>
    </w:rPr>
  </w:style>
  <w:style w:type="character" w:customStyle="1" w:styleId="WW8Num65z1">
    <w:name w:val="WW8Num65z1"/>
    <w:rsid w:val="00B955AA"/>
    <w:rPr>
      <w:rFonts w:ascii="Courier New" w:hAnsi="Courier New" w:cs="Courier New"/>
    </w:rPr>
  </w:style>
  <w:style w:type="character" w:customStyle="1" w:styleId="WW8Num65z2">
    <w:name w:val="WW8Num65z2"/>
    <w:rsid w:val="00B955AA"/>
    <w:rPr>
      <w:rFonts w:ascii="Wingdings" w:hAnsi="Wingdings" w:cs="Wingdings"/>
    </w:rPr>
  </w:style>
  <w:style w:type="character" w:customStyle="1" w:styleId="WW8Num65z3">
    <w:name w:val="WW8Num65z3"/>
    <w:rsid w:val="00B955AA"/>
    <w:rPr>
      <w:rFonts w:ascii="Symbol" w:hAnsi="Symbol" w:cs="Symbol"/>
    </w:rPr>
  </w:style>
  <w:style w:type="character" w:customStyle="1" w:styleId="WW8Num76z0">
    <w:name w:val="WW8Num76z0"/>
    <w:rsid w:val="00B955AA"/>
    <w:rPr>
      <w:rFonts w:ascii="Wingdings" w:hAnsi="Wingdings" w:cs="Wingdings"/>
    </w:rPr>
  </w:style>
  <w:style w:type="character" w:customStyle="1" w:styleId="WW8Num76z1">
    <w:name w:val="WW8Num76z1"/>
    <w:rsid w:val="00B955AA"/>
    <w:rPr>
      <w:rFonts w:ascii="Courier New" w:hAnsi="Courier New" w:cs="Courier New"/>
    </w:rPr>
  </w:style>
  <w:style w:type="character" w:customStyle="1" w:styleId="WW8Num76z3">
    <w:name w:val="WW8Num76z3"/>
    <w:rsid w:val="00B955AA"/>
    <w:rPr>
      <w:rFonts w:ascii="Symbol" w:hAnsi="Symbol" w:cs="Symbol"/>
    </w:rPr>
  </w:style>
  <w:style w:type="character" w:customStyle="1" w:styleId="WW8Num22z0">
    <w:name w:val="WW8Num22z0"/>
    <w:rsid w:val="00B955AA"/>
    <w:rPr>
      <w:rFonts w:ascii="Wingdings" w:hAnsi="Wingdings" w:cs="Wingdings"/>
    </w:rPr>
  </w:style>
  <w:style w:type="character" w:customStyle="1" w:styleId="WW8Num22z4">
    <w:name w:val="WW8Num22z4"/>
    <w:rsid w:val="00B955AA"/>
    <w:rPr>
      <w:rFonts w:ascii="Courier New" w:hAnsi="Courier New" w:cs="Courier New"/>
    </w:rPr>
  </w:style>
  <w:style w:type="character" w:customStyle="1" w:styleId="WW8Num22z6">
    <w:name w:val="WW8Num22z6"/>
    <w:rsid w:val="00B955AA"/>
    <w:rPr>
      <w:rFonts w:ascii="Symbol" w:hAnsi="Symbol" w:cs="Symbol"/>
    </w:rPr>
  </w:style>
  <w:style w:type="character" w:customStyle="1" w:styleId="WW8Num70z0">
    <w:name w:val="WW8Num70z0"/>
    <w:rsid w:val="00B955AA"/>
    <w:rPr>
      <w:rFonts w:ascii="Wingdings" w:hAnsi="Wingdings" w:cs="Wingdings"/>
    </w:rPr>
  </w:style>
  <w:style w:type="character" w:customStyle="1" w:styleId="WW8Num70z4">
    <w:name w:val="WW8Num70z4"/>
    <w:rsid w:val="00B955AA"/>
    <w:rPr>
      <w:rFonts w:ascii="Courier New" w:hAnsi="Courier New" w:cs="Courier New"/>
    </w:rPr>
  </w:style>
  <w:style w:type="character" w:customStyle="1" w:styleId="WW8Num70z6">
    <w:name w:val="WW8Num70z6"/>
    <w:rsid w:val="00B955AA"/>
    <w:rPr>
      <w:rFonts w:ascii="Symbol" w:hAnsi="Symbol" w:cs="Symbol"/>
    </w:rPr>
  </w:style>
  <w:style w:type="character" w:customStyle="1" w:styleId="WW8Num68z0">
    <w:name w:val="WW8Num68z0"/>
    <w:rsid w:val="00B955AA"/>
    <w:rPr>
      <w:rFonts w:ascii="Wingdings" w:hAnsi="Wingdings" w:cs="Wingdings"/>
    </w:rPr>
  </w:style>
  <w:style w:type="character" w:customStyle="1" w:styleId="WW8Num68z4">
    <w:name w:val="WW8Num68z4"/>
    <w:rsid w:val="00B955AA"/>
    <w:rPr>
      <w:rFonts w:ascii="Courier New" w:hAnsi="Courier New" w:cs="Courier New"/>
    </w:rPr>
  </w:style>
  <w:style w:type="character" w:customStyle="1" w:styleId="WW8Num68z6">
    <w:name w:val="WW8Num68z6"/>
    <w:rsid w:val="00B955AA"/>
    <w:rPr>
      <w:rFonts w:ascii="Symbol" w:hAnsi="Symbol" w:cs="Symbol"/>
    </w:rPr>
  </w:style>
  <w:style w:type="character" w:customStyle="1" w:styleId="WW8Num74z0">
    <w:name w:val="WW8Num74z0"/>
    <w:rsid w:val="00B955AA"/>
    <w:rPr>
      <w:rFonts w:ascii="Wingdings" w:hAnsi="Wingdings" w:cs="Wingdings"/>
    </w:rPr>
  </w:style>
  <w:style w:type="character" w:customStyle="1" w:styleId="WW8Num74z4">
    <w:name w:val="WW8Num74z4"/>
    <w:rsid w:val="00B955AA"/>
    <w:rPr>
      <w:rFonts w:ascii="Courier New" w:hAnsi="Courier New" w:cs="Courier New"/>
    </w:rPr>
  </w:style>
  <w:style w:type="character" w:customStyle="1" w:styleId="WW8Num74z6">
    <w:name w:val="WW8Num74z6"/>
    <w:rsid w:val="00B955AA"/>
    <w:rPr>
      <w:rFonts w:ascii="Symbol" w:hAnsi="Symbol" w:cs="Symbol"/>
    </w:rPr>
  </w:style>
  <w:style w:type="character" w:customStyle="1" w:styleId="WW8Num54z2">
    <w:name w:val="WW8Num54z2"/>
    <w:rsid w:val="00B955AA"/>
    <w:rPr>
      <w:rFonts w:ascii="Wingdings" w:hAnsi="Wingdings" w:cs="Wingdings"/>
    </w:rPr>
  </w:style>
  <w:style w:type="character" w:customStyle="1" w:styleId="WW8Num78z0">
    <w:name w:val="WW8Num78z0"/>
    <w:rsid w:val="00B955AA"/>
    <w:rPr>
      <w:rFonts w:ascii="Wingdings" w:hAnsi="Wingdings" w:cs="Wingdings"/>
    </w:rPr>
  </w:style>
  <w:style w:type="character" w:customStyle="1" w:styleId="WW8Num78z1">
    <w:name w:val="WW8Num78z1"/>
    <w:rsid w:val="00B955AA"/>
    <w:rPr>
      <w:rFonts w:ascii="Courier New" w:hAnsi="Courier New" w:cs="Courier New"/>
    </w:rPr>
  </w:style>
  <w:style w:type="character" w:customStyle="1" w:styleId="WW8Num78z3">
    <w:name w:val="WW8Num78z3"/>
    <w:rsid w:val="00B955AA"/>
    <w:rPr>
      <w:rFonts w:ascii="Symbol" w:hAnsi="Symbol" w:cs="Symbol"/>
    </w:rPr>
  </w:style>
  <w:style w:type="character" w:customStyle="1" w:styleId="WW8Num43z4">
    <w:name w:val="WW8Num43z4"/>
    <w:rsid w:val="00B955AA"/>
    <w:rPr>
      <w:rFonts w:ascii="Courier New" w:hAnsi="Courier New" w:cs="Courier New"/>
    </w:rPr>
  </w:style>
  <w:style w:type="character" w:customStyle="1" w:styleId="WW8Num43z6">
    <w:name w:val="WW8Num43z6"/>
    <w:rsid w:val="00B955AA"/>
    <w:rPr>
      <w:rFonts w:ascii="Symbol" w:hAnsi="Symbol" w:cs="Symbol"/>
    </w:rPr>
  </w:style>
  <w:style w:type="character" w:customStyle="1" w:styleId="WW8Num12z4">
    <w:name w:val="WW8Num12z4"/>
    <w:rsid w:val="00B955AA"/>
    <w:rPr>
      <w:rFonts w:ascii="Courier New" w:hAnsi="Courier New" w:cs="Courier New"/>
    </w:rPr>
  </w:style>
  <w:style w:type="character" w:customStyle="1" w:styleId="WW8Num12z6">
    <w:name w:val="WW8Num12z6"/>
    <w:rsid w:val="00B955AA"/>
    <w:rPr>
      <w:rFonts w:ascii="Symbol" w:hAnsi="Symbol" w:cs="Symbol"/>
    </w:rPr>
  </w:style>
  <w:style w:type="character" w:customStyle="1" w:styleId="WW8Num59z1">
    <w:name w:val="WW8Num59z1"/>
    <w:rsid w:val="00B955AA"/>
    <w:rPr>
      <w:rFonts w:ascii="Courier New" w:hAnsi="Courier New" w:cs="Courier New"/>
    </w:rPr>
  </w:style>
  <w:style w:type="character" w:customStyle="1" w:styleId="WW8Num59z2">
    <w:name w:val="WW8Num59z2"/>
    <w:rsid w:val="00B955AA"/>
    <w:rPr>
      <w:rFonts w:ascii="Wingdings" w:hAnsi="Wingdings" w:cs="Wingdings"/>
    </w:rPr>
  </w:style>
  <w:style w:type="character" w:customStyle="1" w:styleId="WW8Num21z2">
    <w:name w:val="WW8Num21z2"/>
    <w:rsid w:val="00B955AA"/>
    <w:rPr>
      <w:rFonts w:ascii="Wingdings" w:hAnsi="Wingdings" w:cs="Wingdings"/>
    </w:rPr>
  </w:style>
  <w:style w:type="character" w:customStyle="1" w:styleId="WW8Num14zfalse">
    <w:name w:val="WW8Num14zfalse"/>
    <w:rsid w:val="00B955AA"/>
  </w:style>
  <w:style w:type="character" w:customStyle="1" w:styleId="WW8Num14ztrue">
    <w:name w:val="WW8Num14ztrue"/>
    <w:rsid w:val="00B955AA"/>
  </w:style>
  <w:style w:type="character" w:customStyle="1" w:styleId="WW8Num61z0">
    <w:name w:val="WW8Num61z0"/>
    <w:rsid w:val="00B955AA"/>
    <w:rPr>
      <w:rFonts w:ascii="Wingdings" w:hAnsi="Wingdings" w:cs="Wingdings"/>
    </w:rPr>
  </w:style>
  <w:style w:type="character" w:customStyle="1" w:styleId="WW8Num6z0">
    <w:name w:val="WW8Num6z0"/>
    <w:rsid w:val="00B955AA"/>
    <w:rPr>
      <w:rFonts w:ascii="Wingdings" w:hAnsi="Wingdings" w:cs="Wingdings"/>
    </w:rPr>
  </w:style>
  <w:style w:type="character" w:customStyle="1" w:styleId="61">
    <w:name w:val="Основной шрифт абзаца6"/>
    <w:rsid w:val="00B955AA"/>
  </w:style>
  <w:style w:type="paragraph" w:customStyle="1" w:styleId="212">
    <w:name w:val="Основной текст с отступом 21"/>
    <w:basedOn w:val="a"/>
    <w:rsid w:val="00B955AA"/>
    <w:pPr>
      <w:ind w:left="284" w:firstLine="284"/>
    </w:pPr>
    <w:rPr>
      <w:lang w:eastAsia="ar-SA"/>
    </w:rPr>
  </w:style>
  <w:style w:type="paragraph" w:customStyle="1" w:styleId="formattext">
    <w:name w:val="formattext"/>
    <w:rsid w:val="00B955AA"/>
    <w:pPr>
      <w:widowControl w:val="0"/>
      <w:numPr>
        <w:numId w:val="2"/>
      </w:numPr>
      <w:suppressAutoHyphens/>
      <w:ind w:left="0" w:firstLine="0"/>
    </w:pPr>
    <w:rPr>
      <w:rFonts w:eastAsia="Lucida Sans Unicode"/>
      <w:sz w:val="18"/>
      <w:szCs w:val="18"/>
      <w:lang w:eastAsia="ar-SA"/>
    </w:rPr>
  </w:style>
  <w:style w:type="paragraph" w:customStyle="1" w:styleId="17">
    <w:name w:val="Маркированный список 1"/>
    <w:basedOn w:val="af9"/>
    <w:rsid w:val="00B955AA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kern w:val="0"/>
      <w:lang w:eastAsia="ar-SA" w:bidi="ar-SA"/>
    </w:rPr>
  </w:style>
  <w:style w:type="paragraph" w:customStyle="1" w:styleId="aff">
    <w:name w:val="Таблица"/>
    <w:basedOn w:val="a"/>
    <w:rsid w:val="00B955AA"/>
    <w:rPr>
      <w:sz w:val="26"/>
      <w:szCs w:val="20"/>
      <w:lang w:eastAsia="ar-SA"/>
    </w:rPr>
  </w:style>
  <w:style w:type="paragraph" w:customStyle="1" w:styleId="ConsPlusNormal">
    <w:name w:val="ConsPlusNormal"/>
    <w:rsid w:val="00B955AA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Style26">
    <w:name w:val="Style26"/>
    <w:basedOn w:val="a"/>
    <w:rsid w:val="00B955AA"/>
    <w:pPr>
      <w:spacing w:line="302" w:lineRule="exact"/>
      <w:ind w:firstLine="672"/>
    </w:pPr>
    <w:rPr>
      <w:lang w:eastAsia="ar-SA"/>
    </w:rPr>
  </w:style>
  <w:style w:type="character" w:customStyle="1" w:styleId="a9">
    <w:name w:val="Верхний колонтитул Знак"/>
    <w:link w:val="a8"/>
    <w:rsid w:val="00EA4601"/>
    <w:rPr>
      <w:sz w:val="24"/>
      <w:szCs w:val="24"/>
    </w:rPr>
  </w:style>
  <w:style w:type="character" w:customStyle="1" w:styleId="30">
    <w:name w:val="Заголовок 3 Знак"/>
    <w:link w:val="3"/>
    <w:rsid w:val="00A1088A"/>
    <w:rPr>
      <w:sz w:val="26"/>
      <w:szCs w:val="26"/>
      <w:lang w:eastAsia="ar-SA"/>
    </w:rPr>
  </w:style>
  <w:style w:type="character" w:customStyle="1" w:styleId="40">
    <w:name w:val="Заголовок 4 Знак"/>
    <w:link w:val="4"/>
    <w:rsid w:val="00334722"/>
    <w:rPr>
      <w:sz w:val="24"/>
      <w:lang w:eastAsia="ar-SA"/>
    </w:rPr>
  </w:style>
  <w:style w:type="character" w:customStyle="1" w:styleId="60">
    <w:name w:val="Заголовок 6 Знак"/>
    <w:link w:val="6"/>
    <w:rsid w:val="00334722"/>
    <w:rPr>
      <w:b/>
      <w:sz w:val="24"/>
      <w:lang w:eastAsia="ar-SA"/>
    </w:rPr>
  </w:style>
  <w:style w:type="character" w:customStyle="1" w:styleId="70">
    <w:name w:val="Заголовок 7 Знак"/>
    <w:link w:val="7"/>
    <w:rsid w:val="00334722"/>
    <w:rPr>
      <w:b/>
      <w:sz w:val="24"/>
      <w:lang w:eastAsia="ar-SA"/>
    </w:rPr>
  </w:style>
  <w:style w:type="character" w:customStyle="1" w:styleId="80">
    <w:name w:val="Заголовок 8 Знак"/>
    <w:link w:val="8"/>
    <w:rsid w:val="00334722"/>
    <w:rPr>
      <w:b/>
      <w:sz w:val="24"/>
      <w:lang w:eastAsia="ar-SA"/>
    </w:rPr>
  </w:style>
  <w:style w:type="character" w:customStyle="1" w:styleId="90">
    <w:name w:val="Заголовок 9 Знак"/>
    <w:link w:val="9"/>
    <w:rsid w:val="00334722"/>
    <w:rPr>
      <w:sz w:val="24"/>
      <w:lang w:eastAsia="ar-SA"/>
    </w:rPr>
  </w:style>
  <w:style w:type="character" w:customStyle="1" w:styleId="WW8Num11z0">
    <w:name w:val="WW8Num11z0"/>
    <w:rsid w:val="00334722"/>
    <w:rPr>
      <w:rFonts w:ascii="Symbol" w:hAnsi="Symbol" w:cs="OpenSymbol"/>
    </w:rPr>
  </w:style>
  <w:style w:type="character" w:customStyle="1" w:styleId="WW8Num13z0">
    <w:name w:val="WW8Num13z0"/>
    <w:rsid w:val="00334722"/>
    <w:rPr>
      <w:rFonts w:ascii="Wingdings" w:hAnsi="Wingdings"/>
    </w:rPr>
  </w:style>
  <w:style w:type="character" w:customStyle="1" w:styleId="WW8Num6z1">
    <w:name w:val="WW8Num6z1"/>
    <w:rsid w:val="00334722"/>
    <w:rPr>
      <w:rFonts w:ascii="Courier New" w:hAnsi="Courier New" w:cs="Courier New"/>
    </w:rPr>
  </w:style>
  <w:style w:type="character" w:customStyle="1" w:styleId="WW8Num6z3">
    <w:name w:val="WW8Num6z3"/>
    <w:rsid w:val="00334722"/>
    <w:rPr>
      <w:rFonts w:ascii="Symbol" w:hAnsi="Symbol"/>
    </w:rPr>
  </w:style>
  <w:style w:type="character" w:customStyle="1" w:styleId="WW8Num13z1">
    <w:name w:val="WW8Num13z1"/>
    <w:rsid w:val="00334722"/>
    <w:rPr>
      <w:rFonts w:ascii="OpenSymbol" w:hAnsi="OpenSymbol" w:cs="Courier New"/>
    </w:rPr>
  </w:style>
  <w:style w:type="character" w:customStyle="1" w:styleId="WW8Num13z3">
    <w:name w:val="WW8Num13z3"/>
    <w:rsid w:val="00334722"/>
    <w:rPr>
      <w:rFonts w:ascii="Symbol" w:hAnsi="Symbol"/>
    </w:rPr>
  </w:style>
  <w:style w:type="character" w:customStyle="1" w:styleId="WW8Num20z0">
    <w:name w:val="WW8Num20z0"/>
    <w:rsid w:val="00334722"/>
    <w:rPr>
      <w:rFonts w:ascii="Symbol" w:hAnsi="Symbol" w:cs="OpenSymbol"/>
    </w:rPr>
  </w:style>
  <w:style w:type="character" w:customStyle="1" w:styleId="WW8Num22z2">
    <w:name w:val="WW8Num22z2"/>
    <w:rsid w:val="00334722"/>
    <w:rPr>
      <w:b/>
    </w:rPr>
  </w:style>
  <w:style w:type="character" w:customStyle="1" w:styleId="WW8Num23z0">
    <w:name w:val="WW8Num23z0"/>
    <w:rsid w:val="00334722"/>
    <w:rPr>
      <w:rFonts w:ascii="Wingdings" w:hAnsi="Wingdings"/>
    </w:rPr>
  </w:style>
  <w:style w:type="character" w:customStyle="1" w:styleId="WW8Num23z1">
    <w:name w:val="WW8Num23z1"/>
    <w:rsid w:val="00334722"/>
    <w:rPr>
      <w:rFonts w:ascii="OpenSymbol" w:hAnsi="OpenSymbol" w:cs="OpenSymbol"/>
    </w:rPr>
  </w:style>
  <w:style w:type="character" w:customStyle="1" w:styleId="WW8Num23z3">
    <w:name w:val="WW8Num23z3"/>
    <w:rsid w:val="00334722"/>
    <w:rPr>
      <w:rFonts w:ascii="Symbol" w:hAnsi="Symbol"/>
    </w:rPr>
  </w:style>
  <w:style w:type="character" w:customStyle="1" w:styleId="WW8Num11z1">
    <w:name w:val="WW8Num11z1"/>
    <w:rsid w:val="00334722"/>
    <w:rPr>
      <w:rFonts w:ascii="OpenSymbol" w:hAnsi="OpenSymbol" w:cs="OpenSymbol"/>
    </w:rPr>
  </w:style>
  <w:style w:type="character" w:customStyle="1" w:styleId="WW8Num11z3">
    <w:name w:val="WW8Num11z3"/>
    <w:rsid w:val="00334722"/>
    <w:rPr>
      <w:rFonts w:ascii="Symbol" w:hAnsi="Symbol"/>
    </w:rPr>
  </w:style>
  <w:style w:type="character" w:customStyle="1" w:styleId="WW8Num22z1">
    <w:name w:val="WW8Num22z1"/>
    <w:rsid w:val="00334722"/>
    <w:rPr>
      <w:rFonts w:ascii="Courier New" w:hAnsi="Courier New" w:cs="Courier New"/>
    </w:rPr>
  </w:style>
  <w:style w:type="character" w:customStyle="1" w:styleId="WW8Num22z3">
    <w:name w:val="WW8Num22z3"/>
    <w:rsid w:val="00334722"/>
    <w:rPr>
      <w:rFonts w:ascii="Symbol" w:hAnsi="Symbol"/>
    </w:rPr>
  </w:style>
  <w:style w:type="character" w:customStyle="1" w:styleId="WW8Num25z2">
    <w:name w:val="WW8Num25z2"/>
    <w:rsid w:val="00334722"/>
    <w:rPr>
      <w:b/>
    </w:rPr>
  </w:style>
  <w:style w:type="character" w:customStyle="1" w:styleId="WW8Num17z3">
    <w:name w:val="WW8Num17z3"/>
    <w:rsid w:val="00334722"/>
    <w:rPr>
      <w:rFonts w:ascii="Symbol" w:hAnsi="Symbol"/>
    </w:rPr>
  </w:style>
  <w:style w:type="character" w:customStyle="1" w:styleId="WW8Num20z1">
    <w:name w:val="WW8Num20z1"/>
    <w:rsid w:val="00334722"/>
    <w:rPr>
      <w:rFonts w:ascii="OpenSymbol" w:hAnsi="OpenSymbol" w:cs="OpenSymbol"/>
    </w:rPr>
  </w:style>
  <w:style w:type="character" w:customStyle="1" w:styleId="WW8Num20z3">
    <w:name w:val="WW8Num20z3"/>
    <w:rsid w:val="00334722"/>
    <w:rPr>
      <w:rFonts w:ascii="Symbol" w:hAnsi="Symbol"/>
    </w:rPr>
  </w:style>
  <w:style w:type="character" w:customStyle="1" w:styleId="WW8Num23z2">
    <w:name w:val="WW8Num23z2"/>
    <w:rsid w:val="00334722"/>
    <w:rPr>
      <w:rFonts w:ascii="Wingdings" w:hAnsi="Wingdings"/>
    </w:rPr>
  </w:style>
  <w:style w:type="character" w:customStyle="1" w:styleId="WW8Num26z2">
    <w:name w:val="WW8Num26z2"/>
    <w:rsid w:val="00334722"/>
    <w:rPr>
      <w:rFonts w:ascii="Wingdings" w:hAnsi="Wingdings"/>
    </w:rPr>
  </w:style>
  <w:style w:type="character" w:customStyle="1" w:styleId="WW8Num29z1">
    <w:name w:val="WW8Num29z1"/>
    <w:rsid w:val="00334722"/>
    <w:rPr>
      <w:rFonts w:ascii="Courier New" w:hAnsi="Courier New" w:cs="Courier New"/>
    </w:rPr>
  </w:style>
  <w:style w:type="character" w:customStyle="1" w:styleId="WW8Num32z0">
    <w:name w:val="WW8Num32z0"/>
    <w:rsid w:val="00334722"/>
    <w:rPr>
      <w:rFonts w:ascii="Wingdings" w:hAnsi="Wingdings"/>
      <w:b w:val="0"/>
      <w:i w:val="0"/>
    </w:rPr>
  </w:style>
  <w:style w:type="character" w:customStyle="1" w:styleId="WW8Num32z1">
    <w:name w:val="WW8Num32z1"/>
    <w:rsid w:val="00334722"/>
    <w:rPr>
      <w:rFonts w:ascii="Courier New" w:hAnsi="Courier New" w:cs="Courier New"/>
    </w:rPr>
  </w:style>
  <w:style w:type="character" w:customStyle="1" w:styleId="WW8Num32z2">
    <w:name w:val="WW8Num32z2"/>
    <w:rsid w:val="00334722"/>
    <w:rPr>
      <w:rFonts w:ascii="Wingdings" w:hAnsi="Wingdings"/>
    </w:rPr>
  </w:style>
  <w:style w:type="character" w:customStyle="1" w:styleId="WW8Num32z3">
    <w:name w:val="WW8Num32z3"/>
    <w:rsid w:val="00334722"/>
    <w:rPr>
      <w:rFonts w:ascii="Symbol" w:hAnsi="Symbol"/>
    </w:rPr>
  </w:style>
  <w:style w:type="character" w:customStyle="1" w:styleId="WW8Num33z0">
    <w:name w:val="WW8Num33z0"/>
    <w:rsid w:val="00334722"/>
    <w:rPr>
      <w:rFonts w:ascii="Wingdings" w:hAnsi="Wingdings"/>
    </w:rPr>
  </w:style>
  <w:style w:type="character" w:customStyle="1" w:styleId="WW8Num33z1">
    <w:name w:val="WW8Num33z1"/>
    <w:rsid w:val="00334722"/>
    <w:rPr>
      <w:rFonts w:ascii="Courier New" w:hAnsi="Courier New" w:cs="Courier New"/>
    </w:rPr>
  </w:style>
  <w:style w:type="character" w:customStyle="1" w:styleId="WW8Num33z2">
    <w:name w:val="WW8Num33z2"/>
    <w:rsid w:val="00334722"/>
    <w:rPr>
      <w:rFonts w:ascii="Wingdings" w:hAnsi="Wingdings"/>
    </w:rPr>
  </w:style>
  <w:style w:type="character" w:customStyle="1" w:styleId="WW8Num33z3">
    <w:name w:val="WW8Num33z3"/>
    <w:rsid w:val="00334722"/>
    <w:rPr>
      <w:rFonts w:ascii="Symbol" w:hAnsi="Symbol"/>
    </w:rPr>
  </w:style>
  <w:style w:type="character" w:customStyle="1" w:styleId="WW8Num34z0">
    <w:name w:val="WW8Num34z0"/>
    <w:rsid w:val="00334722"/>
    <w:rPr>
      <w:rFonts w:ascii="Wingdings" w:hAnsi="Wingdings"/>
    </w:rPr>
  </w:style>
  <w:style w:type="character" w:customStyle="1" w:styleId="WW8Num34z1">
    <w:name w:val="WW8Num34z1"/>
    <w:rsid w:val="00334722"/>
    <w:rPr>
      <w:rFonts w:ascii="OpenSymbol" w:hAnsi="OpenSymbol" w:cs="Courier New"/>
    </w:rPr>
  </w:style>
  <w:style w:type="character" w:customStyle="1" w:styleId="WW8Num34z3">
    <w:name w:val="WW8Num34z3"/>
    <w:rsid w:val="00334722"/>
    <w:rPr>
      <w:rFonts w:ascii="Symbol" w:hAnsi="Symbol"/>
    </w:rPr>
  </w:style>
  <w:style w:type="character" w:customStyle="1" w:styleId="WW8Num37z0">
    <w:name w:val="WW8Num37z0"/>
    <w:rsid w:val="00334722"/>
    <w:rPr>
      <w:rFonts w:ascii="Symbol" w:hAnsi="Symbol" w:cs="OpenSymbol"/>
    </w:rPr>
  </w:style>
  <w:style w:type="character" w:customStyle="1" w:styleId="WW8Num37z1">
    <w:name w:val="WW8Num37z1"/>
    <w:rsid w:val="00334722"/>
    <w:rPr>
      <w:rFonts w:ascii="OpenSymbol" w:hAnsi="OpenSymbol" w:cs="OpenSymbol"/>
    </w:rPr>
  </w:style>
  <w:style w:type="character" w:customStyle="1" w:styleId="WW8Num37z2">
    <w:name w:val="WW8Num37z2"/>
    <w:rsid w:val="00334722"/>
    <w:rPr>
      <w:rFonts w:ascii="Wingdings" w:hAnsi="Wingdings"/>
    </w:rPr>
  </w:style>
  <w:style w:type="character" w:customStyle="1" w:styleId="WW8Num37z3">
    <w:name w:val="WW8Num37z3"/>
    <w:rsid w:val="00334722"/>
    <w:rPr>
      <w:rFonts w:ascii="Symbol" w:hAnsi="Symbol"/>
    </w:rPr>
  </w:style>
  <w:style w:type="character" w:customStyle="1" w:styleId="WW8Num39z2">
    <w:name w:val="WW8Num39z2"/>
    <w:rsid w:val="00334722"/>
    <w:rPr>
      <w:rFonts w:ascii="Wingdings" w:hAnsi="Wingdings"/>
    </w:rPr>
  </w:style>
  <w:style w:type="character" w:customStyle="1" w:styleId="WW8Num45z0">
    <w:name w:val="WW8Num45z0"/>
    <w:rsid w:val="00334722"/>
    <w:rPr>
      <w:rFonts w:ascii="Courier New" w:hAnsi="Courier New"/>
    </w:rPr>
  </w:style>
  <w:style w:type="character" w:customStyle="1" w:styleId="WW8Num45z1">
    <w:name w:val="WW8Num45z1"/>
    <w:rsid w:val="00334722"/>
    <w:rPr>
      <w:rFonts w:ascii="Courier New" w:hAnsi="Courier New" w:cs="Courier New"/>
    </w:rPr>
  </w:style>
  <w:style w:type="character" w:customStyle="1" w:styleId="WW8Num45z2">
    <w:name w:val="WW8Num45z2"/>
    <w:rsid w:val="00334722"/>
    <w:rPr>
      <w:rFonts w:ascii="Wingdings" w:hAnsi="Wingdings"/>
    </w:rPr>
  </w:style>
  <w:style w:type="character" w:customStyle="1" w:styleId="WW8Num45z3">
    <w:name w:val="WW8Num45z3"/>
    <w:rsid w:val="00334722"/>
    <w:rPr>
      <w:rFonts w:ascii="Symbol" w:hAnsi="Symbol"/>
    </w:rPr>
  </w:style>
  <w:style w:type="character" w:customStyle="1" w:styleId="WW8Num46z0">
    <w:name w:val="WW8Num46z0"/>
    <w:rsid w:val="00334722"/>
    <w:rPr>
      <w:rFonts w:ascii="Wingdings" w:hAnsi="Wingdings"/>
      <w:sz w:val="24"/>
    </w:rPr>
  </w:style>
  <w:style w:type="character" w:customStyle="1" w:styleId="WW8Num46z1">
    <w:name w:val="WW8Num46z1"/>
    <w:rsid w:val="00334722"/>
    <w:rPr>
      <w:rFonts w:ascii="OpenSymbol" w:hAnsi="OpenSymbol" w:cs="Courier New"/>
    </w:rPr>
  </w:style>
  <w:style w:type="character" w:customStyle="1" w:styleId="WW8Num46z3">
    <w:name w:val="WW8Num46z3"/>
    <w:rsid w:val="00334722"/>
    <w:rPr>
      <w:rFonts w:ascii="Symbol" w:hAnsi="Symbol"/>
    </w:rPr>
  </w:style>
  <w:style w:type="character" w:customStyle="1" w:styleId="WW8Num7z2">
    <w:name w:val="WW8Num7z2"/>
    <w:rsid w:val="00334722"/>
    <w:rPr>
      <w:rFonts w:ascii="Wingdings" w:hAnsi="Wingdings"/>
    </w:rPr>
  </w:style>
  <w:style w:type="character" w:customStyle="1" w:styleId="WW8Num7z4">
    <w:name w:val="WW8Num7z4"/>
    <w:rsid w:val="00334722"/>
    <w:rPr>
      <w:rFonts w:ascii="Courier New" w:hAnsi="Courier New" w:cs="Courier New"/>
    </w:rPr>
  </w:style>
  <w:style w:type="character" w:customStyle="1" w:styleId="WW8Num23z4">
    <w:name w:val="WW8Num23z4"/>
    <w:rsid w:val="00334722"/>
    <w:rPr>
      <w:rFonts w:ascii="Courier New" w:hAnsi="Courier New" w:cs="Courier New"/>
    </w:rPr>
  </w:style>
  <w:style w:type="character" w:customStyle="1" w:styleId="WW8Num43z2">
    <w:name w:val="WW8Num43z2"/>
    <w:rsid w:val="00334722"/>
    <w:rPr>
      <w:rFonts w:ascii="Wingdings" w:hAnsi="Wingdings"/>
    </w:rPr>
  </w:style>
  <w:style w:type="character" w:customStyle="1" w:styleId="WW8Num47z0">
    <w:name w:val="WW8Num47z0"/>
    <w:rsid w:val="00334722"/>
    <w:rPr>
      <w:rFonts w:ascii="Wingdings" w:hAnsi="Wingdings"/>
    </w:rPr>
  </w:style>
  <w:style w:type="character" w:customStyle="1" w:styleId="WW8Num57z0">
    <w:name w:val="WW8Num57z0"/>
    <w:rsid w:val="00334722"/>
    <w:rPr>
      <w:rFonts w:ascii="Courier New" w:hAnsi="Courier New"/>
    </w:rPr>
  </w:style>
  <w:style w:type="character" w:customStyle="1" w:styleId="WW8Num60z0">
    <w:name w:val="WW8Num60z0"/>
    <w:rsid w:val="00334722"/>
    <w:rPr>
      <w:rFonts w:ascii="Symbol" w:hAnsi="Symbol" w:cs="OpenSymbol"/>
    </w:rPr>
  </w:style>
  <w:style w:type="character" w:customStyle="1" w:styleId="WW8Num60z1">
    <w:name w:val="WW8Num60z1"/>
    <w:rsid w:val="00334722"/>
    <w:rPr>
      <w:rFonts w:ascii="OpenSymbol" w:hAnsi="OpenSymbol" w:cs="OpenSymbol"/>
    </w:rPr>
  </w:style>
  <w:style w:type="character" w:customStyle="1" w:styleId="WW8Num61z1">
    <w:name w:val="WW8Num61z1"/>
    <w:rsid w:val="00334722"/>
    <w:rPr>
      <w:rFonts w:ascii="OpenSymbol" w:hAnsi="OpenSymbol" w:cs="OpenSymbol"/>
    </w:rPr>
  </w:style>
  <w:style w:type="character" w:customStyle="1" w:styleId="WW8Num62z0">
    <w:name w:val="WW8Num62z0"/>
    <w:rsid w:val="00334722"/>
    <w:rPr>
      <w:rFonts w:ascii="Symbol" w:hAnsi="Symbol" w:cs="OpenSymbol"/>
    </w:rPr>
  </w:style>
  <w:style w:type="character" w:customStyle="1" w:styleId="WW8Num62z1">
    <w:name w:val="WW8Num62z1"/>
    <w:rsid w:val="00334722"/>
    <w:rPr>
      <w:rFonts w:ascii="OpenSymbol" w:hAnsi="OpenSymbol" w:cs="OpenSymbol"/>
    </w:rPr>
  </w:style>
  <w:style w:type="character" w:customStyle="1" w:styleId="WW8Num63z0">
    <w:name w:val="WW8Num63z0"/>
    <w:rsid w:val="00334722"/>
    <w:rPr>
      <w:rFonts w:ascii="Symbol" w:hAnsi="Symbol" w:cs="OpenSymbol"/>
    </w:rPr>
  </w:style>
  <w:style w:type="character" w:customStyle="1" w:styleId="WW8Num63z1">
    <w:name w:val="WW8Num63z1"/>
    <w:rsid w:val="00334722"/>
    <w:rPr>
      <w:rFonts w:ascii="OpenSymbol" w:hAnsi="OpenSymbol" w:cs="OpenSymbol"/>
    </w:rPr>
  </w:style>
  <w:style w:type="character" w:customStyle="1" w:styleId="WW8Num64z0">
    <w:name w:val="WW8Num64z0"/>
    <w:rsid w:val="00334722"/>
    <w:rPr>
      <w:rFonts w:ascii="Symbol" w:hAnsi="Symbol" w:cs="OpenSymbol"/>
    </w:rPr>
  </w:style>
  <w:style w:type="character" w:customStyle="1" w:styleId="WW8Num64z1">
    <w:name w:val="WW8Num64z1"/>
    <w:rsid w:val="00334722"/>
    <w:rPr>
      <w:rFonts w:ascii="OpenSymbol" w:hAnsi="OpenSymbol" w:cs="OpenSymbol"/>
    </w:rPr>
  </w:style>
  <w:style w:type="character" w:customStyle="1" w:styleId="WW8Num67z0">
    <w:name w:val="WW8Num67z0"/>
    <w:rsid w:val="00334722"/>
    <w:rPr>
      <w:rFonts w:ascii="Symbol" w:hAnsi="Symbol" w:cs="OpenSymbol"/>
    </w:rPr>
  </w:style>
  <w:style w:type="character" w:customStyle="1" w:styleId="WW8Num67z1">
    <w:name w:val="WW8Num67z1"/>
    <w:rsid w:val="00334722"/>
    <w:rPr>
      <w:rFonts w:ascii="OpenSymbol" w:hAnsi="OpenSymbol" w:cs="OpenSymbol"/>
    </w:rPr>
  </w:style>
  <w:style w:type="character" w:customStyle="1" w:styleId="WW8Num69z0">
    <w:name w:val="WW8Num69z0"/>
    <w:rsid w:val="00334722"/>
    <w:rPr>
      <w:rFonts w:ascii="Symbol" w:hAnsi="Symbol" w:cs="OpenSymbol"/>
    </w:rPr>
  </w:style>
  <w:style w:type="character" w:customStyle="1" w:styleId="WW8Num69z1">
    <w:name w:val="WW8Num69z1"/>
    <w:rsid w:val="00334722"/>
    <w:rPr>
      <w:rFonts w:ascii="OpenSymbol" w:hAnsi="OpenSymbol" w:cs="OpenSymbol"/>
    </w:rPr>
  </w:style>
  <w:style w:type="character" w:customStyle="1" w:styleId="WW8Num44z4">
    <w:name w:val="WW8Num44z4"/>
    <w:rsid w:val="00334722"/>
    <w:rPr>
      <w:rFonts w:ascii="Courier New" w:hAnsi="Courier New" w:cs="Courier New"/>
    </w:rPr>
  </w:style>
  <w:style w:type="character" w:customStyle="1" w:styleId="WW8Num68z1">
    <w:name w:val="WW8Num68z1"/>
    <w:rsid w:val="00334722"/>
    <w:rPr>
      <w:rFonts w:ascii="OpenSymbol" w:hAnsi="OpenSymbol" w:cs="OpenSymbol"/>
    </w:rPr>
  </w:style>
  <w:style w:type="character" w:customStyle="1" w:styleId="WW8Num64z3">
    <w:name w:val="WW8Num64z3"/>
    <w:rsid w:val="00334722"/>
    <w:rPr>
      <w:rFonts w:ascii="Symbol" w:hAnsi="Symbol" w:cs="OpenSymbol"/>
    </w:rPr>
  </w:style>
  <w:style w:type="character" w:customStyle="1" w:styleId="WW8Num2z3">
    <w:name w:val="WW8Num2z3"/>
    <w:rsid w:val="00334722"/>
    <w:rPr>
      <w:rFonts w:ascii="Symbol" w:hAnsi="Symbol"/>
    </w:rPr>
  </w:style>
  <w:style w:type="character" w:customStyle="1" w:styleId="WW8Num47z1">
    <w:name w:val="WW8Num47z1"/>
    <w:rsid w:val="00334722"/>
    <w:rPr>
      <w:rFonts w:ascii="Courier New" w:hAnsi="Courier New" w:cs="Courier New"/>
    </w:rPr>
  </w:style>
  <w:style w:type="character" w:customStyle="1" w:styleId="WW8Num47z3">
    <w:name w:val="WW8Num47z3"/>
    <w:rsid w:val="00334722"/>
    <w:rPr>
      <w:rFonts w:ascii="Symbol" w:hAnsi="Symbol"/>
    </w:rPr>
  </w:style>
  <w:style w:type="character" w:customStyle="1" w:styleId="WW8Num57z1">
    <w:name w:val="WW8Num57z1"/>
    <w:rsid w:val="00334722"/>
    <w:rPr>
      <w:rFonts w:ascii="Courier New" w:hAnsi="Courier New" w:cs="Courier New"/>
    </w:rPr>
  </w:style>
  <w:style w:type="character" w:customStyle="1" w:styleId="WW8Num57z2">
    <w:name w:val="WW8Num57z2"/>
    <w:rsid w:val="00334722"/>
    <w:rPr>
      <w:rFonts w:ascii="Wingdings" w:hAnsi="Wingdings"/>
    </w:rPr>
  </w:style>
  <w:style w:type="character" w:customStyle="1" w:styleId="WW8Num57z3">
    <w:name w:val="WW8Num57z3"/>
    <w:rsid w:val="00334722"/>
    <w:rPr>
      <w:rFonts w:ascii="Symbol" w:hAnsi="Symbol"/>
    </w:rPr>
  </w:style>
  <w:style w:type="character" w:customStyle="1" w:styleId="WW8Num944z0">
    <w:name w:val="WW8Num944z0"/>
    <w:rsid w:val="00334722"/>
    <w:rPr>
      <w:rFonts w:ascii="Wingdings" w:hAnsi="Wingdings"/>
    </w:rPr>
  </w:style>
  <w:style w:type="character" w:customStyle="1" w:styleId="WW8Num944z1">
    <w:name w:val="WW8Num944z1"/>
    <w:rsid w:val="00334722"/>
    <w:rPr>
      <w:rFonts w:ascii="Courier New" w:hAnsi="Courier New"/>
    </w:rPr>
  </w:style>
  <w:style w:type="character" w:customStyle="1" w:styleId="WW8Num944z3">
    <w:name w:val="WW8Num944z3"/>
    <w:rsid w:val="00334722"/>
    <w:rPr>
      <w:rFonts w:ascii="Symbol" w:hAnsi="Symbol"/>
    </w:rPr>
  </w:style>
  <w:style w:type="paragraph" w:customStyle="1" w:styleId="23">
    <w:name w:val="Название2"/>
    <w:basedOn w:val="a"/>
    <w:rsid w:val="00334722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4">
    <w:name w:val="Указатель2"/>
    <w:basedOn w:val="a"/>
    <w:rsid w:val="00334722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3">
    <w:name w:val="Список 21"/>
    <w:basedOn w:val="a"/>
    <w:rsid w:val="00334722"/>
    <w:pPr>
      <w:ind w:left="566" w:hanging="283"/>
    </w:pPr>
    <w:rPr>
      <w:sz w:val="20"/>
      <w:szCs w:val="20"/>
      <w:lang w:eastAsia="ar-SA"/>
    </w:rPr>
  </w:style>
  <w:style w:type="paragraph" w:customStyle="1" w:styleId="311">
    <w:name w:val="Список 31"/>
    <w:basedOn w:val="a"/>
    <w:rsid w:val="00334722"/>
    <w:pPr>
      <w:ind w:left="849" w:hanging="283"/>
    </w:pPr>
    <w:rPr>
      <w:sz w:val="20"/>
      <w:szCs w:val="20"/>
      <w:lang w:eastAsia="ar-SA"/>
    </w:rPr>
  </w:style>
  <w:style w:type="paragraph" w:customStyle="1" w:styleId="41">
    <w:name w:val="Список 41"/>
    <w:basedOn w:val="a"/>
    <w:rsid w:val="00334722"/>
    <w:pPr>
      <w:ind w:left="1132" w:hanging="283"/>
    </w:pPr>
    <w:rPr>
      <w:sz w:val="20"/>
      <w:szCs w:val="20"/>
      <w:lang w:eastAsia="ar-SA"/>
    </w:rPr>
  </w:style>
  <w:style w:type="paragraph" w:customStyle="1" w:styleId="214">
    <w:name w:val="Маркированный список 21"/>
    <w:basedOn w:val="a"/>
    <w:rsid w:val="00334722"/>
    <w:pPr>
      <w:tabs>
        <w:tab w:val="num" w:pos="1077"/>
      </w:tabs>
      <w:ind w:left="1077" w:hanging="397"/>
    </w:pPr>
    <w:rPr>
      <w:sz w:val="20"/>
      <w:szCs w:val="20"/>
      <w:lang w:eastAsia="ar-SA"/>
    </w:rPr>
  </w:style>
  <w:style w:type="paragraph" w:customStyle="1" w:styleId="215">
    <w:name w:val="Продолжение списка 21"/>
    <w:basedOn w:val="a"/>
    <w:rsid w:val="00334722"/>
    <w:pPr>
      <w:spacing w:after="120"/>
      <w:ind w:left="566"/>
    </w:pPr>
    <w:rPr>
      <w:sz w:val="20"/>
      <w:szCs w:val="20"/>
      <w:lang w:eastAsia="ar-SA"/>
    </w:rPr>
  </w:style>
  <w:style w:type="paragraph" w:customStyle="1" w:styleId="18">
    <w:name w:val="Обычный отступ1"/>
    <w:basedOn w:val="a"/>
    <w:rsid w:val="00334722"/>
    <w:pPr>
      <w:ind w:left="720"/>
    </w:pPr>
    <w:rPr>
      <w:sz w:val="20"/>
      <w:szCs w:val="20"/>
      <w:lang w:eastAsia="ar-SA"/>
    </w:rPr>
  </w:style>
  <w:style w:type="paragraph" w:customStyle="1" w:styleId="aff0">
    <w:name w:val="Краткий обратный адрес"/>
    <w:basedOn w:val="a"/>
    <w:rsid w:val="00334722"/>
    <w:rPr>
      <w:sz w:val="20"/>
      <w:szCs w:val="20"/>
      <w:lang w:eastAsia="ar-SA"/>
    </w:rPr>
  </w:style>
  <w:style w:type="paragraph" w:customStyle="1" w:styleId="aff1">
    <w:name w:val="Внутренний адрес"/>
    <w:basedOn w:val="a"/>
    <w:rsid w:val="00334722"/>
    <w:rPr>
      <w:sz w:val="20"/>
      <w:szCs w:val="20"/>
      <w:lang w:eastAsia="ar-SA"/>
    </w:rPr>
  </w:style>
  <w:style w:type="paragraph" w:customStyle="1" w:styleId="aff2">
    <w:name w:val="Строка ссылки"/>
    <w:basedOn w:val="a1"/>
    <w:rsid w:val="00334722"/>
    <w:pPr>
      <w:spacing w:before="120" w:after="0" w:line="360" w:lineRule="auto"/>
      <w:jc w:val="both"/>
    </w:pPr>
    <w:rPr>
      <w:szCs w:val="20"/>
      <w:lang w:eastAsia="ar-SA"/>
    </w:rPr>
  </w:style>
  <w:style w:type="paragraph" w:customStyle="1" w:styleId="322">
    <w:name w:val="Основной текст с отступом 32"/>
    <w:basedOn w:val="a"/>
    <w:rsid w:val="00334722"/>
    <w:pPr>
      <w:spacing w:line="360" w:lineRule="auto"/>
      <w:ind w:firstLine="720"/>
    </w:pPr>
    <w:rPr>
      <w:sz w:val="26"/>
      <w:szCs w:val="20"/>
      <w:lang w:eastAsia="ar-SA"/>
    </w:rPr>
  </w:style>
  <w:style w:type="paragraph" w:customStyle="1" w:styleId="312">
    <w:name w:val="Основной текст 31"/>
    <w:basedOn w:val="a"/>
    <w:rsid w:val="00334722"/>
    <w:pPr>
      <w:spacing w:line="360" w:lineRule="auto"/>
    </w:pPr>
    <w:rPr>
      <w:sz w:val="26"/>
      <w:szCs w:val="20"/>
      <w:lang w:eastAsia="ar-SA"/>
    </w:rPr>
  </w:style>
  <w:style w:type="paragraph" w:customStyle="1" w:styleId="19">
    <w:name w:val="Название объекта1"/>
    <w:basedOn w:val="a"/>
    <w:next w:val="a"/>
    <w:rsid w:val="00334722"/>
    <w:pPr>
      <w:spacing w:before="120" w:after="120"/>
    </w:pPr>
    <w:rPr>
      <w:sz w:val="26"/>
      <w:szCs w:val="20"/>
      <w:lang w:eastAsia="ar-SA"/>
    </w:rPr>
  </w:style>
  <w:style w:type="paragraph" w:customStyle="1" w:styleId="Heading">
    <w:name w:val="Heading"/>
    <w:rsid w:val="00334722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220">
    <w:name w:val="Основной текст с отступом 22"/>
    <w:basedOn w:val="a"/>
    <w:rsid w:val="00334722"/>
    <w:pPr>
      <w:spacing w:line="360" w:lineRule="auto"/>
      <w:ind w:firstLine="720"/>
      <w:jc w:val="both"/>
    </w:pPr>
    <w:rPr>
      <w:sz w:val="26"/>
      <w:szCs w:val="20"/>
      <w:lang w:eastAsia="ar-SA"/>
    </w:rPr>
  </w:style>
  <w:style w:type="paragraph" w:customStyle="1" w:styleId="51">
    <w:name w:val="Список 51"/>
    <w:basedOn w:val="a"/>
    <w:rsid w:val="00334722"/>
    <w:pPr>
      <w:widowControl w:val="0"/>
      <w:tabs>
        <w:tab w:val="num" w:pos="1077"/>
      </w:tabs>
      <w:ind w:left="1077" w:hanging="397"/>
    </w:pPr>
    <w:rPr>
      <w:rFonts w:eastAsia="Lucida Sans Unicode" w:cs="Arial"/>
      <w:kern w:val="1"/>
      <w:sz w:val="26"/>
      <w:lang w:eastAsia="hi-IN" w:bidi="hi-IN"/>
    </w:rPr>
  </w:style>
  <w:style w:type="character" w:customStyle="1" w:styleId="FontStyle12">
    <w:name w:val="Font Style12"/>
    <w:rsid w:val="00334722"/>
    <w:rPr>
      <w:rFonts w:ascii="Times New Roman" w:hAnsi="Times New Roman" w:cs="Times New Roman"/>
      <w:sz w:val="26"/>
      <w:szCs w:val="26"/>
    </w:rPr>
  </w:style>
  <w:style w:type="paragraph" w:styleId="aff3">
    <w:name w:val="endnote text"/>
    <w:basedOn w:val="a"/>
    <w:link w:val="aff4"/>
    <w:rsid w:val="00DF298B"/>
    <w:rPr>
      <w:sz w:val="20"/>
      <w:szCs w:val="20"/>
    </w:rPr>
  </w:style>
  <w:style w:type="character" w:customStyle="1" w:styleId="aff4">
    <w:name w:val="Текст концевой сноски Знак"/>
    <w:basedOn w:val="a2"/>
    <w:link w:val="aff3"/>
    <w:rsid w:val="00DF298B"/>
  </w:style>
  <w:style w:type="character" w:styleId="aff5">
    <w:name w:val="endnote reference"/>
    <w:rsid w:val="00DF298B"/>
    <w:rPr>
      <w:vertAlign w:val="superscript"/>
    </w:rPr>
  </w:style>
  <w:style w:type="character" w:customStyle="1" w:styleId="FontStyle15">
    <w:name w:val="Font Style15"/>
    <w:basedOn w:val="a2"/>
    <w:rsid w:val="00B4016A"/>
  </w:style>
  <w:style w:type="character" w:customStyle="1" w:styleId="FontStyle52">
    <w:name w:val="Font Style52"/>
    <w:rsid w:val="00803495"/>
    <w:rPr>
      <w:rFonts w:ascii="Times New Roman" w:hAnsi="Times New Roman" w:cs="Times New Roman"/>
      <w:sz w:val="24"/>
      <w:szCs w:val="24"/>
    </w:rPr>
  </w:style>
  <w:style w:type="character" w:customStyle="1" w:styleId="FontStyle172">
    <w:name w:val="Font Style172"/>
    <w:rsid w:val="00803495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rsid w:val="00803495"/>
    <w:rPr>
      <w:rFonts w:ascii="Georgia" w:hAnsi="Georgia" w:cs="Georgia"/>
      <w:sz w:val="26"/>
      <w:szCs w:val="26"/>
    </w:rPr>
  </w:style>
  <w:style w:type="character" w:customStyle="1" w:styleId="WW8Num9z4">
    <w:name w:val="WW8Num9z4"/>
    <w:rsid w:val="003215A7"/>
    <w:rPr>
      <w:rFonts w:ascii="OpenSymbol" w:hAnsi="OpenSymbol" w:cs="OpenSymbol"/>
    </w:rPr>
  </w:style>
  <w:style w:type="character" w:customStyle="1" w:styleId="WW8Num10z2">
    <w:name w:val="WW8Num10z2"/>
    <w:rsid w:val="003215A7"/>
    <w:rPr>
      <w:rFonts w:ascii="OpenSymbol" w:hAnsi="OpenSymbol" w:cs="OpenSymbol"/>
    </w:rPr>
  </w:style>
  <w:style w:type="character" w:customStyle="1" w:styleId="WW8Num11z2">
    <w:name w:val="WW8Num11z2"/>
    <w:rsid w:val="003215A7"/>
    <w:rPr>
      <w:rFonts w:ascii="Wingdings" w:hAnsi="Wingdings" w:cs="Wingdings"/>
    </w:rPr>
  </w:style>
  <w:style w:type="character" w:customStyle="1" w:styleId="WW8Num16z2">
    <w:name w:val="WW8Num16z2"/>
    <w:rsid w:val="003215A7"/>
    <w:rPr>
      <w:rFonts w:ascii="Wingdings" w:hAnsi="Wingdings" w:cs="Wingdings"/>
    </w:rPr>
  </w:style>
  <w:style w:type="character" w:customStyle="1" w:styleId="WW8Num16z4">
    <w:name w:val="WW8Num16z4"/>
    <w:rsid w:val="003215A7"/>
    <w:rPr>
      <w:rFonts w:ascii="Courier New" w:hAnsi="Courier New" w:cs="OpenSymbol"/>
    </w:rPr>
  </w:style>
  <w:style w:type="character" w:customStyle="1" w:styleId="WW8Num10z4">
    <w:name w:val="WW8Num10z4"/>
    <w:rsid w:val="003215A7"/>
    <w:rPr>
      <w:rFonts w:ascii="OpenSymbol" w:hAnsi="OpenSymbol" w:cs="OpenSymbol"/>
    </w:rPr>
  </w:style>
  <w:style w:type="character" w:customStyle="1" w:styleId="WW8Num11z4">
    <w:name w:val="WW8Num11z4"/>
    <w:rsid w:val="003215A7"/>
    <w:rPr>
      <w:rFonts w:ascii="OpenSymbol" w:hAnsi="OpenSymbol" w:cs="OpenSymbol"/>
    </w:rPr>
  </w:style>
  <w:style w:type="character" w:customStyle="1" w:styleId="WW8Num13z2">
    <w:name w:val="WW8Num13z2"/>
    <w:rsid w:val="003215A7"/>
    <w:rPr>
      <w:rFonts w:ascii="Wingdings" w:hAnsi="Wingdings" w:cs="Wingdings"/>
    </w:rPr>
  </w:style>
  <w:style w:type="character" w:customStyle="1" w:styleId="WW-">
    <w:name w:val="WW-Основной шрифт абзаца"/>
    <w:rsid w:val="003215A7"/>
  </w:style>
  <w:style w:type="character" w:customStyle="1" w:styleId="WW8Num17z2">
    <w:name w:val="WW8Num17z2"/>
    <w:rsid w:val="003215A7"/>
    <w:rPr>
      <w:rFonts w:ascii="Wingdings" w:hAnsi="Wingdings" w:cs="Wingdings"/>
    </w:rPr>
  </w:style>
  <w:style w:type="character" w:customStyle="1" w:styleId="WW8Num19z2">
    <w:name w:val="WW8Num19z2"/>
    <w:rsid w:val="003215A7"/>
    <w:rPr>
      <w:rFonts w:ascii="Wingdings" w:hAnsi="Wingdings" w:cs="Wingdings"/>
    </w:rPr>
  </w:style>
  <w:style w:type="character" w:customStyle="1" w:styleId="WW8Num24z2">
    <w:name w:val="WW8Num24z2"/>
    <w:rsid w:val="003215A7"/>
    <w:rPr>
      <w:rFonts w:ascii="Wingdings" w:hAnsi="Wingdings" w:cs="Wingdings"/>
    </w:rPr>
  </w:style>
  <w:style w:type="character" w:customStyle="1" w:styleId="WW8Num27z2">
    <w:name w:val="WW8Num27z2"/>
    <w:rsid w:val="003215A7"/>
    <w:rPr>
      <w:rFonts w:ascii="Wingdings" w:hAnsi="Wingdings" w:cs="Wingdings"/>
    </w:rPr>
  </w:style>
  <w:style w:type="character" w:customStyle="1" w:styleId="WW8Num29z2">
    <w:name w:val="WW8Num29z2"/>
    <w:rsid w:val="003215A7"/>
    <w:rPr>
      <w:rFonts w:ascii="Wingdings" w:hAnsi="Wingdings" w:cs="Wingdings"/>
    </w:rPr>
  </w:style>
  <w:style w:type="character" w:customStyle="1" w:styleId="WW8Num34z2">
    <w:name w:val="WW8Num34z2"/>
    <w:rsid w:val="003215A7"/>
    <w:rPr>
      <w:rFonts w:ascii="Wingdings" w:hAnsi="Wingdings" w:cs="Wingdings"/>
      <w:sz w:val="20"/>
    </w:rPr>
  </w:style>
  <w:style w:type="character" w:customStyle="1" w:styleId="WW8Num36z2">
    <w:name w:val="WW8Num36z2"/>
    <w:rsid w:val="003215A7"/>
    <w:rPr>
      <w:rFonts w:ascii="Wingdings" w:hAnsi="Wingdings" w:cs="Wingdings"/>
    </w:rPr>
  </w:style>
  <w:style w:type="character" w:customStyle="1" w:styleId="WW8Num53z2">
    <w:name w:val="WW8Num53z2"/>
    <w:rsid w:val="003215A7"/>
    <w:rPr>
      <w:rFonts w:ascii="Wingdings" w:hAnsi="Wingdings" w:cs="Wingdings"/>
    </w:rPr>
  </w:style>
  <w:style w:type="character" w:customStyle="1" w:styleId="42">
    <w:name w:val="Основной шрифт абзаца4"/>
    <w:rsid w:val="003215A7"/>
  </w:style>
  <w:style w:type="character" w:customStyle="1" w:styleId="FontStyle33">
    <w:name w:val="Font Style33"/>
    <w:rsid w:val="003215A7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5z4">
    <w:name w:val="WW8Num25z4"/>
    <w:rsid w:val="003215A7"/>
    <w:rPr>
      <w:rFonts w:ascii="OpenSymbol" w:hAnsi="OpenSymbol" w:cs="OpenSymbol"/>
    </w:rPr>
  </w:style>
  <w:style w:type="character" w:customStyle="1" w:styleId="WW8Num21z4">
    <w:name w:val="WW8Num21z4"/>
    <w:rsid w:val="003215A7"/>
    <w:rPr>
      <w:rFonts w:ascii="OpenSymbol" w:hAnsi="OpenSymbol" w:cs="OpenSymbol"/>
    </w:rPr>
  </w:style>
  <w:style w:type="character" w:customStyle="1" w:styleId="FontStyle30">
    <w:name w:val="Font Style30"/>
    <w:rsid w:val="003215A7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rsid w:val="003215A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">
    <w:name w:val="Font Style11"/>
    <w:rsid w:val="003215A7"/>
    <w:rPr>
      <w:rFonts w:ascii="Franklin Gothic Medium Cond" w:hAnsi="Franklin Gothic Medium Cond" w:cs="Franklin Gothic Medium Cond"/>
      <w:b/>
      <w:bCs/>
      <w:smallCaps/>
      <w:spacing w:val="10"/>
      <w:sz w:val="26"/>
      <w:szCs w:val="26"/>
    </w:rPr>
  </w:style>
  <w:style w:type="character" w:customStyle="1" w:styleId="FontStyle13">
    <w:name w:val="Font Style13"/>
    <w:uiPriority w:val="99"/>
    <w:rsid w:val="003215A7"/>
    <w:rPr>
      <w:rFonts w:ascii="Times New Roman" w:hAnsi="Times New Roman" w:cs="Times New Roman"/>
      <w:sz w:val="20"/>
      <w:szCs w:val="20"/>
    </w:rPr>
  </w:style>
  <w:style w:type="paragraph" w:styleId="1a">
    <w:name w:val="index 1"/>
    <w:basedOn w:val="a"/>
    <w:next w:val="a"/>
    <w:autoRedefine/>
    <w:rsid w:val="003215A7"/>
    <w:pPr>
      <w:ind w:left="240" w:hanging="240"/>
    </w:pPr>
  </w:style>
  <w:style w:type="paragraph" w:styleId="aff6">
    <w:name w:val="index heading"/>
    <w:basedOn w:val="a"/>
    <w:rsid w:val="003215A7"/>
    <w:pPr>
      <w:suppressLineNumbers/>
    </w:pPr>
    <w:rPr>
      <w:rFonts w:cs="Arial"/>
      <w:lang w:eastAsia="ar-SA"/>
    </w:rPr>
  </w:style>
  <w:style w:type="paragraph" w:customStyle="1" w:styleId="33">
    <w:name w:val="Название3"/>
    <w:basedOn w:val="a"/>
    <w:rsid w:val="003215A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34">
    <w:name w:val="Указатель3"/>
    <w:basedOn w:val="a"/>
    <w:rsid w:val="003215A7"/>
    <w:pPr>
      <w:suppressLineNumbers/>
    </w:pPr>
    <w:rPr>
      <w:rFonts w:ascii="Arial" w:hAnsi="Arial" w:cs="Tahoma"/>
      <w:lang w:eastAsia="ar-SA"/>
    </w:rPr>
  </w:style>
  <w:style w:type="paragraph" w:customStyle="1" w:styleId="230">
    <w:name w:val="Основной текст с отступом 23"/>
    <w:basedOn w:val="a"/>
    <w:rsid w:val="003215A7"/>
    <w:pPr>
      <w:ind w:left="-1080" w:firstLine="540"/>
      <w:jc w:val="both"/>
    </w:pPr>
    <w:rPr>
      <w:rFonts w:ascii="Arial" w:hAnsi="Arial" w:cs="Arial"/>
      <w:sz w:val="28"/>
      <w:lang w:eastAsia="ar-SA"/>
    </w:rPr>
  </w:style>
  <w:style w:type="paragraph" w:customStyle="1" w:styleId="221">
    <w:name w:val="Основной текст 22"/>
    <w:basedOn w:val="a"/>
    <w:rsid w:val="003215A7"/>
    <w:pPr>
      <w:spacing w:line="360" w:lineRule="auto"/>
    </w:pPr>
    <w:rPr>
      <w:lang w:eastAsia="ar-SA"/>
    </w:rPr>
  </w:style>
  <w:style w:type="paragraph" w:customStyle="1" w:styleId="Style13">
    <w:name w:val="Style13"/>
    <w:basedOn w:val="a"/>
    <w:rsid w:val="003215A7"/>
    <w:pPr>
      <w:spacing w:line="277" w:lineRule="exact"/>
    </w:pPr>
    <w:rPr>
      <w:lang w:eastAsia="ar-SA"/>
    </w:rPr>
  </w:style>
  <w:style w:type="paragraph" w:customStyle="1" w:styleId="1">
    <w:name w:val="Маркированный1"/>
    <w:basedOn w:val="a"/>
    <w:rsid w:val="003215A7"/>
    <w:pPr>
      <w:numPr>
        <w:numId w:val="3"/>
      </w:numPr>
      <w:spacing w:line="360" w:lineRule="auto"/>
    </w:pPr>
    <w:rPr>
      <w:sz w:val="26"/>
      <w:szCs w:val="20"/>
      <w:lang w:eastAsia="ar-SA"/>
    </w:rPr>
  </w:style>
  <w:style w:type="paragraph" w:customStyle="1" w:styleId="Style1">
    <w:name w:val="Style1"/>
    <w:basedOn w:val="a"/>
    <w:rsid w:val="003215A7"/>
    <w:pPr>
      <w:autoSpaceDE w:val="0"/>
      <w:spacing w:line="449" w:lineRule="exact"/>
      <w:ind w:firstLine="658"/>
    </w:pPr>
    <w:rPr>
      <w:kern w:val="1"/>
      <w:lang w:eastAsia="ar-SA"/>
    </w:rPr>
  </w:style>
  <w:style w:type="paragraph" w:customStyle="1" w:styleId="Style2">
    <w:name w:val="Style2"/>
    <w:basedOn w:val="a"/>
    <w:rsid w:val="003215A7"/>
    <w:pPr>
      <w:autoSpaceDE w:val="0"/>
      <w:spacing w:line="254" w:lineRule="exact"/>
      <w:jc w:val="center"/>
    </w:pPr>
    <w:rPr>
      <w:kern w:val="1"/>
      <w:lang w:eastAsia="ar-SA"/>
    </w:rPr>
  </w:style>
  <w:style w:type="paragraph" w:customStyle="1" w:styleId="aff7">
    <w:name w:val="Спецификация"/>
    <w:basedOn w:val="a"/>
    <w:rsid w:val="003215A7"/>
    <w:pPr>
      <w:suppressAutoHyphens/>
    </w:pPr>
    <w:rPr>
      <w:rFonts w:ascii="Courier New" w:hAnsi="Courier New" w:cs="Courier New"/>
      <w:b/>
      <w:spacing w:val="36"/>
      <w:sz w:val="20"/>
      <w:szCs w:val="20"/>
      <w:lang w:eastAsia="zh-CN"/>
    </w:rPr>
  </w:style>
  <w:style w:type="character" w:customStyle="1" w:styleId="WW-1">
    <w:name w:val="WW-Основной шрифт абзаца1"/>
    <w:rsid w:val="003215A7"/>
  </w:style>
  <w:style w:type="paragraph" w:customStyle="1" w:styleId="1b">
    <w:name w:val="Обычный1"/>
    <w:rsid w:val="003215A7"/>
    <w:pPr>
      <w:widowControl w:val="0"/>
      <w:suppressAutoHyphens/>
    </w:pPr>
    <w:rPr>
      <w:rFonts w:ascii="Arial" w:eastAsia="Lucida Sans Unicode" w:hAnsi="Arial"/>
      <w:szCs w:val="24"/>
      <w:lang w:eastAsia="hi-IN"/>
    </w:rPr>
  </w:style>
  <w:style w:type="paragraph" w:styleId="aff8">
    <w:name w:val="No Spacing"/>
    <w:uiPriority w:val="1"/>
    <w:qFormat/>
    <w:rsid w:val="003215A7"/>
    <w:pPr>
      <w:widowControl w:val="0"/>
      <w:suppressAutoHyphens/>
      <w:jc w:val="center"/>
    </w:pPr>
    <w:rPr>
      <w:rFonts w:ascii="Calibri" w:eastAsia="Calibri" w:hAnsi="Calibri"/>
      <w:sz w:val="22"/>
      <w:szCs w:val="22"/>
      <w:lang w:eastAsia="zh-CN"/>
    </w:rPr>
  </w:style>
  <w:style w:type="paragraph" w:customStyle="1" w:styleId="Style4">
    <w:name w:val="Style4"/>
    <w:basedOn w:val="a"/>
    <w:rsid w:val="000578F8"/>
    <w:pPr>
      <w:widowControl w:val="0"/>
      <w:autoSpaceDE w:val="0"/>
      <w:autoSpaceDN w:val="0"/>
      <w:adjustRightInd w:val="0"/>
      <w:spacing w:line="298" w:lineRule="exact"/>
      <w:ind w:hanging="816"/>
    </w:pPr>
  </w:style>
  <w:style w:type="character" w:customStyle="1" w:styleId="FontStyle44">
    <w:name w:val="Font Style44"/>
    <w:rsid w:val="000578F8"/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5E2A0A"/>
    <w:pPr>
      <w:widowControl w:val="0"/>
      <w:autoSpaceDE w:val="0"/>
      <w:autoSpaceDN w:val="0"/>
      <w:adjustRightInd w:val="0"/>
      <w:spacing w:line="300" w:lineRule="exact"/>
    </w:pPr>
  </w:style>
  <w:style w:type="paragraph" w:customStyle="1" w:styleId="Style22">
    <w:name w:val="Style22"/>
    <w:basedOn w:val="a"/>
    <w:rsid w:val="003C6EEE"/>
    <w:pPr>
      <w:widowControl w:val="0"/>
      <w:autoSpaceDE w:val="0"/>
      <w:autoSpaceDN w:val="0"/>
      <w:adjustRightInd w:val="0"/>
      <w:spacing w:line="298" w:lineRule="exact"/>
      <w:ind w:hanging="643"/>
    </w:pPr>
  </w:style>
  <w:style w:type="paragraph" w:customStyle="1" w:styleId="Style17">
    <w:name w:val="Style17"/>
    <w:basedOn w:val="a"/>
    <w:rsid w:val="003C6EEE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3C6EEE"/>
    <w:rPr>
      <w:rFonts w:ascii="Times New Roman" w:hAnsi="Times New Roman" w:cs="Times New Roman"/>
      <w:b/>
      <w:bCs/>
      <w:sz w:val="24"/>
      <w:szCs w:val="24"/>
    </w:rPr>
  </w:style>
  <w:style w:type="character" w:customStyle="1" w:styleId="25">
    <w:name w:val="Основной текст (2)"/>
    <w:rsid w:val="00C92C77"/>
    <w:rPr>
      <w:rFonts w:ascii="Franklin Gothic Book" w:eastAsia="Franklin Gothic Book" w:hAnsi="Franklin Gothic Book" w:cs="Franklin Gothic Book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val="ru-RU" w:eastAsia="ru-RU" w:bidi="ru-RU"/>
    </w:rPr>
  </w:style>
  <w:style w:type="paragraph" w:customStyle="1" w:styleId="WW-0">
    <w:name w:val="WW-Базовый"/>
    <w:rsid w:val="009A2B6D"/>
    <w:pPr>
      <w:tabs>
        <w:tab w:val="left" w:pos="708"/>
      </w:tabs>
      <w:suppressAutoHyphens/>
      <w:overflowPunct w:val="0"/>
      <w:autoSpaceDE w:val="0"/>
      <w:textAlignment w:val="baseline"/>
    </w:pPr>
    <w:rPr>
      <w:rFonts w:eastAsia="Arial"/>
      <w:sz w:val="24"/>
      <w:szCs w:val="24"/>
      <w:lang w:eastAsia="zh-CN"/>
    </w:rPr>
  </w:style>
  <w:style w:type="character" w:customStyle="1" w:styleId="FontStyle26">
    <w:name w:val="Font Style26"/>
    <w:rsid w:val="002E6102"/>
    <w:rPr>
      <w:rFonts w:ascii="Times New Roman" w:hAnsi="Times New Roman" w:cs="Times New Roman"/>
      <w:b/>
      <w:bCs/>
      <w:sz w:val="14"/>
      <w:szCs w:val="14"/>
    </w:rPr>
  </w:style>
  <w:style w:type="paragraph" w:customStyle="1" w:styleId="1c">
    <w:name w:val="Маркированный список1"/>
    <w:basedOn w:val="a"/>
    <w:rsid w:val="002E6102"/>
    <w:pPr>
      <w:overflowPunct w:val="0"/>
      <w:autoSpaceDE w:val="0"/>
      <w:spacing w:line="360" w:lineRule="auto"/>
      <w:ind w:firstLine="720"/>
      <w:textAlignment w:val="baseline"/>
    </w:pPr>
    <w:rPr>
      <w:bCs/>
      <w:spacing w:val="6"/>
      <w:sz w:val="26"/>
      <w:szCs w:val="26"/>
      <w:lang w:eastAsia="ar-SA"/>
    </w:rPr>
  </w:style>
  <w:style w:type="paragraph" w:customStyle="1" w:styleId="Style3">
    <w:name w:val="Style3"/>
    <w:basedOn w:val="a"/>
    <w:rsid w:val="002E6102"/>
    <w:pPr>
      <w:widowControl w:val="0"/>
      <w:autoSpaceDE w:val="0"/>
      <w:autoSpaceDN w:val="0"/>
      <w:adjustRightInd w:val="0"/>
      <w:spacing w:line="269" w:lineRule="exact"/>
    </w:pPr>
  </w:style>
  <w:style w:type="paragraph" w:customStyle="1" w:styleId="Style12">
    <w:name w:val="Style12"/>
    <w:basedOn w:val="a"/>
    <w:rsid w:val="002E6102"/>
    <w:pPr>
      <w:widowControl w:val="0"/>
      <w:autoSpaceDE w:val="0"/>
      <w:autoSpaceDN w:val="0"/>
      <w:adjustRightInd w:val="0"/>
    </w:pPr>
  </w:style>
  <w:style w:type="character" w:customStyle="1" w:styleId="WW8Num19z4">
    <w:name w:val="WW8Num19z4"/>
    <w:rsid w:val="005D6C99"/>
    <w:rPr>
      <w:rFonts w:ascii="OpenSymbol" w:hAnsi="OpenSymbol" w:cs="Courier New"/>
    </w:rPr>
  </w:style>
  <w:style w:type="character" w:customStyle="1" w:styleId="WW8Num20z2">
    <w:name w:val="WW8Num20z2"/>
    <w:rsid w:val="005D6C99"/>
    <w:rPr>
      <w:rFonts w:ascii="OpenSymbol" w:hAnsi="OpenSymbol" w:cs="Wingdings"/>
    </w:rPr>
  </w:style>
  <w:style w:type="character" w:customStyle="1" w:styleId="WW8Num20z4">
    <w:name w:val="WW8Num20z4"/>
    <w:rsid w:val="005D6C99"/>
    <w:rPr>
      <w:rFonts w:ascii="OpenSymbol" w:hAnsi="OpenSymbol" w:cs="Courier New"/>
    </w:rPr>
  </w:style>
  <w:style w:type="character" w:customStyle="1" w:styleId="WW8Num33z4">
    <w:name w:val="WW8Num33z4"/>
    <w:rsid w:val="005D6C99"/>
    <w:rPr>
      <w:rFonts w:ascii="OpenSymbol" w:hAnsi="OpenSymbol" w:cs="Courier New"/>
    </w:rPr>
  </w:style>
  <w:style w:type="character" w:customStyle="1" w:styleId="WW8Num46z2">
    <w:name w:val="WW8Num46z2"/>
    <w:rsid w:val="005D6C99"/>
    <w:rPr>
      <w:rFonts w:ascii="Wingdings" w:hAnsi="Wingdings" w:cs="Wingdings"/>
    </w:rPr>
  </w:style>
  <w:style w:type="character" w:customStyle="1" w:styleId="WW8Num47z2">
    <w:name w:val="WW8Num47z2"/>
    <w:rsid w:val="005D6C99"/>
    <w:rPr>
      <w:rFonts w:ascii="Wingdings" w:hAnsi="Wingdings" w:cs="Wingdings"/>
    </w:rPr>
  </w:style>
  <w:style w:type="character" w:customStyle="1" w:styleId="WW8Num48z2">
    <w:name w:val="WW8Num48z2"/>
    <w:rsid w:val="005D6C99"/>
    <w:rPr>
      <w:rFonts w:ascii="Wingdings" w:hAnsi="Wingdings" w:cs="Wingdings"/>
    </w:rPr>
  </w:style>
  <w:style w:type="character" w:customStyle="1" w:styleId="WW8Num52z1">
    <w:name w:val="WW8Num52z1"/>
    <w:rsid w:val="005D6C99"/>
    <w:rPr>
      <w:rFonts w:ascii="OpenSymbol" w:hAnsi="OpenSymbol" w:cs="Courier New"/>
    </w:rPr>
  </w:style>
  <w:style w:type="character" w:customStyle="1" w:styleId="WW8Num55z2">
    <w:name w:val="WW8Num55z2"/>
    <w:rsid w:val="005D6C99"/>
    <w:rPr>
      <w:rFonts w:ascii="Wingdings" w:hAnsi="Wingdings" w:cs="Wingdings"/>
    </w:rPr>
  </w:style>
  <w:style w:type="character" w:customStyle="1" w:styleId="52">
    <w:name w:val="Основной шрифт абзаца5"/>
    <w:rsid w:val="005D6C99"/>
  </w:style>
  <w:style w:type="character" w:customStyle="1" w:styleId="WW8Num36z4">
    <w:name w:val="WW8Num36z4"/>
    <w:rsid w:val="005D6C99"/>
    <w:rPr>
      <w:rFonts w:ascii="Courier New" w:hAnsi="Courier New" w:cs="Courier New"/>
    </w:rPr>
  </w:style>
  <w:style w:type="character" w:customStyle="1" w:styleId="WW8Num2z4">
    <w:name w:val="WW8Num2z4"/>
    <w:rsid w:val="005D6C99"/>
    <w:rPr>
      <w:rFonts w:ascii="Courier New" w:hAnsi="Courier New" w:cs="Courier New"/>
    </w:rPr>
  </w:style>
  <w:style w:type="character" w:customStyle="1" w:styleId="43">
    <w:name w:val="Основной шрифт абзаца4"/>
    <w:rsid w:val="005D6C99"/>
  </w:style>
  <w:style w:type="character" w:customStyle="1" w:styleId="WW8Num3z4">
    <w:name w:val="WW8Num3z4"/>
    <w:rsid w:val="005D6C99"/>
    <w:rPr>
      <w:rFonts w:ascii="Courier New" w:hAnsi="Courier New" w:cs="Courier New"/>
    </w:rPr>
  </w:style>
  <w:style w:type="character" w:customStyle="1" w:styleId="RTFNum21">
    <w:name w:val="RTF_Num 2 1"/>
    <w:rsid w:val="005D6C99"/>
  </w:style>
  <w:style w:type="character" w:customStyle="1" w:styleId="RTFNum31">
    <w:name w:val="RTF_Num 3 1"/>
    <w:rsid w:val="005D6C99"/>
  </w:style>
  <w:style w:type="character" w:customStyle="1" w:styleId="WW8Num42z2">
    <w:name w:val="WW8Num42z2"/>
    <w:rsid w:val="005D6C99"/>
    <w:rPr>
      <w:rFonts w:ascii="Wingdings" w:hAnsi="Wingdings" w:cs="Wingdings"/>
    </w:rPr>
  </w:style>
  <w:style w:type="character" w:customStyle="1" w:styleId="ListLabel6">
    <w:name w:val="ListLabel 6"/>
    <w:rsid w:val="005D6C99"/>
    <w:rPr>
      <w:rFonts w:cs="Courier New"/>
    </w:rPr>
  </w:style>
  <w:style w:type="character" w:customStyle="1" w:styleId="ListLabel1">
    <w:name w:val="ListLabel 1"/>
    <w:rsid w:val="005D6C99"/>
    <w:rPr>
      <w:sz w:val="24"/>
    </w:rPr>
  </w:style>
  <w:style w:type="character" w:customStyle="1" w:styleId="ListLabel2">
    <w:name w:val="ListLabel 2"/>
    <w:rsid w:val="005D6C99"/>
    <w:rPr>
      <w:rFonts w:cs="Courier New"/>
    </w:rPr>
  </w:style>
  <w:style w:type="character" w:customStyle="1" w:styleId="FontStyle22">
    <w:name w:val="Font Style22"/>
    <w:rsid w:val="005D6C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sid w:val="005D6C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3">
    <w:name w:val="Font Style23"/>
    <w:rsid w:val="005D6C99"/>
    <w:rPr>
      <w:rFonts w:ascii="Candara" w:hAnsi="Candara" w:cs="Candara"/>
      <w:b/>
      <w:bCs/>
      <w:i/>
      <w:iCs/>
      <w:spacing w:val="-20"/>
      <w:sz w:val="24"/>
      <w:szCs w:val="24"/>
    </w:rPr>
  </w:style>
  <w:style w:type="paragraph" w:styleId="aff9">
    <w:name w:val="caption"/>
    <w:basedOn w:val="a"/>
    <w:qFormat/>
    <w:rsid w:val="005D6C99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53">
    <w:name w:val="Указатель5"/>
    <w:basedOn w:val="a"/>
    <w:rsid w:val="005D6C99"/>
    <w:pPr>
      <w:suppressLineNumbers/>
    </w:pPr>
    <w:rPr>
      <w:rFonts w:cs="Mangal"/>
      <w:lang w:eastAsia="zh-CN"/>
    </w:rPr>
  </w:style>
  <w:style w:type="paragraph" w:customStyle="1" w:styleId="44">
    <w:name w:val="Указатель4"/>
    <w:basedOn w:val="a"/>
    <w:rsid w:val="005D6C99"/>
    <w:pPr>
      <w:suppressLineNumbers/>
    </w:pPr>
    <w:rPr>
      <w:rFonts w:ascii="Arial" w:hAnsi="Arial" w:cs="Tahoma"/>
      <w:lang w:eastAsia="zh-CN"/>
    </w:rPr>
  </w:style>
  <w:style w:type="paragraph" w:customStyle="1" w:styleId="WW-2">
    <w:name w:val="WW-Заголовок"/>
    <w:basedOn w:val="a0"/>
    <w:next w:val="af6"/>
    <w:rsid w:val="005D6C99"/>
    <w:pPr>
      <w:widowControl/>
      <w:suppressAutoHyphens w:val="0"/>
    </w:pPr>
    <w:rPr>
      <w:rFonts w:ascii="Arial" w:eastAsia="Lucida Sans Unicode" w:hAnsi="Arial" w:cs="Tahoma"/>
      <w:kern w:val="0"/>
      <w:lang w:eastAsia="zh-CN" w:bidi="ar-SA"/>
    </w:rPr>
  </w:style>
  <w:style w:type="paragraph" w:customStyle="1" w:styleId="Text">
    <w:name w:val="Text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TableContents">
    <w:name w:val="Table Contents"/>
    <w:basedOn w:val="a"/>
    <w:rsid w:val="005D6C99"/>
    <w:rPr>
      <w:lang w:eastAsia="zh-CN"/>
    </w:rPr>
  </w:style>
  <w:style w:type="paragraph" w:customStyle="1" w:styleId="TableHeading">
    <w:name w:val="Table Heading"/>
    <w:basedOn w:val="TableContents"/>
    <w:rsid w:val="005D6C99"/>
    <w:pPr>
      <w:jc w:val="center"/>
    </w:pPr>
    <w:rPr>
      <w:b/>
      <w:bCs/>
    </w:rPr>
  </w:style>
  <w:style w:type="paragraph" w:customStyle="1" w:styleId="45">
    <w:name w:val="Текст4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35">
    <w:name w:val="Стиль 3"/>
    <w:basedOn w:val="a"/>
    <w:rsid w:val="005D6C99"/>
    <w:rPr>
      <w:lang w:eastAsia="zh-CN"/>
    </w:rPr>
  </w:style>
  <w:style w:type="paragraph" w:customStyle="1" w:styleId="36">
    <w:name w:val="Стиль3"/>
    <w:basedOn w:val="35"/>
    <w:rsid w:val="005D6C99"/>
  </w:style>
  <w:style w:type="paragraph" w:customStyle="1" w:styleId="62">
    <w:name w:val="Текст6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Style15">
    <w:name w:val="Style15"/>
    <w:basedOn w:val="a"/>
    <w:rsid w:val="005D6C99"/>
    <w:pPr>
      <w:widowControl w:val="0"/>
      <w:autoSpaceDE w:val="0"/>
      <w:spacing w:line="420" w:lineRule="exact"/>
      <w:ind w:firstLine="849"/>
      <w:jc w:val="both"/>
    </w:pPr>
    <w:rPr>
      <w:lang w:eastAsia="zh-CN"/>
    </w:rPr>
  </w:style>
  <w:style w:type="paragraph" w:customStyle="1" w:styleId="54">
    <w:name w:val="Текст5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1d">
    <w:name w:val="Обычный (веб)1"/>
    <w:basedOn w:val="a"/>
    <w:rsid w:val="005D6C99"/>
    <w:pPr>
      <w:spacing w:before="280" w:after="280"/>
    </w:pPr>
    <w:rPr>
      <w:lang w:eastAsia="zh-CN"/>
    </w:rPr>
  </w:style>
  <w:style w:type="paragraph" w:customStyle="1" w:styleId="1e">
    <w:name w:val="Абзац списка1"/>
    <w:basedOn w:val="a"/>
    <w:rsid w:val="005D6C99"/>
    <w:pPr>
      <w:ind w:left="708"/>
    </w:pPr>
    <w:rPr>
      <w:lang w:eastAsia="zh-CN"/>
    </w:rPr>
  </w:style>
  <w:style w:type="paragraph" w:customStyle="1" w:styleId="Style7">
    <w:name w:val="Style7"/>
    <w:basedOn w:val="a"/>
    <w:rsid w:val="005D6C99"/>
    <w:pPr>
      <w:widowControl w:val="0"/>
    </w:pPr>
    <w:rPr>
      <w:rFonts w:eastAsia="MS Mincho"/>
      <w:lang w:eastAsia="zh-CN"/>
    </w:rPr>
  </w:style>
  <w:style w:type="paragraph" w:customStyle="1" w:styleId="c1e0e7eee2fbe9">
    <w:name w:val="Бc1аe0зe7оeeвe2ыfbйe9"/>
    <w:rsid w:val="005D6C99"/>
    <w:pPr>
      <w:suppressAutoHyphens/>
      <w:autoSpaceDE w:val="0"/>
    </w:pPr>
    <w:rPr>
      <w:sz w:val="24"/>
      <w:szCs w:val="24"/>
      <w:lang w:eastAsia="zh-CN"/>
    </w:rPr>
  </w:style>
  <w:style w:type="character" w:customStyle="1" w:styleId="WW8Num1z1">
    <w:name w:val="WW8Num1z1"/>
    <w:rsid w:val="000746AB"/>
    <w:rPr>
      <w:rFonts w:ascii="Courier New" w:hAnsi="Courier New" w:cs="Courier New"/>
    </w:rPr>
  </w:style>
  <w:style w:type="character" w:customStyle="1" w:styleId="WW8Num46z4">
    <w:name w:val="WW8Num46z4"/>
    <w:rsid w:val="000746AB"/>
    <w:rPr>
      <w:rFonts w:ascii="OpenSymbol" w:hAnsi="OpenSymbol" w:cs="Courier New"/>
      <w:sz w:val="20"/>
    </w:rPr>
  </w:style>
  <w:style w:type="character" w:customStyle="1" w:styleId="WW8Num49z2">
    <w:name w:val="WW8Num49z2"/>
    <w:rsid w:val="000746AB"/>
    <w:rPr>
      <w:rFonts w:ascii="Wingdings" w:hAnsi="Wingdings" w:cs="Wingdings"/>
    </w:rPr>
  </w:style>
  <w:style w:type="character" w:customStyle="1" w:styleId="71">
    <w:name w:val="Основной шрифт абзаца7"/>
    <w:rsid w:val="000746AB"/>
  </w:style>
  <w:style w:type="character" w:customStyle="1" w:styleId="affa">
    <w:name w:val="Символы концевой сноски"/>
    <w:rsid w:val="000746AB"/>
    <w:rPr>
      <w:vertAlign w:val="superscript"/>
    </w:rPr>
  </w:style>
  <w:style w:type="paragraph" w:customStyle="1" w:styleId="63">
    <w:name w:val="Указатель6"/>
    <w:basedOn w:val="a"/>
    <w:rsid w:val="000746AB"/>
    <w:pPr>
      <w:suppressLineNumbers/>
    </w:pPr>
    <w:rPr>
      <w:rFonts w:cs="Mangal"/>
      <w:lang w:eastAsia="zh-CN"/>
    </w:rPr>
  </w:style>
  <w:style w:type="paragraph" w:styleId="affb">
    <w:name w:val="List Bullet"/>
    <w:basedOn w:val="af9"/>
    <w:rsid w:val="000746AB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lang w:eastAsia="zh-CN" w:bidi="ar-SA"/>
    </w:rPr>
  </w:style>
  <w:style w:type="paragraph" w:customStyle="1" w:styleId="26">
    <w:name w:val="Название объекта2"/>
    <w:basedOn w:val="a"/>
    <w:rsid w:val="000746AB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c7e0e3eeebeee2eeea9">
    <w:name w:val="Зc7аe0гe3оeeлebоeeвe2оeeкea 9"/>
    <w:basedOn w:val="c1e0e7eee2fbe9"/>
    <w:next w:val="c1e0e7eee2fbe9"/>
    <w:rsid w:val="000746AB"/>
    <w:pPr>
      <w:keepNext/>
      <w:numPr>
        <w:ilvl w:val="8"/>
      </w:numPr>
      <w:suppressAutoHyphens w:val="0"/>
      <w:autoSpaceDE/>
      <w:autoSpaceDN w:val="0"/>
      <w:adjustRightInd w:val="0"/>
      <w:spacing w:before="120" w:after="120" w:line="360" w:lineRule="auto"/>
      <w:ind w:left="720"/>
      <w:outlineLvl w:val="8"/>
    </w:pPr>
    <w:rPr>
      <w:b/>
      <w:bCs/>
      <w:sz w:val="26"/>
      <w:szCs w:val="26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0746AB"/>
  </w:style>
  <w:style w:type="character" w:customStyle="1" w:styleId="WW8Num6z2">
    <w:name w:val="WW8Num6z2"/>
    <w:rsid w:val="000746AB"/>
    <w:rPr>
      <w:rFonts w:ascii="Wingdings" w:cs="Wingdings"/>
    </w:rPr>
  </w:style>
  <w:style w:type="paragraph" w:customStyle="1" w:styleId="c7e0e3eeebeee2eeeaf2e0e1ebe8f6fb">
    <w:name w:val="Зc7аe0гe3оeeлebоeeвe2оeeкea тf2аe0бe1лebиe8цf6ыfb"/>
    <w:basedOn w:val="d1eee4e5f0e6e8eceee5f2e0e1ebe8f6fb"/>
    <w:rsid w:val="000746AB"/>
    <w:pPr>
      <w:jc w:val="center"/>
    </w:pPr>
    <w:rPr>
      <w:b/>
      <w:bCs/>
    </w:rPr>
  </w:style>
  <w:style w:type="paragraph" w:customStyle="1" w:styleId="d1eee4e5f0e6e8eceee5f2e0e1ebe8f6fb">
    <w:name w:val="Сd1оeeдe4еe5рf0жe6иe8мecоeeеe5 тf2аe0бe1лebиe8цf6ыfb"/>
    <w:basedOn w:val="c1e0e7eee2fbe9"/>
    <w:rsid w:val="000746AB"/>
    <w:pPr>
      <w:suppressLineNumbers/>
      <w:suppressAutoHyphens w:val="0"/>
      <w:autoSpaceDN w:val="0"/>
      <w:adjustRightInd w:val="0"/>
      <w:textAlignment w:val="baseline"/>
    </w:pPr>
    <w:rPr>
      <w:lang w:eastAsia="ru-RU"/>
    </w:rPr>
  </w:style>
  <w:style w:type="paragraph" w:customStyle="1" w:styleId="cee1fbf7edfbe9e2e5e1">
    <w:name w:val="Оceбe1ыfbчf7нedыfbйe9 (вe2еe5бe1)"/>
    <w:basedOn w:val="c1e0e7eee2fbe9"/>
    <w:rsid w:val="000746AB"/>
    <w:pPr>
      <w:suppressAutoHyphens w:val="0"/>
      <w:autoSpaceDE/>
      <w:autoSpaceDN w:val="0"/>
      <w:adjustRightInd w:val="0"/>
      <w:spacing w:before="280" w:after="280"/>
    </w:pPr>
    <w:rPr>
      <w:lang w:eastAsia="ru-RU"/>
    </w:rPr>
  </w:style>
  <w:style w:type="paragraph" w:customStyle="1" w:styleId="d2e5eaf1f21">
    <w:name w:val="Тd2еe5кeaсf1тf21"/>
    <w:basedOn w:val="c1e0e7eee2fbe9"/>
    <w:rsid w:val="000746AB"/>
    <w:pPr>
      <w:suppressAutoHyphens w:val="0"/>
      <w:autoSpaceDE/>
      <w:autoSpaceDN w:val="0"/>
      <w:adjustRightInd w:val="0"/>
    </w:pPr>
    <w:rPr>
      <w:rFonts w:ascii="Courier New" w:cs="Courier New"/>
      <w:sz w:val="20"/>
      <w:szCs w:val="20"/>
      <w:lang w:eastAsia="ru-RU"/>
    </w:rPr>
  </w:style>
  <w:style w:type="paragraph" w:customStyle="1" w:styleId="cef1edeee2edeee9f2e5eaf1f2f1eef2f1f2f3efeeec">
    <w:name w:val="Оceсf1нedоeeвe2нedоeeйe9 тf2еe5кeaсf1тf2 сf1 оeeтf2сf1тf2уf3пefоeeмec"/>
    <w:basedOn w:val="c1e0e7eee2fbe9"/>
    <w:uiPriority w:val="99"/>
    <w:rsid w:val="000746AB"/>
    <w:pPr>
      <w:suppressAutoHyphens w:val="0"/>
      <w:autoSpaceDN w:val="0"/>
      <w:adjustRightInd w:val="0"/>
      <w:spacing w:after="120"/>
      <w:ind w:left="283"/>
      <w:textAlignment w:val="baseline"/>
    </w:pPr>
    <w:rPr>
      <w:lang w:eastAsia="ru-RU"/>
    </w:rPr>
  </w:style>
  <w:style w:type="paragraph" w:customStyle="1" w:styleId="cef1edeee2edeee9f2e5eaf1f2f1eef2f1f2f3efeeec32">
    <w:name w:val="Оceсf1нedоeeвe2нedоeeйe9 тf2еe5кeaсf1тf2 сf1 оeeтf2сf1тf2уf3пefоeeмec 32"/>
    <w:basedOn w:val="c1e0e7eee2fbe9"/>
    <w:rsid w:val="000746AB"/>
    <w:pPr>
      <w:suppressAutoHyphens w:val="0"/>
      <w:autoSpaceDE/>
      <w:autoSpaceDN w:val="0"/>
      <w:adjustRightInd w:val="0"/>
      <w:spacing w:line="360" w:lineRule="auto"/>
      <w:ind w:firstLine="720"/>
    </w:pPr>
    <w:rPr>
      <w:sz w:val="26"/>
      <w:szCs w:val="26"/>
      <w:lang w:eastAsia="ru-RU"/>
    </w:rPr>
  </w:style>
  <w:style w:type="paragraph" w:customStyle="1" w:styleId="d3eae0e7e0f2e5ebfc">
    <w:name w:val="Уd3кeaаe0зe7аe0тf2еe5лebьfc"/>
    <w:basedOn w:val="c1e0e7eee2fbe9"/>
    <w:rsid w:val="000746AB"/>
    <w:pPr>
      <w:suppressLineNumbers/>
      <w:suppressAutoHyphens w:val="0"/>
      <w:autoSpaceDN w:val="0"/>
      <w:adjustRightInd w:val="0"/>
      <w:textAlignment w:val="baseline"/>
    </w:pPr>
    <w:rPr>
      <w:lang w:eastAsia="ru-RU"/>
    </w:rPr>
  </w:style>
  <w:style w:type="paragraph" w:customStyle="1" w:styleId="cde0e7e2e0ede8e5">
    <w:name w:val="Нcdаe0зe7вe2аe0нedиe8еe5"/>
    <w:basedOn w:val="c1e0e7eee2fbe9"/>
    <w:rsid w:val="000746AB"/>
    <w:pPr>
      <w:suppressLineNumbers/>
      <w:suppressAutoHyphens w:val="0"/>
      <w:autoSpaceDN w:val="0"/>
      <w:adjustRightInd w:val="0"/>
      <w:spacing w:before="120" w:after="120"/>
      <w:textAlignment w:val="baseline"/>
    </w:pPr>
    <w:rPr>
      <w:i/>
      <w:iCs/>
      <w:lang w:eastAsia="ru-RU"/>
    </w:rPr>
  </w:style>
  <w:style w:type="paragraph" w:customStyle="1" w:styleId="d1efe8f1eeea">
    <w:name w:val="Сd1пefиe8сf1оeeкea"/>
    <w:basedOn w:val="cef1edeee2edeee9f2e5eaf1f2"/>
    <w:rsid w:val="000746AB"/>
  </w:style>
  <w:style w:type="paragraph" w:customStyle="1" w:styleId="cef1edeee2edeee9f2e5eaf1f2">
    <w:name w:val="Оceсf1нedоeeвe2нedоeeйe9 тf2еe5кeaсf1тf2"/>
    <w:basedOn w:val="c1e0e7eee2fbe9"/>
    <w:rsid w:val="000746AB"/>
    <w:pPr>
      <w:suppressAutoHyphens w:val="0"/>
      <w:autoSpaceDN w:val="0"/>
      <w:adjustRightInd w:val="0"/>
      <w:spacing w:after="120"/>
      <w:textAlignment w:val="baseline"/>
    </w:pPr>
    <w:rPr>
      <w:lang w:eastAsia="ru-RU"/>
    </w:rPr>
  </w:style>
  <w:style w:type="paragraph" w:customStyle="1" w:styleId="c7e0e3eeebeee2eeea">
    <w:name w:val="Зc7аe0гe3оeeлebоeeвe2оeeкea"/>
    <w:basedOn w:val="c1e0e7eee2fbe9"/>
    <w:next w:val="cef1edeee2edeee9f2e5eaf1f2"/>
    <w:rsid w:val="000746AB"/>
    <w:pPr>
      <w:keepNext/>
      <w:suppressAutoHyphens w:val="0"/>
      <w:autoSpaceDN w:val="0"/>
      <w:adjustRightInd w:val="0"/>
      <w:spacing w:before="240" w:after="120"/>
      <w:textAlignment w:val="baseline"/>
    </w:pPr>
    <w:rPr>
      <w:rFonts w:ascii="Arial" w:cs="Arial"/>
      <w:sz w:val="28"/>
      <w:szCs w:val="28"/>
      <w:lang w:eastAsia="ru-RU"/>
    </w:rPr>
  </w:style>
  <w:style w:type="paragraph" w:customStyle="1" w:styleId="c0e1e7e0f6f1efe8f1eae01">
    <w:name w:val="Аc0бe1зe7аe0цf6 сf1пefиe8сf1кeaаe01"/>
    <w:basedOn w:val="c1e0e7eee2fbe9"/>
    <w:rsid w:val="000746AB"/>
    <w:pPr>
      <w:widowControl w:val="0"/>
      <w:suppressAutoHyphens w:val="0"/>
      <w:autoSpaceDN w:val="0"/>
      <w:adjustRightInd w:val="0"/>
      <w:ind w:left="720"/>
    </w:pPr>
    <w:rPr>
      <w:rFonts w:ascii="Arial" w:cs="Arial"/>
      <w:kern w:val="1"/>
      <w:sz w:val="20"/>
      <w:szCs w:val="20"/>
      <w:lang w:eastAsia="ru-RU" w:bidi="hi-IN"/>
    </w:rPr>
  </w:style>
  <w:style w:type="paragraph" w:customStyle="1" w:styleId="3f3f3f3f3f3f3f">
    <w:name w:val="Б3fа3fз3fо3fв3fы3fй3f"/>
    <w:rsid w:val="000746AB"/>
    <w:pPr>
      <w:widowControl w:val="0"/>
      <w:autoSpaceDE w:val="0"/>
      <w:autoSpaceDN w:val="0"/>
      <w:adjustRightInd w:val="0"/>
    </w:pPr>
    <w:rPr>
      <w:kern w:val="1"/>
      <w:sz w:val="24"/>
      <w:szCs w:val="24"/>
    </w:rPr>
  </w:style>
  <w:style w:type="paragraph" w:customStyle="1" w:styleId="c1c1e0e0e7e7eeeee2e2fbfbe9e9">
    <w:name w:val="Бc1c1аe0e0зe7e7оeeeeвe2e2ыfbfbйe9e9"/>
    <w:rsid w:val="000746AB"/>
    <w:pPr>
      <w:autoSpaceDE w:val="0"/>
      <w:autoSpaceDN w:val="0"/>
      <w:adjustRightInd w:val="0"/>
    </w:pPr>
    <w:rPr>
      <w:sz w:val="24"/>
      <w:szCs w:val="24"/>
      <w:lang w:eastAsia="zh-CN"/>
    </w:rPr>
  </w:style>
  <w:style w:type="paragraph" w:customStyle="1" w:styleId="d2e5eaf1f23">
    <w:name w:val="Тd2еe5кeaсf1тf23"/>
    <w:basedOn w:val="c1e0e7eee2fbe9"/>
    <w:rsid w:val="000746AB"/>
    <w:pPr>
      <w:suppressAutoHyphens w:val="0"/>
      <w:autoSpaceDN w:val="0"/>
      <w:adjustRightInd w:val="0"/>
    </w:pPr>
    <w:rPr>
      <w:rFonts w:ascii="Courier New" w:cs="Courier New"/>
      <w:sz w:val="20"/>
      <w:szCs w:val="20"/>
      <w:lang w:eastAsia="ru-RU"/>
    </w:rPr>
  </w:style>
  <w:style w:type="paragraph" w:customStyle="1" w:styleId="Textbody">
    <w:name w:val="Text body"/>
    <w:basedOn w:val="Standard"/>
    <w:rsid w:val="000746AB"/>
    <w:pPr>
      <w:autoSpaceDN w:val="0"/>
    </w:pPr>
    <w:rPr>
      <w:rFonts w:ascii="Arial" w:eastAsia="Lucida Sans Unicode" w:hAnsi="Arial" w:cs="Mangal"/>
      <w:kern w:val="3"/>
      <w:sz w:val="28"/>
      <w:szCs w:val="24"/>
      <w:lang w:bidi="hi-IN"/>
    </w:rPr>
  </w:style>
  <w:style w:type="numbering" w:customStyle="1" w:styleId="WW8Num9">
    <w:name w:val="WW8Num9"/>
    <w:basedOn w:val="a4"/>
    <w:rsid w:val="000746AB"/>
    <w:pPr>
      <w:numPr>
        <w:numId w:val="4"/>
      </w:numPr>
    </w:pPr>
  </w:style>
  <w:style w:type="numbering" w:customStyle="1" w:styleId="WW8Num4">
    <w:name w:val="WW8Num4"/>
    <w:basedOn w:val="a4"/>
    <w:rsid w:val="000746AB"/>
    <w:pPr>
      <w:numPr>
        <w:numId w:val="5"/>
      </w:numPr>
    </w:pPr>
  </w:style>
  <w:style w:type="numbering" w:customStyle="1" w:styleId="WW8Num8">
    <w:name w:val="WW8Num8"/>
    <w:basedOn w:val="a4"/>
    <w:rsid w:val="000746AB"/>
    <w:pPr>
      <w:numPr>
        <w:numId w:val="20"/>
      </w:numPr>
    </w:pPr>
  </w:style>
  <w:style w:type="character" w:customStyle="1" w:styleId="cef1edeee2edeee9f8f0e8f4f2e0e1e7e0f6e01">
    <w:name w:val="Оceсf1нedоeeвe2нedоeeйe9 шf8рf0иe8фf4тf2 аe0бe1зe7аe0цf6аe01"/>
    <w:rsid w:val="007E4D64"/>
  </w:style>
  <w:style w:type="character" w:styleId="affc">
    <w:name w:val="Emphasis"/>
    <w:qFormat/>
    <w:rsid w:val="002F3211"/>
    <w:rPr>
      <w:i/>
      <w:iCs/>
    </w:rPr>
  </w:style>
  <w:style w:type="paragraph" w:customStyle="1" w:styleId="cef1edeee2edeee9f2e5eaf1f231">
    <w:name w:val="Оceсf1нedоeeвe2нedоeeйe9 тf2еe5кeaсf1тf2 31"/>
    <w:basedOn w:val="3f3f3f3f3f3f3f"/>
    <w:rsid w:val="0088356D"/>
    <w:pPr>
      <w:widowControl/>
      <w:spacing w:line="360" w:lineRule="auto"/>
      <w:textAlignment w:val="baseline"/>
    </w:pPr>
    <w:rPr>
      <w:sz w:val="26"/>
      <w:szCs w:val="26"/>
    </w:rPr>
  </w:style>
  <w:style w:type="paragraph" w:customStyle="1" w:styleId="d2d2e5e5eaeaf1f1f2f23">
    <w:name w:val="Тd2d2еe5e5кeaeaсf1f1тf2f23"/>
    <w:basedOn w:val="c1c1e0e0e7e7eeeee2e2fbfbe9e9"/>
    <w:rsid w:val="0088356D"/>
    <w:rPr>
      <w:rFonts w:ascii="Courier New" w:cs="Courier New"/>
      <w:sz w:val="20"/>
      <w:szCs w:val="20"/>
    </w:rPr>
  </w:style>
  <w:style w:type="paragraph" w:styleId="affd">
    <w:name w:val="TOC Heading"/>
    <w:basedOn w:val="10"/>
    <w:next w:val="a"/>
    <w:uiPriority w:val="39"/>
    <w:qFormat/>
    <w:rsid w:val="003A68EE"/>
    <w:pPr>
      <w:keepLines/>
      <w:suppressAutoHyphens w:val="0"/>
      <w:spacing w:before="480" w:after="0" w:line="276" w:lineRule="auto"/>
      <w:ind w:left="0" w:firstLine="0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ru-RU" w:bidi="ar-SA"/>
    </w:rPr>
  </w:style>
  <w:style w:type="paragraph" w:styleId="1f">
    <w:name w:val="toc 1"/>
    <w:basedOn w:val="a"/>
    <w:next w:val="a"/>
    <w:autoRedefine/>
    <w:uiPriority w:val="39"/>
    <w:rsid w:val="00EB31D7"/>
    <w:pPr>
      <w:tabs>
        <w:tab w:val="right" w:leader="dot" w:pos="9402"/>
      </w:tabs>
      <w:spacing w:before="60"/>
    </w:pPr>
  </w:style>
  <w:style w:type="paragraph" w:styleId="27">
    <w:name w:val="toc 2"/>
    <w:basedOn w:val="a"/>
    <w:next w:val="a"/>
    <w:autoRedefine/>
    <w:uiPriority w:val="39"/>
    <w:rsid w:val="003A68EE"/>
    <w:pPr>
      <w:ind w:left="240"/>
    </w:pPr>
  </w:style>
  <w:style w:type="character" w:styleId="affe">
    <w:name w:val="Hyperlink"/>
    <w:uiPriority w:val="99"/>
    <w:unhideWhenUsed/>
    <w:rsid w:val="003A68EE"/>
    <w:rPr>
      <w:color w:val="0000FF"/>
      <w:u w:val="single"/>
    </w:rPr>
  </w:style>
  <w:style w:type="character" w:customStyle="1" w:styleId="a6">
    <w:name w:val="Нижний колонтитул Знак"/>
    <w:link w:val="a5"/>
    <w:rsid w:val="002540C7"/>
    <w:rPr>
      <w:sz w:val="24"/>
      <w:szCs w:val="24"/>
    </w:rPr>
  </w:style>
  <w:style w:type="character" w:customStyle="1" w:styleId="FontStyle61">
    <w:name w:val="Font Style61"/>
    <w:uiPriority w:val="99"/>
    <w:rsid w:val="002540C7"/>
    <w:rPr>
      <w:b/>
      <w:bCs/>
      <w:sz w:val="22"/>
      <w:szCs w:val="22"/>
    </w:rPr>
  </w:style>
  <w:style w:type="paragraph" w:customStyle="1" w:styleId="Style27">
    <w:name w:val="Style27"/>
    <w:basedOn w:val="a"/>
    <w:rsid w:val="00D56781"/>
    <w:pPr>
      <w:suppressAutoHyphens/>
      <w:spacing w:line="276" w:lineRule="exact"/>
    </w:pPr>
    <w:rPr>
      <w:lang w:eastAsia="zh-CN"/>
    </w:rPr>
  </w:style>
  <w:style w:type="character" w:customStyle="1" w:styleId="150">
    <w:name w:val="Основной шрифт абзаца15"/>
    <w:rsid w:val="00D56781"/>
  </w:style>
  <w:style w:type="paragraph" w:customStyle="1" w:styleId="Default">
    <w:name w:val="Default"/>
    <w:rsid w:val="00D56781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customStyle="1" w:styleId="WW8Num259z0">
    <w:name w:val="WW8Num259z0"/>
    <w:rsid w:val="00D540C9"/>
    <w:rPr>
      <w:rFonts w:ascii="Times New Roman" w:hAnsi="Times New Roman" w:cs="Times New Roman"/>
    </w:rPr>
  </w:style>
  <w:style w:type="numbering" w:customStyle="1" w:styleId="WW8Num3">
    <w:name w:val="WW8Num3"/>
    <w:basedOn w:val="a4"/>
    <w:rsid w:val="00D540C9"/>
    <w:pPr>
      <w:numPr>
        <w:numId w:val="7"/>
      </w:numPr>
    </w:pPr>
  </w:style>
  <w:style w:type="character" w:customStyle="1" w:styleId="FontStyle118">
    <w:name w:val="Font Style118"/>
    <w:rsid w:val="00D540C9"/>
    <w:rPr>
      <w:rFonts w:ascii="Times New Roman" w:eastAsia="Times New Roman" w:hAnsi="Times New Roman" w:cs="Times New Roman"/>
      <w:sz w:val="20"/>
      <w:szCs w:val="20"/>
    </w:rPr>
  </w:style>
  <w:style w:type="numbering" w:customStyle="1" w:styleId="WW8Num2">
    <w:name w:val="WW8Num2"/>
    <w:basedOn w:val="a4"/>
    <w:rsid w:val="00D540C9"/>
    <w:pPr>
      <w:numPr>
        <w:numId w:val="8"/>
      </w:numPr>
    </w:pPr>
  </w:style>
  <w:style w:type="paragraph" w:customStyle="1" w:styleId="3210">
    <w:name w:val="Основной текст с отступом 321"/>
    <w:basedOn w:val="a"/>
    <w:rsid w:val="00901291"/>
    <w:pPr>
      <w:overflowPunct w:val="0"/>
      <w:autoSpaceDE w:val="0"/>
      <w:spacing w:line="360" w:lineRule="auto"/>
      <w:ind w:firstLine="720"/>
      <w:jc w:val="both"/>
      <w:textAlignment w:val="baseline"/>
    </w:pPr>
    <w:rPr>
      <w:color w:val="000000"/>
      <w:kern w:val="1"/>
      <w:sz w:val="26"/>
      <w:szCs w:val="28"/>
      <w:lang w:eastAsia="zh-CN"/>
    </w:rPr>
  </w:style>
  <w:style w:type="paragraph" w:customStyle="1" w:styleId="330">
    <w:name w:val="Основной текст с отступом 33"/>
    <w:basedOn w:val="a"/>
    <w:rsid w:val="003457B5"/>
    <w:pPr>
      <w:spacing w:line="360" w:lineRule="auto"/>
      <w:ind w:firstLine="720"/>
    </w:pPr>
    <w:rPr>
      <w:sz w:val="26"/>
      <w:lang w:eastAsia="zh-CN"/>
    </w:rPr>
  </w:style>
  <w:style w:type="paragraph" w:styleId="37">
    <w:name w:val="toc 3"/>
    <w:basedOn w:val="a"/>
    <w:next w:val="a"/>
    <w:autoRedefine/>
    <w:uiPriority w:val="39"/>
    <w:rsid w:val="0038161A"/>
    <w:pPr>
      <w:ind w:left="480"/>
    </w:pPr>
  </w:style>
  <w:style w:type="character" w:customStyle="1" w:styleId="WW8Num29z5">
    <w:name w:val="WW8Num29z5"/>
    <w:rsid w:val="00CB7DE6"/>
  </w:style>
  <w:style w:type="character" w:customStyle="1" w:styleId="WW8Num29z6">
    <w:name w:val="WW8Num29z6"/>
    <w:rsid w:val="00CB7DE6"/>
  </w:style>
  <w:style w:type="character" w:customStyle="1" w:styleId="WW8Num29z7">
    <w:name w:val="WW8Num29z7"/>
    <w:rsid w:val="00CB7DE6"/>
  </w:style>
  <w:style w:type="character" w:customStyle="1" w:styleId="WW8Num29z8">
    <w:name w:val="WW8Num29z8"/>
    <w:rsid w:val="00CB7DE6"/>
  </w:style>
  <w:style w:type="character" w:customStyle="1" w:styleId="WW8Num30z4">
    <w:name w:val="WW8Num30z4"/>
    <w:rsid w:val="00CB7DE6"/>
  </w:style>
  <w:style w:type="character" w:customStyle="1" w:styleId="WW8Num30z5">
    <w:name w:val="WW8Num30z5"/>
    <w:rsid w:val="00CB7DE6"/>
  </w:style>
  <w:style w:type="character" w:customStyle="1" w:styleId="WW8Num30z6">
    <w:name w:val="WW8Num30z6"/>
    <w:rsid w:val="00CB7DE6"/>
  </w:style>
  <w:style w:type="character" w:customStyle="1" w:styleId="WW8Num30z7">
    <w:name w:val="WW8Num30z7"/>
    <w:rsid w:val="00CB7DE6"/>
  </w:style>
  <w:style w:type="character" w:customStyle="1" w:styleId="WW8Num30z8">
    <w:name w:val="WW8Num30z8"/>
    <w:rsid w:val="00CB7DE6"/>
  </w:style>
  <w:style w:type="character" w:customStyle="1" w:styleId="WW8Num33z5">
    <w:name w:val="WW8Num33z5"/>
    <w:rsid w:val="00CB7DE6"/>
  </w:style>
  <w:style w:type="character" w:customStyle="1" w:styleId="WW8Num33z6">
    <w:name w:val="WW8Num33z6"/>
    <w:rsid w:val="00CB7DE6"/>
  </w:style>
  <w:style w:type="character" w:customStyle="1" w:styleId="WW8Num33z7">
    <w:name w:val="WW8Num33z7"/>
    <w:rsid w:val="00CB7DE6"/>
  </w:style>
  <w:style w:type="character" w:customStyle="1" w:styleId="WW8Num33z8">
    <w:name w:val="WW8Num33z8"/>
    <w:rsid w:val="00CB7DE6"/>
  </w:style>
  <w:style w:type="character" w:customStyle="1" w:styleId="100">
    <w:name w:val="Основной шрифт абзаца10"/>
    <w:rsid w:val="00CB7DE6"/>
  </w:style>
  <w:style w:type="character" w:customStyle="1" w:styleId="WW8Num1z4">
    <w:name w:val="WW8Num1z4"/>
    <w:rsid w:val="00CB7DE6"/>
  </w:style>
  <w:style w:type="character" w:customStyle="1" w:styleId="WW8Num1z5">
    <w:name w:val="WW8Num1z5"/>
    <w:rsid w:val="00CB7DE6"/>
  </w:style>
  <w:style w:type="character" w:customStyle="1" w:styleId="WW8Num1z6">
    <w:name w:val="WW8Num1z6"/>
    <w:rsid w:val="00CB7DE6"/>
  </w:style>
  <w:style w:type="character" w:customStyle="1" w:styleId="WW8Num1z7">
    <w:name w:val="WW8Num1z7"/>
    <w:rsid w:val="00CB7DE6"/>
  </w:style>
  <w:style w:type="character" w:customStyle="1" w:styleId="WW8Num2z2">
    <w:name w:val="WW8Num2z2"/>
    <w:rsid w:val="00CB7DE6"/>
  </w:style>
  <w:style w:type="character" w:customStyle="1" w:styleId="WW8Num2z5">
    <w:name w:val="WW8Num2z5"/>
    <w:rsid w:val="00CB7DE6"/>
  </w:style>
  <w:style w:type="character" w:customStyle="1" w:styleId="WW8Num2z6">
    <w:name w:val="WW8Num2z6"/>
    <w:rsid w:val="00CB7DE6"/>
  </w:style>
  <w:style w:type="character" w:customStyle="1" w:styleId="WW8Num2z7">
    <w:name w:val="WW8Num2z7"/>
    <w:rsid w:val="00CB7DE6"/>
  </w:style>
  <w:style w:type="character" w:customStyle="1" w:styleId="91">
    <w:name w:val="Основной шрифт абзаца9"/>
    <w:rsid w:val="00CB7DE6"/>
  </w:style>
  <w:style w:type="character" w:customStyle="1" w:styleId="81">
    <w:name w:val="Основной шрифт абзаца8"/>
    <w:rsid w:val="00CB7DE6"/>
  </w:style>
  <w:style w:type="character" w:customStyle="1" w:styleId="WW8Num5z4">
    <w:name w:val="WW8Num5z4"/>
    <w:rsid w:val="00CB7DE6"/>
  </w:style>
  <w:style w:type="character" w:customStyle="1" w:styleId="WW8Num5z5">
    <w:name w:val="WW8Num5z5"/>
    <w:rsid w:val="00CB7DE6"/>
  </w:style>
  <w:style w:type="character" w:customStyle="1" w:styleId="WW8Num5z6">
    <w:name w:val="WW8Num5z6"/>
    <w:rsid w:val="00CB7DE6"/>
  </w:style>
  <w:style w:type="character" w:customStyle="1" w:styleId="WW8Num5z7">
    <w:name w:val="WW8Num5z7"/>
    <w:rsid w:val="00CB7DE6"/>
  </w:style>
  <w:style w:type="character" w:customStyle="1" w:styleId="WW8Num5z8">
    <w:name w:val="WW8Num5z8"/>
    <w:rsid w:val="00CB7DE6"/>
  </w:style>
  <w:style w:type="character" w:customStyle="1" w:styleId="WW8Num10z5">
    <w:name w:val="WW8Num10z5"/>
    <w:rsid w:val="00CB7DE6"/>
  </w:style>
  <w:style w:type="character" w:customStyle="1" w:styleId="WW8Num10z6">
    <w:name w:val="WW8Num10z6"/>
    <w:rsid w:val="00CB7DE6"/>
  </w:style>
  <w:style w:type="character" w:customStyle="1" w:styleId="WW8Num10z7">
    <w:name w:val="WW8Num10z7"/>
    <w:rsid w:val="00CB7DE6"/>
  </w:style>
  <w:style w:type="character" w:customStyle="1" w:styleId="WW8Num10z8">
    <w:name w:val="WW8Num10z8"/>
    <w:rsid w:val="00CB7DE6"/>
  </w:style>
  <w:style w:type="character" w:customStyle="1" w:styleId="WW8Num11z5">
    <w:name w:val="WW8Num11z5"/>
    <w:rsid w:val="00CB7DE6"/>
  </w:style>
  <w:style w:type="character" w:customStyle="1" w:styleId="WW8Num11z6">
    <w:name w:val="WW8Num11z6"/>
    <w:rsid w:val="00CB7DE6"/>
  </w:style>
  <w:style w:type="character" w:customStyle="1" w:styleId="WW8Num11z7">
    <w:name w:val="WW8Num11z7"/>
    <w:rsid w:val="00CB7DE6"/>
  </w:style>
  <w:style w:type="character" w:customStyle="1" w:styleId="WW8Num11z8">
    <w:name w:val="WW8Num11z8"/>
    <w:rsid w:val="00CB7DE6"/>
  </w:style>
  <w:style w:type="character" w:customStyle="1" w:styleId="WW8Num12z5">
    <w:name w:val="WW8Num12z5"/>
    <w:rsid w:val="00CB7DE6"/>
  </w:style>
  <w:style w:type="character" w:customStyle="1" w:styleId="WW8Num12z7">
    <w:name w:val="WW8Num12z7"/>
    <w:rsid w:val="00CB7DE6"/>
  </w:style>
  <w:style w:type="character" w:customStyle="1" w:styleId="WW8Num12z8">
    <w:name w:val="WW8Num12z8"/>
    <w:rsid w:val="00CB7DE6"/>
  </w:style>
  <w:style w:type="character" w:customStyle="1" w:styleId="WW8Num14z2">
    <w:name w:val="WW8Num14z2"/>
    <w:rsid w:val="00CB7DE6"/>
  </w:style>
  <w:style w:type="character" w:customStyle="1" w:styleId="WW8Num14z4">
    <w:name w:val="WW8Num14z4"/>
    <w:rsid w:val="00CB7DE6"/>
  </w:style>
  <w:style w:type="character" w:customStyle="1" w:styleId="WW8Num14z5">
    <w:name w:val="WW8Num14z5"/>
    <w:rsid w:val="00CB7DE6"/>
  </w:style>
  <w:style w:type="character" w:customStyle="1" w:styleId="WW8Num14z6">
    <w:name w:val="WW8Num14z6"/>
    <w:rsid w:val="00CB7DE6"/>
  </w:style>
  <w:style w:type="character" w:customStyle="1" w:styleId="WW8Num14z7">
    <w:name w:val="WW8Num14z7"/>
    <w:rsid w:val="00CB7DE6"/>
  </w:style>
  <w:style w:type="character" w:customStyle="1" w:styleId="WW8Num14z8">
    <w:name w:val="WW8Num14z8"/>
    <w:rsid w:val="00CB7DE6"/>
  </w:style>
  <w:style w:type="character" w:customStyle="1" w:styleId="WW8Num15z4">
    <w:name w:val="WW8Num15z4"/>
    <w:rsid w:val="00CB7DE6"/>
  </w:style>
  <w:style w:type="character" w:customStyle="1" w:styleId="WW8Num15z5">
    <w:name w:val="WW8Num15z5"/>
    <w:rsid w:val="00CB7DE6"/>
  </w:style>
  <w:style w:type="character" w:customStyle="1" w:styleId="WW8Num15z6">
    <w:name w:val="WW8Num15z6"/>
    <w:rsid w:val="00CB7DE6"/>
  </w:style>
  <w:style w:type="character" w:customStyle="1" w:styleId="WW8Num15z7">
    <w:name w:val="WW8Num15z7"/>
    <w:rsid w:val="00CB7DE6"/>
  </w:style>
  <w:style w:type="character" w:customStyle="1" w:styleId="WW8Num15z8">
    <w:name w:val="WW8Num15z8"/>
    <w:rsid w:val="00CB7DE6"/>
  </w:style>
  <w:style w:type="character" w:customStyle="1" w:styleId="WW8Num16z5">
    <w:name w:val="WW8Num16z5"/>
    <w:rsid w:val="00CB7DE6"/>
  </w:style>
  <w:style w:type="character" w:customStyle="1" w:styleId="WW8Num16z6">
    <w:name w:val="WW8Num16z6"/>
    <w:rsid w:val="00CB7DE6"/>
  </w:style>
  <w:style w:type="character" w:customStyle="1" w:styleId="WW8Num16z7">
    <w:name w:val="WW8Num16z7"/>
    <w:rsid w:val="00CB7DE6"/>
  </w:style>
  <w:style w:type="character" w:customStyle="1" w:styleId="WW8Num16z8">
    <w:name w:val="WW8Num16z8"/>
    <w:rsid w:val="00CB7DE6"/>
  </w:style>
  <w:style w:type="character" w:customStyle="1" w:styleId="WW8Num22z5">
    <w:name w:val="WW8Num22z5"/>
    <w:rsid w:val="00CB7DE6"/>
  </w:style>
  <w:style w:type="character" w:customStyle="1" w:styleId="WW8Num22z7">
    <w:name w:val="WW8Num22z7"/>
    <w:rsid w:val="00CB7DE6"/>
  </w:style>
  <w:style w:type="character" w:customStyle="1" w:styleId="WW8Num22z8">
    <w:name w:val="WW8Num22z8"/>
    <w:rsid w:val="00CB7DE6"/>
  </w:style>
  <w:style w:type="character" w:customStyle="1" w:styleId="WW8Num23z5">
    <w:name w:val="WW8Num23z5"/>
    <w:rsid w:val="00CB7DE6"/>
  </w:style>
  <w:style w:type="character" w:customStyle="1" w:styleId="WW8Num23z6">
    <w:name w:val="WW8Num23z6"/>
    <w:rsid w:val="00CB7DE6"/>
  </w:style>
  <w:style w:type="character" w:customStyle="1" w:styleId="WW8Num23z7">
    <w:name w:val="WW8Num23z7"/>
    <w:rsid w:val="00CB7DE6"/>
  </w:style>
  <w:style w:type="character" w:customStyle="1" w:styleId="WW8Num23z8">
    <w:name w:val="WW8Num23z8"/>
    <w:rsid w:val="00CB7DE6"/>
  </w:style>
  <w:style w:type="character" w:customStyle="1" w:styleId="WW8Num25z5">
    <w:name w:val="WW8Num25z5"/>
    <w:rsid w:val="00CB7DE6"/>
  </w:style>
  <w:style w:type="character" w:customStyle="1" w:styleId="WW8Num25z6">
    <w:name w:val="WW8Num25z6"/>
    <w:rsid w:val="00CB7DE6"/>
  </w:style>
  <w:style w:type="character" w:customStyle="1" w:styleId="WW8Num25z7">
    <w:name w:val="WW8Num25z7"/>
    <w:rsid w:val="00CB7DE6"/>
  </w:style>
  <w:style w:type="character" w:customStyle="1" w:styleId="WW8Num25z8">
    <w:name w:val="WW8Num25z8"/>
    <w:rsid w:val="00CB7DE6"/>
  </w:style>
  <w:style w:type="character" w:customStyle="1" w:styleId="WW8Num26z4">
    <w:name w:val="WW8Num26z4"/>
    <w:rsid w:val="00CB7DE6"/>
  </w:style>
  <w:style w:type="character" w:customStyle="1" w:styleId="WW8Num26z5">
    <w:name w:val="WW8Num26z5"/>
    <w:rsid w:val="00CB7DE6"/>
  </w:style>
  <w:style w:type="character" w:customStyle="1" w:styleId="WW8Num26z6">
    <w:name w:val="WW8Num26z6"/>
    <w:rsid w:val="00CB7DE6"/>
  </w:style>
  <w:style w:type="character" w:customStyle="1" w:styleId="WW8Num26z7">
    <w:name w:val="WW8Num26z7"/>
    <w:rsid w:val="00CB7DE6"/>
  </w:style>
  <w:style w:type="character" w:customStyle="1" w:styleId="WW8Num26z8">
    <w:name w:val="WW8Num26z8"/>
    <w:rsid w:val="00CB7DE6"/>
  </w:style>
  <w:style w:type="character" w:customStyle="1" w:styleId="WW8Num31z4">
    <w:name w:val="WW8Num31z4"/>
    <w:rsid w:val="00CB7DE6"/>
  </w:style>
  <w:style w:type="character" w:customStyle="1" w:styleId="WW8Num31z5">
    <w:name w:val="WW8Num31z5"/>
    <w:rsid w:val="00CB7DE6"/>
  </w:style>
  <w:style w:type="character" w:customStyle="1" w:styleId="WW8Num31z6">
    <w:name w:val="WW8Num31z6"/>
    <w:rsid w:val="00CB7DE6"/>
  </w:style>
  <w:style w:type="character" w:customStyle="1" w:styleId="WW8Num31z7">
    <w:name w:val="WW8Num31z7"/>
    <w:rsid w:val="00CB7DE6"/>
  </w:style>
  <w:style w:type="character" w:customStyle="1" w:styleId="WW8Num31z8">
    <w:name w:val="WW8Num31z8"/>
    <w:rsid w:val="00CB7DE6"/>
  </w:style>
  <w:style w:type="character" w:customStyle="1" w:styleId="WW8Num32z4">
    <w:name w:val="WW8Num32z4"/>
    <w:rsid w:val="00CB7DE6"/>
  </w:style>
  <w:style w:type="character" w:customStyle="1" w:styleId="WW8Num32z5">
    <w:name w:val="WW8Num32z5"/>
    <w:rsid w:val="00CB7DE6"/>
  </w:style>
  <w:style w:type="character" w:customStyle="1" w:styleId="WW8Num32z6">
    <w:name w:val="WW8Num32z6"/>
    <w:rsid w:val="00CB7DE6"/>
  </w:style>
  <w:style w:type="character" w:customStyle="1" w:styleId="WW8Num32z7">
    <w:name w:val="WW8Num32z7"/>
    <w:rsid w:val="00CB7DE6"/>
  </w:style>
  <w:style w:type="character" w:customStyle="1" w:styleId="WW8Num32z8">
    <w:name w:val="WW8Num32z8"/>
    <w:rsid w:val="00CB7DE6"/>
  </w:style>
  <w:style w:type="character" w:customStyle="1" w:styleId="WW8Num35z4">
    <w:name w:val="WW8Num35z4"/>
    <w:rsid w:val="00CB7DE6"/>
  </w:style>
  <w:style w:type="character" w:customStyle="1" w:styleId="WW8Num35z5">
    <w:name w:val="WW8Num35z5"/>
    <w:rsid w:val="00CB7DE6"/>
  </w:style>
  <w:style w:type="character" w:customStyle="1" w:styleId="WW8Num35z6">
    <w:name w:val="WW8Num35z6"/>
    <w:rsid w:val="00CB7DE6"/>
  </w:style>
  <w:style w:type="character" w:customStyle="1" w:styleId="WW8Num35z7">
    <w:name w:val="WW8Num35z7"/>
    <w:rsid w:val="00CB7DE6"/>
  </w:style>
  <w:style w:type="character" w:customStyle="1" w:styleId="WW8Num35z8">
    <w:name w:val="WW8Num35z8"/>
    <w:rsid w:val="00CB7DE6"/>
  </w:style>
  <w:style w:type="character" w:customStyle="1" w:styleId="WW-WW8Num1ztrue">
    <w:name w:val="WW-WW8Num1ztrue"/>
    <w:rsid w:val="00CB7DE6"/>
  </w:style>
  <w:style w:type="character" w:customStyle="1" w:styleId="WW-WW8Num1ztrue1">
    <w:name w:val="WW-WW8Num1ztrue1"/>
    <w:rsid w:val="00CB7DE6"/>
  </w:style>
  <w:style w:type="character" w:customStyle="1" w:styleId="WW-WW8Num1ztrue12">
    <w:name w:val="WW-WW8Num1ztrue12"/>
    <w:rsid w:val="00CB7DE6"/>
  </w:style>
  <w:style w:type="character" w:customStyle="1" w:styleId="WW-WW8Num1ztrue123">
    <w:name w:val="WW-WW8Num1ztrue123"/>
    <w:rsid w:val="00CB7DE6"/>
  </w:style>
  <w:style w:type="character" w:customStyle="1" w:styleId="WW-WW8Num1ztrue1234">
    <w:name w:val="WW-WW8Num1ztrue1234"/>
    <w:rsid w:val="00CB7DE6"/>
  </w:style>
  <w:style w:type="character" w:customStyle="1" w:styleId="WW-WW8Num1ztrue12345">
    <w:name w:val="WW-WW8Num1ztrue12345"/>
    <w:rsid w:val="00CB7DE6"/>
  </w:style>
  <w:style w:type="character" w:customStyle="1" w:styleId="WW-WW8Num1ztrue123456">
    <w:name w:val="WW-WW8Num1ztrue123456"/>
    <w:rsid w:val="00CB7DE6"/>
  </w:style>
  <w:style w:type="character" w:customStyle="1" w:styleId="WW-WW8Num2ztrue">
    <w:name w:val="WW-WW8Num2ztrue"/>
    <w:rsid w:val="00CB7DE6"/>
  </w:style>
  <w:style w:type="character" w:customStyle="1" w:styleId="WW-WW8Num2ztrue1">
    <w:name w:val="WW-WW8Num2ztrue1"/>
    <w:rsid w:val="00CB7DE6"/>
  </w:style>
  <w:style w:type="character" w:customStyle="1" w:styleId="WW-WW8Num2ztrue12">
    <w:name w:val="WW-WW8Num2ztrue12"/>
    <w:rsid w:val="00CB7DE6"/>
  </w:style>
  <w:style w:type="character" w:customStyle="1" w:styleId="WW-WW8Num2ztrue123">
    <w:name w:val="WW-WW8Num2ztrue123"/>
    <w:rsid w:val="00CB7DE6"/>
  </w:style>
  <w:style w:type="character" w:customStyle="1" w:styleId="WW-WW8Num2ztrue1234">
    <w:name w:val="WW-WW8Num2ztrue1234"/>
    <w:rsid w:val="00CB7DE6"/>
  </w:style>
  <w:style w:type="character" w:customStyle="1" w:styleId="WW-WW8Num2ztrue12345">
    <w:name w:val="WW-WW8Num2ztrue12345"/>
    <w:rsid w:val="00CB7DE6"/>
  </w:style>
  <w:style w:type="character" w:customStyle="1" w:styleId="WW-WW8Num2ztrue123456">
    <w:name w:val="WW-WW8Num2ztrue123456"/>
    <w:rsid w:val="00CB7DE6"/>
  </w:style>
  <w:style w:type="character" w:customStyle="1" w:styleId="WW8Num5ztrue">
    <w:name w:val="WW8Num5ztrue"/>
    <w:rsid w:val="00CB7DE6"/>
  </w:style>
  <w:style w:type="character" w:customStyle="1" w:styleId="WW-WW8Num5ztrue">
    <w:name w:val="WW-WW8Num5ztrue"/>
    <w:rsid w:val="00CB7DE6"/>
  </w:style>
  <w:style w:type="character" w:customStyle="1" w:styleId="WW-WW8Num5ztrue1">
    <w:name w:val="WW-WW8Num5ztrue1"/>
    <w:rsid w:val="00CB7DE6"/>
  </w:style>
  <w:style w:type="character" w:customStyle="1" w:styleId="WW-WW8Num5ztrue12">
    <w:name w:val="WW-WW8Num5ztrue12"/>
    <w:rsid w:val="00CB7DE6"/>
  </w:style>
  <w:style w:type="character" w:customStyle="1" w:styleId="WW-WW8Num5ztrue123">
    <w:name w:val="WW-WW8Num5ztrue123"/>
    <w:rsid w:val="00CB7DE6"/>
  </w:style>
  <w:style w:type="character" w:customStyle="1" w:styleId="WW-WW8Num5ztrue1234">
    <w:name w:val="WW-WW8Num5ztrue1234"/>
    <w:rsid w:val="00CB7DE6"/>
  </w:style>
  <w:style w:type="character" w:customStyle="1" w:styleId="WW-WW8Num5ztrue12345">
    <w:name w:val="WW-WW8Num5ztrue12345"/>
    <w:rsid w:val="00CB7DE6"/>
  </w:style>
  <w:style w:type="character" w:customStyle="1" w:styleId="WW-WW8Num5ztrue123456">
    <w:name w:val="WW-WW8Num5ztrue123456"/>
    <w:rsid w:val="00CB7DE6"/>
  </w:style>
  <w:style w:type="character" w:customStyle="1" w:styleId="WW-WW8Num1ztrue1234567">
    <w:name w:val="WW-WW8Num1ztrue1234567"/>
    <w:rsid w:val="00CB7DE6"/>
  </w:style>
  <w:style w:type="character" w:customStyle="1" w:styleId="WW-WW8Num1ztrue11">
    <w:name w:val="WW-WW8Num1ztrue11"/>
    <w:rsid w:val="00CB7DE6"/>
  </w:style>
  <w:style w:type="character" w:customStyle="1" w:styleId="WW-WW8Num1ztrue121">
    <w:name w:val="WW-WW8Num1ztrue121"/>
    <w:rsid w:val="00CB7DE6"/>
  </w:style>
  <w:style w:type="character" w:customStyle="1" w:styleId="WW-WW8Num1ztrue1231">
    <w:name w:val="WW-WW8Num1ztrue1231"/>
    <w:rsid w:val="00CB7DE6"/>
  </w:style>
  <w:style w:type="character" w:customStyle="1" w:styleId="WW-WW8Num1ztrue12341">
    <w:name w:val="WW-WW8Num1ztrue12341"/>
    <w:rsid w:val="00CB7DE6"/>
  </w:style>
  <w:style w:type="character" w:customStyle="1" w:styleId="WW-WW8Num1ztrue123451">
    <w:name w:val="WW-WW8Num1ztrue123451"/>
    <w:rsid w:val="00CB7DE6"/>
  </w:style>
  <w:style w:type="character" w:customStyle="1" w:styleId="WW-WW8Num1ztrue1234561">
    <w:name w:val="WW-WW8Num1ztrue1234561"/>
    <w:rsid w:val="00CB7DE6"/>
  </w:style>
  <w:style w:type="character" w:customStyle="1" w:styleId="WW-WW8Num2ztrue1234567">
    <w:name w:val="WW-WW8Num2ztrue1234567"/>
    <w:rsid w:val="00CB7DE6"/>
  </w:style>
  <w:style w:type="character" w:customStyle="1" w:styleId="WW-WW8Num2ztrue11">
    <w:name w:val="WW-WW8Num2ztrue11"/>
    <w:rsid w:val="00CB7DE6"/>
  </w:style>
  <w:style w:type="character" w:customStyle="1" w:styleId="WW-WW8Num2ztrue121">
    <w:name w:val="WW-WW8Num2ztrue121"/>
    <w:rsid w:val="00CB7DE6"/>
  </w:style>
  <w:style w:type="character" w:customStyle="1" w:styleId="WW-WW8Num2ztrue1231">
    <w:name w:val="WW-WW8Num2ztrue1231"/>
    <w:rsid w:val="00CB7DE6"/>
  </w:style>
  <w:style w:type="character" w:customStyle="1" w:styleId="WW-WW8Num2ztrue12341">
    <w:name w:val="WW-WW8Num2ztrue12341"/>
    <w:rsid w:val="00CB7DE6"/>
  </w:style>
  <w:style w:type="character" w:customStyle="1" w:styleId="WW-WW8Num2ztrue123451">
    <w:name w:val="WW-WW8Num2ztrue123451"/>
    <w:rsid w:val="00CB7DE6"/>
  </w:style>
  <w:style w:type="character" w:customStyle="1" w:styleId="WW-WW8Num2ztrue1234561">
    <w:name w:val="WW-WW8Num2ztrue1234561"/>
    <w:rsid w:val="00CB7DE6"/>
  </w:style>
  <w:style w:type="character" w:customStyle="1" w:styleId="WW-WW8Num5ztrue1234567">
    <w:name w:val="WW-WW8Num5ztrue1234567"/>
    <w:rsid w:val="00CB7DE6"/>
  </w:style>
  <w:style w:type="character" w:customStyle="1" w:styleId="WW-WW8Num5ztrue11">
    <w:name w:val="WW-WW8Num5ztrue11"/>
    <w:rsid w:val="00CB7DE6"/>
  </w:style>
  <w:style w:type="character" w:customStyle="1" w:styleId="WW-WW8Num5ztrue121">
    <w:name w:val="WW-WW8Num5ztrue121"/>
    <w:rsid w:val="00CB7DE6"/>
  </w:style>
  <w:style w:type="character" w:customStyle="1" w:styleId="WW-WW8Num5ztrue1231">
    <w:name w:val="WW-WW8Num5ztrue1231"/>
    <w:rsid w:val="00CB7DE6"/>
  </w:style>
  <w:style w:type="character" w:customStyle="1" w:styleId="WW-WW8Num5ztrue12341">
    <w:name w:val="WW-WW8Num5ztrue12341"/>
    <w:rsid w:val="00CB7DE6"/>
  </w:style>
  <w:style w:type="character" w:customStyle="1" w:styleId="WW-WW8Num5ztrue123451">
    <w:name w:val="WW-WW8Num5ztrue123451"/>
    <w:rsid w:val="00CB7DE6"/>
  </w:style>
  <w:style w:type="character" w:customStyle="1" w:styleId="WW-WW8Num5ztrue1234561">
    <w:name w:val="WW-WW8Num5ztrue1234561"/>
    <w:rsid w:val="00CB7DE6"/>
  </w:style>
  <w:style w:type="character" w:customStyle="1" w:styleId="WW-WW8Num1ztrue12345671">
    <w:name w:val="WW-WW8Num1ztrue12345671"/>
    <w:rsid w:val="00CB7DE6"/>
  </w:style>
  <w:style w:type="character" w:customStyle="1" w:styleId="WW-WW8Num1ztrue111">
    <w:name w:val="WW-WW8Num1ztrue111"/>
    <w:rsid w:val="00CB7DE6"/>
  </w:style>
  <w:style w:type="character" w:customStyle="1" w:styleId="WW-WW8Num1ztrue1211">
    <w:name w:val="WW-WW8Num1ztrue1211"/>
    <w:rsid w:val="00CB7DE6"/>
  </w:style>
  <w:style w:type="character" w:customStyle="1" w:styleId="WW-WW8Num1ztrue12311">
    <w:name w:val="WW-WW8Num1ztrue12311"/>
    <w:rsid w:val="00CB7DE6"/>
  </w:style>
  <w:style w:type="character" w:customStyle="1" w:styleId="WW-WW8Num1ztrue123411">
    <w:name w:val="WW-WW8Num1ztrue123411"/>
    <w:rsid w:val="00CB7DE6"/>
  </w:style>
  <w:style w:type="character" w:customStyle="1" w:styleId="WW-WW8Num1ztrue1234511">
    <w:name w:val="WW-WW8Num1ztrue1234511"/>
    <w:rsid w:val="00CB7DE6"/>
  </w:style>
  <w:style w:type="character" w:customStyle="1" w:styleId="WW-WW8Num1ztrue12345611">
    <w:name w:val="WW-WW8Num1ztrue12345611"/>
    <w:rsid w:val="00CB7DE6"/>
  </w:style>
  <w:style w:type="character" w:customStyle="1" w:styleId="WW-WW8Num2ztrue12345671">
    <w:name w:val="WW-WW8Num2ztrue12345671"/>
    <w:rsid w:val="00CB7DE6"/>
  </w:style>
  <w:style w:type="character" w:customStyle="1" w:styleId="WW-WW8Num2ztrue111">
    <w:name w:val="WW-WW8Num2ztrue111"/>
    <w:rsid w:val="00CB7DE6"/>
  </w:style>
  <w:style w:type="character" w:customStyle="1" w:styleId="WW-WW8Num2ztrue1211">
    <w:name w:val="WW-WW8Num2ztrue1211"/>
    <w:rsid w:val="00CB7DE6"/>
  </w:style>
  <w:style w:type="character" w:customStyle="1" w:styleId="WW-WW8Num2ztrue12311">
    <w:name w:val="WW-WW8Num2ztrue12311"/>
    <w:rsid w:val="00CB7DE6"/>
  </w:style>
  <w:style w:type="character" w:customStyle="1" w:styleId="WW-WW8Num2ztrue123411">
    <w:name w:val="WW-WW8Num2ztrue123411"/>
    <w:rsid w:val="00CB7DE6"/>
  </w:style>
  <w:style w:type="character" w:customStyle="1" w:styleId="WW-WW8Num2ztrue1234511">
    <w:name w:val="WW-WW8Num2ztrue1234511"/>
    <w:rsid w:val="00CB7DE6"/>
  </w:style>
  <w:style w:type="character" w:customStyle="1" w:styleId="WW-WW8Num2ztrue12345611">
    <w:name w:val="WW-WW8Num2ztrue12345611"/>
    <w:rsid w:val="00CB7DE6"/>
  </w:style>
  <w:style w:type="character" w:customStyle="1" w:styleId="WW-WW8Num5ztrue12345671">
    <w:name w:val="WW-WW8Num5ztrue12345671"/>
    <w:rsid w:val="00CB7DE6"/>
  </w:style>
  <w:style w:type="character" w:customStyle="1" w:styleId="WW-WW8Num5ztrue111">
    <w:name w:val="WW-WW8Num5ztrue111"/>
    <w:rsid w:val="00CB7DE6"/>
  </w:style>
  <w:style w:type="character" w:customStyle="1" w:styleId="WW-WW8Num5ztrue1211">
    <w:name w:val="WW-WW8Num5ztrue1211"/>
    <w:rsid w:val="00CB7DE6"/>
  </w:style>
  <w:style w:type="character" w:customStyle="1" w:styleId="WW-WW8Num5ztrue12311">
    <w:name w:val="WW-WW8Num5ztrue12311"/>
    <w:rsid w:val="00CB7DE6"/>
  </w:style>
  <w:style w:type="character" w:customStyle="1" w:styleId="WW-WW8Num5ztrue123411">
    <w:name w:val="WW-WW8Num5ztrue123411"/>
    <w:rsid w:val="00CB7DE6"/>
  </w:style>
  <w:style w:type="character" w:customStyle="1" w:styleId="WW-WW8Num5ztrue1234511">
    <w:name w:val="WW-WW8Num5ztrue1234511"/>
    <w:rsid w:val="00CB7DE6"/>
  </w:style>
  <w:style w:type="character" w:customStyle="1" w:styleId="WW-WW8Num5ztrue12345611">
    <w:name w:val="WW-WW8Num5ztrue12345611"/>
    <w:rsid w:val="00CB7DE6"/>
  </w:style>
  <w:style w:type="character" w:customStyle="1" w:styleId="WW-WW8Num1ztrue123456711">
    <w:name w:val="WW-WW8Num1ztrue123456711"/>
    <w:rsid w:val="00CB7DE6"/>
  </w:style>
  <w:style w:type="character" w:customStyle="1" w:styleId="WW-WW8Num1ztrue1111">
    <w:name w:val="WW-WW8Num1ztrue1111"/>
    <w:rsid w:val="00CB7DE6"/>
  </w:style>
  <w:style w:type="character" w:customStyle="1" w:styleId="WW-WW8Num1ztrue12111">
    <w:name w:val="WW-WW8Num1ztrue12111"/>
    <w:rsid w:val="00CB7DE6"/>
  </w:style>
  <w:style w:type="character" w:customStyle="1" w:styleId="WW-WW8Num1ztrue123111">
    <w:name w:val="WW-WW8Num1ztrue123111"/>
    <w:rsid w:val="00CB7DE6"/>
  </w:style>
  <w:style w:type="character" w:customStyle="1" w:styleId="WW-WW8Num1ztrue1234111">
    <w:name w:val="WW-WW8Num1ztrue1234111"/>
    <w:rsid w:val="00CB7DE6"/>
  </w:style>
  <w:style w:type="character" w:customStyle="1" w:styleId="WW-WW8Num1ztrue12345111">
    <w:name w:val="WW-WW8Num1ztrue12345111"/>
    <w:rsid w:val="00CB7DE6"/>
  </w:style>
  <w:style w:type="character" w:customStyle="1" w:styleId="WW-WW8Num1ztrue123456111">
    <w:name w:val="WW-WW8Num1ztrue123456111"/>
    <w:rsid w:val="00CB7DE6"/>
  </w:style>
  <w:style w:type="character" w:customStyle="1" w:styleId="WW-WW8Num2ztrue123456711">
    <w:name w:val="WW-WW8Num2ztrue123456711"/>
    <w:rsid w:val="00CB7DE6"/>
  </w:style>
  <w:style w:type="character" w:customStyle="1" w:styleId="WW-WW8Num2ztrue1111">
    <w:name w:val="WW-WW8Num2ztrue1111"/>
    <w:rsid w:val="00CB7DE6"/>
  </w:style>
  <w:style w:type="character" w:customStyle="1" w:styleId="WW-WW8Num2ztrue12111">
    <w:name w:val="WW-WW8Num2ztrue12111"/>
    <w:rsid w:val="00CB7DE6"/>
  </w:style>
  <w:style w:type="character" w:customStyle="1" w:styleId="WW-WW8Num2ztrue123111">
    <w:name w:val="WW-WW8Num2ztrue123111"/>
    <w:rsid w:val="00CB7DE6"/>
  </w:style>
  <w:style w:type="character" w:customStyle="1" w:styleId="WW-WW8Num2ztrue1234111">
    <w:name w:val="WW-WW8Num2ztrue1234111"/>
    <w:rsid w:val="00CB7DE6"/>
  </w:style>
  <w:style w:type="character" w:customStyle="1" w:styleId="WW-WW8Num2ztrue12345111">
    <w:name w:val="WW-WW8Num2ztrue12345111"/>
    <w:rsid w:val="00CB7DE6"/>
  </w:style>
  <w:style w:type="character" w:customStyle="1" w:styleId="WW-WW8Num2ztrue123456111">
    <w:name w:val="WW-WW8Num2ztrue123456111"/>
    <w:rsid w:val="00CB7DE6"/>
  </w:style>
  <w:style w:type="character" w:customStyle="1" w:styleId="WW8Num5zfalse">
    <w:name w:val="WW8Num5zfalse"/>
    <w:rsid w:val="00CB7DE6"/>
    <w:rPr>
      <w:b w:val="0"/>
      <w:bCs w:val="0"/>
      <w:shd w:val="clear" w:color="auto" w:fill="FFFFFF"/>
    </w:rPr>
  </w:style>
  <w:style w:type="character" w:customStyle="1" w:styleId="WW-WW8Num5ztrue123456711">
    <w:name w:val="WW-WW8Num5ztrue123456711"/>
    <w:rsid w:val="00CB7DE6"/>
  </w:style>
  <w:style w:type="character" w:customStyle="1" w:styleId="WW-WW8Num5ztrue1111">
    <w:name w:val="WW-WW8Num5ztrue1111"/>
    <w:rsid w:val="00CB7DE6"/>
  </w:style>
  <w:style w:type="character" w:customStyle="1" w:styleId="WW-WW8Num5ztrue12111">
    <w:name w:val="WW-WW8Num5ztrue12111"/>
    <w:rsid w:val="00CB7DE6"/>
  </w:style>
  <w:style w:type="character" w:customStyle="1" w:styleId="WW-WW8Num5ztrue123111">
    <w:name w:val="WW-WW8Num5ztrue123111"/>
    <w:rsid w:val="00CB7DE6"/>
  </w:style>
  <w:style w:type="character" w:customStyle="1" w:styleId="WW-WW8Num5ztrue1234111">
    <w:name w:val="WW-WW8Num5ztrue1234111"/>
    <w:rsid w:val="00CB7DE6"/>
  </w:style>
  <w:style w:type="character" w:customStyle="1" w:styleId="WW-WW8Num5ztrue12345111">
    <w:name w:val="WW-WW8Num5ztrue12345111"/>
    <w:rsid w:val="00CB7DE6"/>
  </w:style>
  <w:style w:type="character" w:customStyle="1" w:styleId="WW-WW8Num5ztrue123456111">
    <w:name w:val="WW-WW8Num5ztrue123456111"/>
    <w:rsid w:val="00CB7DE6"/>
  </w:style>
  <w:style w:type="character" w:customStyle="1" w:styleId="WW-WW8Num1ztrue1234567111">
    <w:name w:val="WW-WW8Num1ztrue1234567111"/>
    <w:rsid w:val="00CB7DE6"/>
  </w:style>
  <w:style w:type="character" w:customStyle="1" w:styleId="WW-WW8Num1ztrue11111">
    <w:name w:val="WW-WW8Num1ztrue11111"/>
    <w:rsid w:val="00CB7DE6"/>
  </w:style>
  <w:style w:type="character" w:customStyle="1" w:styleId="WW-WW8Num1ztrue121111">
    <w:name w:val="WW-WW8Num1ztrue121111"/>
    <w:rsid w:val="00CB7DE6"/>
  </w:style>
  <w:style w:type="character" w:customStyle="1" w:styleId="WW-WW8Num1ztrue1231111">
    <w:name w:val="WW-WW8Num1ztrue1231111"/>
    <w:rsid w:val="00CB7DE6"/>
  </w:style>
  <w:style w:type="character" w:customStyle="1" w:styleId="WW-WW8Num1ztrue12341111">
    <w:name w:val="WW-WW8Num1ztrue12341111"/>
    <w:rsid w:val="00CB7DE6"/>
  </w:style>
  <w:style w:type="character" w:customStyle="1" w:styleId="WW-WW8Num1ztrue123451111">
    <w:name w:val="WW-WW8Num1ztrue123451111"/>
    <w:rsid w:val="00CB7DE6"/>
  </w:style>
  <w:style w:type="character" w:customStyle="1" w:styleId="WW-WW8Num1ztrue1234561111">
    <w:name w:val="WW-WW8Num1ztrue1234561111"/>
    <w:rsid w:val="00CB7DE6"/>
  </w:style>
  <w:style w:type="character" w:customStyle="1" w:styleId="WW-WW8Num2ztrue1234567111">
    <w:name w:val="WW-WW8Num2ztrue1234567111"/>
    <w:rsid w:val="00CB7DE6"/>
  </w:style>
  <w:style w:type="character" w:customStyle="1" w:styleId="WW-WW8Num2ztrue11111">
    <w:name w:val="WW-WW8Num2ztrue11111"/>
    <w:rsid w:val="00CB7DE6"/>
  </w:style>
  <w:style w:type="character" w:customStyle="1" w:styleId="WW-WW8Num2ztrue121111">
    <w:name w:val="WW-WW8Num2ztrue121111"/>
    <w:rsid w:val="00CB7DE6"/>
  </w:style>
  <w:style w:type="character" w:customStyle="1" w:styleId="WW-WW8Num2ztrue1231111">
    <w:name w:val="WW-WW8Num2ztrue1231111"/>
    <w:rsid w:val="00CB7DE6"/>
  </w:style>
  <w:style w:type="character" w:customStyle="1" w:styleId="WW-WW8Num2ztrue12341111">
    <w:name w:val="WW-WW8Num2ztrue12341111"/>
    <w:rsid w:val="00CB7DE6"/>
  </w:style>
  <w:style w:type="character" w:customStyle="1" w:styleId="WW-WW8Num2ztrue123451111">
    <w:name w:val="WW-WW8Num2ztrue123451111"/>
    <w:rsid w:val="00CB7DE6"/>
  </w:style>
  <w:style w:type="character" w:customStyle="1" w:styleId="WW-WW8Num2ztrue1234561111">
    <w:name w:val="WW-WW8Num2ztrue1234561111"/>
    <w:rsid w:val="00CB7DE6"/>
  </w:style>
  <w:style w:type="character" w:customStyle="1" w:styleId="WW-WW8Num1ztrue12345671111">
    <w:name w:val="WW-WW8Num1ztrue12345671111"/>
    <w:rsid w:val="00CB7DE6"/>
  </w:style>
  <w:style w:type="character" w:customStyle="1" w:styleId="WW-WW8Num1ztrue111111">
    <w:name w:val="WW-WW8Num1ztrue111111"/>
    <w:rsid w:val="00CB7DE6"/>
  </w:style>
  <w:style w:type="character" w:customStyle="1" w:styleId="WW-WW8Num1ztrue1211111">
    <w:name w:val="WW-WW8Num1ztrue1211111"/>
    <w:rsid w:val="00CB7DE6"/>
  </w:style>
  <w:style w:type="character" w:customStyle="1" w:styleId="WW-WW8Num1ztrue12311111">
    <w:name w:val="WW-WW8Num1ztrue12311111"/>
    <w:rsid w:val="00CB7DE6"/>
  </w:style>
  <w:style w:type="character" w:customStyle="1" w:styleId="WW-WW8Num1ztrue123411111">
    <w:name w:val="WW-WW8Num1ztrue123411111"/>
    <w:rsid w:val="00CB7DE6"/>
  </w:style>
  <w:style w:type="character" w:customStyle="1" w:styleId="WW-WW8Num1ztrue1234511111">
    <w:name w:val="WW-WW8Num1ztrue1234511111"/>
    <w:rsid w:val="00CB7DE6"/>
  </w:style>
  <w:style w:type="character" w:customStyle="1" w:styleId="WW-WW8Num1ztrue12345611111">
    <w:name w:val="WW-WW8Num1ztrue12345611111"/>
    <w:rsid w:val="00CB7DE6"/>
  </w:style>
  <w:style w:type="character" w:customStyle="1" w:styleId="WW-WW8Num2ztrue12345671111">
    <w:name w:val="WW-WW8Num2ztrue12345671111"/>
    <w:rsid w:val="00CB7DE6"/>
  </w:style>
  <w:style w:type="character" w:customStyle="1" w:styleId="WW-WW8Num2ztrue111111">
    <w:name w:val="WW-WW8Num2ztrue111111"/>
    <w:rsid w:val="00CB7DE6"/>
  </w:style>
  <w:style w:type="character" w:customStyle="1" w:styleId="WW-WW8Num2ztrue1211111">
    <w:name w:val="WW-WW8Num2ztrue1211111"/>
    <w:rsid w:val="00CB7DE6"/>
  </w:style>
  <w:style w:type="character" w:customStyle="1" w:styleId="WW-WW8Num2ztrue12311111">
    <w:name w:val="WW-WW8Num2ztrue12311111"/>
    <w:rsid w:val="00CB7DE6"/>
  </w:style>
  <w:style w:type="character" w:customStyle="1" w:styleId="WW-WW8Num2ztrue123411111">
    <w:name w:val="WW-WW8Num2ztrue123411111"/>
    <w:rsid w:val="00CB7DE6"/>
  </w:style>
  <w:style w:type="character" w:customStyle="1" w:styleId="WW-WW8Num2ztrue1234511111">
    <w:name w:val="WW-WW8Num2ztrue1234511111"/>
    <w:rsid w:val="00CB7DE6"/>
  </w:style>
  <w:style w:type="character" w:customStyle="1" w:styleId="WW-WW8Num2ztrue12345611111">
    <w:name w:val="WW-WW8Num2ztrue12345611111"/>
    <w:rsid w:val="00CB7DE6"/>
  </w:style>
  <w:style w:type="character" w:customStyle="1" w:styleId="WW-WW8Num1ztrue123456711111">
    <w:name w:val="WW-WW8Num1ztrue123456711111"/>
    <w:rsid w:val="00CB7DE6"/>
  </w:style>
  <w:style w:type="character" w:customStyle="1" w:styleId="WW-WW8Num1ztrue1111111">
    <w:name w:val="WW-WW8Num1ztrue1111111"/>
    <w:rsid w:val="00CB7DE6"/>
  </w:style>
  <w:style w:type="character" w:customStyle="1" w:styleId="WW-WW8Num1ztrue12111111">
    <w:name w:val="WW-WW8Num1ztrue12111111"/>
    <w:rsid w:val="00CB7DE6"/>
  </w:style>
  <w:style w:type="character" w:customStyle="1" w:styleId="WW-WW8Num1ztrue123111111">
    <w:name w:val="WW-WW8Num1ztrue123111111"/>
    <w:rsid w:val="00CB7DE6"/>
  </w:style>
  <w:style w:type="character" w:customStyle="1" w:styleId="WW-WW8Num1ztrue1234111111">
    <w:name w:val="WW-WW8Num1ztrue1234111111"/>
    <w:rsid w:val="00CB7DE6"/>
  </w:style>
  <w:style w:type="character" w:customStyle="1" w:styleId="WW-WW8Num1ztrue12345111111">
    <w:name w:val="WW-WW8Num1ztrue12345111111"/>
    <w:rsid w:val="00CB7DE6"/>
  </w:style>
  <w:style w:type="character" w:customStyle="1" w:styleId="WW-WW8Num1ztrue123456111111">
    <w:name w:val="WW-WW8Num1ztrue123456111111"/>
    <w:rsid w:val="00CB7DE6"/>
  </w:style>
  <w:style w:type="character" w:customStyle="1" w:styleId="WW-WW8Num2ztrue123456711111">
    <w:name w:val="WW-WW8Num2ztrue123456711111"/>
    <w:rsid w:val="00CB7DE6"/>
  </w:style>
  <w:style w:type="character" w:customStyle="1" w:styleId="WW-WW8Num2ztrue1111111">
    <w:name w:val="WW-WW8Num2ztrue1111111"/>
    <w:rsid w:val="00CB7DE6"/>
  </w:style>
  <w:style w:type="character" w:customStyle="1" w:styleId="WW-WW8Num2ztrue12111111">
    <w:name w:val="WW-WW8Num2ztrue12111111"/>
    <w:rsid w:val="00CB7DE6"/>
  </w:style>
  <w:style w:type="character" w:customStyle="1" w:styleId="WW-WW8Num2ztrue123111111">
    <w:name w:val="WW-WW8Num2ztrue123111111"/>
    <w:rsid w:val="00CB7DE6"/>
  </w:style>
  <w:style w:type="character" w:customStyle="1" w:styleId="WW-WW8Num2ztrue1234111111">
    <w:name w:val="WW-WW8Num2ztrue1234111111"/>
    <w:rsid w:val="00CB7DE6"/>
  </w:style>
  <w:style w:type="character" w:customStyle="1" w:styleId="WW-WW8Num2ztrue12345111111">
    <w:name w:val="WW-WW8Num2ztrue12345111111"/>
    <w:rsid w:val="00CB7DE6"/>
  </w:style>
  <w:style w:type="character" w:customStyle="1" w:styleId="WW-WW8Num2ztrue123456111111">
    <w:name w:val="WW-WW8Num2ztrue123456111111"/>
    <w:rsid w:val="00CB7DE6"/>
  </w:style>
  <w:style w:type="character" w:customStyle="1" w:styleId="WW-WW8Num1ztrue1234567111111">
    <w:name w:val="WW-WW8Num1ztrue1234567111111"/>
    <w:rsid w:val="00CB7DE6"/>
  </w:style>
  <w:style w:type="character" w:customStyle="1" w:styleId="WW-WW8Num1ztrue11111111">
    <w:name w:val="WW-WW8Num1ztrue11111111"/>
    <w:rsid w:val="00CB7DE6"/>
  </w:style>
  <w:style w:type="character" w:customStyle="1" w:styleId="WW-WW8Num1ztrue121111111">
    <w:name w:val="WW-WW8Num1ztrue121111111"/>
    <w:rsid w:val="00CB7DE6"/>
  </w:style>
  <w:style w:type="character" w:customStyle="1" w:styleId="WW-WW8Num1ztrue1231111111">
    <w:name w:val="WW-WW8Num1ztrue1231111111"/>
    <w:rsid w:val="00CB7DE6"/>
  </w:style>
  <w:style w:type="character" w:customStyle="1" w:styleId="WW-WW8Num1ztrue12341111111">
    <w:name w:val="WW-WW8Num1ztrue12341111111"/>
    <w:rsid w:val="00CB7DE6"/>
  </w:style>
  <w:style w:type="character" w:customStyle="1" w:styleId="WW-WW8Num1ztrue123451111111">
    <w:name w:val="WW-WW8Num1ztrue123451111111"/>
    <w:rsid w:val="00CB7DE6"/>
  </w:style>
  <w:style w:type="character" w:customStyle="1" w:styleId="WW-WW8Num1ztrue1234561111111">
    <w:name w:val="WW-WW8Num1ztrue1234561111111"/>
    <w:rsid w:val="00CB7DE6"/>
  </w:style>
  <w:style w:type="character" w:customStyle="1" w:styleId="WW-WW8Num2ztrue1234567111111">
    <w:name w:val="WW-WW8Num2ztrue1234567111111"/>
    <w:rsid w:val="00CB7DE6"/>
  </w:style>
  <w:style w:type="character" w:customStyle="1" w:styleId="WW-WW8Num2ztrue11111111">
    <w:name w:val="WW-WW8Num2ztrue11111111"/>
    <w:rsid w:val="00CB7DE6"/>
  </w:style>
  <w:style w:type="character" w:customStyle="1" w:styleId="WW-WW8Num2ztrue121111111">
    <w:name w:val="WW-WW8Num2ztrue121111111"/>
    <w:rsid w:val="00CB7DE6"/>
  </w:style>
  <w:style w:type="character" w:customStyle="1" w:styleId="WW-WW8Num2ztrue1231111111">
    <w:name w:val="WW-WW8Num2ztrue1231111111"/>
    <w:rsid w:val="00CB7DE6"/>
  </w:style>
  <w:style w:type="character" w:customStyle="1" w:styleId="WW-WW8Num2ztrue12341111111">
    <w:name w:val="WW-WW8Num2ztrue12341111111"/>
    <w:rsid w:val="00CB7DE6"/>
  </w:style>
  <w:style w:type="character" w:customStyle="1" w:styleId="WW-WW8Num2ztrue123451111111">
    <w:name w:val="WW-WW8Num2ztrue123451111111"/>
    <w:rsid w:val="00CB7DE6"/>
  </w:style>
  <w:style w:type="character" w:customStyle="1" w:styleId="WW-WW8Num2ztrue1234561111111">
    <w:name w:val="WW-WW8Num2ztrue1234561111111"/>
    <w:rsid w:val="00CB7DE6"/>
  </w:style>
  <w:style w:type="character" w:customStyle="1" w:styleId="WW-WW8Num1ztrue12345671111111">
    <w:name w:val="WW-WW8Num1ztrue12345671111111"/>
    <w:rsid w:val="00CB7DE6"/>
  </w:style>
  <w:style w:type="character" w:customStyle="1" w:styleId="WW-WW8Num1ztrue111111111">
    <w:name w:val="WW-WW8Num1ztrue111111111"/>
    <w:rsid w:val="00CB7DE6"/>
  </w:style>
  <w:style w:type="character" w:customStyle="1" w:styleId="WW-WW8Num1ztrue1211111111">
    <w:name w:val="WW-WW8Num1ztrue1211111111"/>
    <w:rsid w:val="00CB7DE6"/>
  </w:style>
  <w:style w:type="character" w:customStyle="1" w:styleId="WW-WW8Num1ztrue12311111111">
    <w:name w:val="WW-WW8Num1ztrue12311111111"/>
    <w:rsid w:val="00CB7DE6"/>
  </w:style>
  <w:style w:type="character" w:customStyle="1" w:styleId="WW-WW8Num1ztrue123411111111">
    <w:name w:val="WW-WW8Num1ztrue123411111111"/>
    <w:rsid w:val="00CB7DE6"/>
  </w:style>
  <w:style w:type="character" w:customStyle="1" w:styleId="WW-WW8Num1ztrue1234511111111">
    <w:name w:val="WW-WW8Num1ztrue1234511111111"/>
    <w:rsid w:val="00CB7DE6"/>
  </w:style>
  <w:style w:type="character" w:customStyle="1" w:styleId="WW-WW8Num1ztrue12345611111111">
    <w:name w:val="WW-WW8Num1ztrue12345611111111"/>
    <w:rsid w:val="00CB7DE6"/>
  </w:style>
  <w:style w:type="character" w:customStyle="1" w:styleId="WW-WW8Num2ztrue12345671111111">
    <w:name w:val="WW-WW8Num2ztrue12345671111111"/>
    <w:rsid w:val="00CB7DE6"/>
  </w:style>
  <w:style w:type="character" w:customStyle="1" w:styleId="WW-WW8Num2ztrue111111111">
    <w:name w:val="WW-WW8Num2ztrue111111111"/>
    <w:rsid w:val="00CB7DE6"/>
  </w:style>
  <w:style w:type="character" w:customStyle="1" w:styleId="WW-WW8Num2ztrue1211111111">
    <w:name w:val="WW-WW8Num2ztrue1211111111"/>
    <w:rsid w:val="00CB7DE6"/>
  </w:style>
  <w:style w:type="character" w:customStyle="1" w:styleId="WW-WW8Num2ztrue12311111111">
    <w:name w:val="WW-WW8Num2ztrue12311111111"/>
    <w:rsid w:val="00CB7DE6"/>
  </w:style>
  <w:style w:type="character" w:customStyle="1" w:styleId="WW-WW8Num2ztrue123411111111">
    <w:name w:val="WW-WW8Num2ztrue123411111111"/>
    <w:rsid w:val="00CB7DE6"/>
  </w:style>
  <w:style w:type="character" w:customStyle="1" w:styleId="WW-WW8Num2ztrue1234511111111">
    <w:name w:val="WW-WW8Num2ztrue1234511111111"/>
    <w:rsid w:val="00CB7DE6"/>
  </w:style>
  <w:style w:type="character" w:customStyle="1" w:styleId="WW-WW8Num2ztrue12345611111111">
    <w:name w:val="WW-WW8Num2ztrue12345611111111"/>
    <w:rsid w:val="00CB7DE6"/>
  </w:style>
  <w:style w:type="character" w:customStyle="1" w:styleId="WW-WW8Num1ztrue123456711111111">
    <w:name w:val="WW-WW8Num1ztrue123456711111111"/>
    <w:rsid w:val="00CB7DE6"/>
  </w:style>
  <w:style w:type="character" w:customStyle="1" w:styleId="WW-WW8Num1ztrue1111111111">
    <w:name w:val="WW-WW8Num1ztrue1111111111"/>
    <w:rsid w:val="00CB7DE6"/>
  </w:style>
  <w:style w:type="character" w:customStyle="1" w:styleId="WW-WW8Num1ztrue12111111111">
    <w:name w:val="WW-WW8Num1ztrue12111111111"/>
    <w:rsid w:val="00CB7DE6"/>
  </w:style>
  <w:style w:type="character" w:customStyle="1" w:styleId="WW-WW8Num1ztrue123111111111">
    <w:name w:val="WW-WW8Num1ztrue123111111111"/>
    <w:rsid w:val="00CB7DE6"/>
  </w:style>
  <w:style w:type="character" w:customStyle="1" w:styleId="WW-WW8Num1ztrue1234111111111">
    <w:name w:val="WW-WW8Num1ztrue1234111111111"/>
    <w:rsid w:val="00CB7DE6"/>
  </w:style>
  <w:style w:type="character" w:customStyle="1" w:styleId="WW-WW8Num1ztrue12345111111111">
    <w:name w:val="WW-WW8Num1ztrue12345111111111"/>
    <w:rsid w:val="00CB7DE6"/>
  </w:style>
  <w:style w:type="character" w:customStyle="1" w:styleId="WW-WW8Num1ztrue123456111111111">
    <w:name w:val="WW-WW8Num1ztrue123456111111111"/>
    <w:rsid w:val="00CB7DE6"/>
  </w:style>
  <w:style w:type="character" w:customStyle="1" w:styleId="WW-WW8Num2ztrue123456711111111">
    <w:name w:val="WW-WW8Num2ztrue123456711111111"/>
    <w:rsid w:val="00CB7DE6"/>
  </w:style>
  <w:style w:type="character" w:customStyle="1" w:styleId="WW-WW8Num2ztrue1111111111">
    <w:name w:val="WW-WW8Num2ztrue1111111111"/>
    <w:rsid w:val="00CB7DE6"/>
  </w:style>
  <w:style w:type="character" w:customStyle="1" w:styleId="WW-WW8Num2ztrue12111111111">
    <w:name w:val="WW-WW8Num2ztrue12111111111"/>
    <w:rsid w:val="00CB7DE6"/>
  </w:style>
  <w:style w:type="character" w:customStyle="1" w:styleId="WW-WW8Num2ztrue123111111111">
    <w:name w:val="WW-WW8Num2ztrue123111111111"/>
    <w:rsid w:val="00CB7DE6"/>
  </w:style>
  <w:style w:type="character" w:customStyle="1" w:styleId="WW-WW8Num2ztrue1234111111111">
    <w:name w:val="WW-WW8Num2ztrue1234111111111"/>
    <w:rsid w:val="00CB7DE6"/>
  </w:style>
  <w:style w:type="character" w:customStyle="1" w:styleId="WW-WW8Num2ztrue12345111111111">
    <w:name w:val="WW-WW8Num2ztrue12345111111111"/>
    <w:rsid w:val="00CB7DE6"/>
  </w:style>
  <w:style w:type="character" w:customStyle="1" w:styleId="WW-WW8Num2ztrue123456111111111">
    <w:name w:val="WW-WW8Num2ztrue123456111111111"/>
    <w:rsid w:val="00CB7DE6"/>
  </w:style>
  <w:style w:type="character" w:customStyle="1" w:styleId="WW-WW8Num1ztrue1234567111111111">
    <w:name w:val="WW-WW8Num1ztrue1234567111111111"/>
    <w:rsid w:val="00CB7DE6"/>
  </w:style>
  <w:style w:type="character" w:customStyle="1" w:styleId="WW-WW8Num1ztrue11111111111">
    <w:name w:val="WW-WW8Num1ztrue11111111111"/>
    <w:rsid w:val="00CB7DE6"/>
  </w:style>
  <w:style w:type="character" w:customStyle="1" w:styleId="WW-WW8Num1ztrue121111111111">
    <w:name w:val="WW-WW8Num1ztrue121111111111"/>
    <w:rsid w:val="00CB7DE6"/>
  </w:style>
  <w:style w:type="character" w:customStyle="1" w:styleId="WW-WW8Num1ztrue1231111111111">
    <w:name w:val="WW-WW8Num1ztrue1231111111111"/>
    <w:rsid w:val="00CB7DE6"/>
  </w:style>
  <w:style w:type="character" w:customStyle="1" w:styleId="WW-WW8Num1ztrue12341111111111">
    <w:name w:val="WW-WW8Num1ztrue12341111111111"/>
    <w:rsid w:val="00CB7DE6"/>
  </w:style>
  <w:style w:type="character" w:customStyle="1" w:styleId="WW-WW8Num1ztrue123451111111111">
    <w:name w:val="WW-WW8Num1ztrue123451111111111"/>
    <w:rsid w:val="00CB7DE6"/>
  </w:style>
  <w:style w:type="character" w:customStyle="1" w:styleId="WW-WW8Num1ztrue1234561111111111">
    <w:name w:val="WW-WW8Num1ztrue1234561111111111"/>
    <w:rsid w:val="00CB7DE6"/>
  </w:style>
  <w:style w:type="character" w:customStyle="1" w:styleId="WW-WW8Num2ztrue1234567111111111">
    <w:name w:val="WW-WW8Num2ztrue1234567111111111"/>
    <w:rsid w:val="00CB7DE6"/>
  </w:style>
  <w:style w:type="character" w:customStyle="1" w:styleId="WW-WW8Num2ztrue11111111111">
    <w:name w:val="WW-WW8Num2ztrue11111111111"/>
    <w:rsid w:val="00CB7DE6"/>
  </w:style>
  <w:style w:type="character" w:customStyle="1" w:styleId="WW-WW8Num2ztrue121111111111">
    <w:name w:val="WW-WW8Num2ztrue121111111111"/>
    <w:rsid w:val="00CB7DE6"/>
  </w:style>
  <w:style w:type="character" w:customStyle="1" w:styleId="WW-WW8Num2ztrue1231111111111">
    <w:name w:val="WW-WW8Num2ztrue1231111111111"/>
    <w:rsid w:val="00CB7DE6"/>
  </w:style>
  <w:style w:type="character" w:customStyle="1" w:styleId="WW-WW8Num2ztrue12341111111111">
    <w:name w:val="WW-WW8Num2ztrue12341111111111"/>
    <w:rsid w:val="00CB7DE6"/>
  </w:style>
  <w:style w:type="character" w:customStyle="1" w:styleId="WW-WW8Num2ztrue123451111111111">
    <w:name w:val="WW-WW8Num2ztrue123451111111111"/>
    <w:rsid w:val="00CB7DE6"/>
  </w:style>
  <w:style w:type="character" w:customStyle="1" w:styleId="WW-WW8Num2ztrue1234561111111111">
    <w:name w:val="WW-WW8Num2ztrue1234561111111111"/>
    <w:rsid w:val="00CB7DE6"/>
  </w:style>
  <w:style w:type="character" w:customStyle="1" w:styleId="WW-WW8Num1ztrue12345671111111111">
    <w:name w:val="WW-WW8Num1ztrue12345671111111111"/>
    <w:rsid w:val="00CB7DE6"/>
  </w:style>
  <w:style w:type="character" w:customStyle="1" w:styleId="WW-WW8Num1ztrue111111111111">
    <w:name w:val="WW-WW8Num1ztrue111111111111"/>
    <w:rsid w:val="00CB7DE6"/>
  </w:style>
  <w:style w:type="character" w:customStyle="1" w:styleId="WW-WW8Num1ztrue1211111111111">
    <w:name w:val="WW-WW8Num1ztrue1211111111111"/>
    <w:rsid w:val="00CB7DE6"/>
  </w:style>
  <w:style w:type="character" w:customStyle="1" w:styleId="WW-WW8Num1ztrue12311111111111">
    <w:name w:val="WW-WW8Num1ztrue12311111111111"/>
    <w:rsid w:val="00CB7DE6"/>
  </w:style>
  <w:style w:type="character" w:customStyle="1" w:styleId="WW-WW8Num1ztrue123411111111111">
    <w:name w:val="WW-WW8Num1ztrue123411111111111"/>
    <w:rsid w:val="00CB7DE6"/>
  </w:style>
  <w:style w:type="character" w:customStyle="1" w:styleId="WW-WW8Num1ztrue1234511111111111">
    <w:name w:val="WW-WW8Num1ztrue1234511111111111"/>
    <w:rsid w:val="00CB7DE6"/>
  </w:style>
  <w:style w:type="character" w:customStyle="1" w:styleId="WW-WW8Num1ztrue12345611111111111">
    <w:name w:val="WW-WW8Num1ztrue12345611111111111"/>
    <w:rsid w:val="00CB7DE6"/>
  </w:style>
  <w:style w:type="character" w:customStyle="1" w:styleId="WW-WW8Num2ztrue12345671111111111">
    <w:name w:val="WW-WW8Num2ztrue12345671111111111"/>
    <w:rsid w:val="00CB7DE6"/>
  </w:style>
  <w:style w:type="character" w:customStyle="1" w:styleId="WW-WW8Num2ztrue111111111111">
    <w:name w:val="WW-WW8Num2ztrue111111111111"/>
    <w:rsid w:val="00CB7DE6"/>
  </w:style>
  <w:style w:type="character" w:customStyle="1" w:styleId="WW-WW8Num2ztrue1211111111111">
    <w:name w:val="WW-WW8Num2ztrue1211111111111"/>
    <w:rsid w:val="00CB7DE6"/>
  </w:style>
  <w:style w:type="character" w:customStyle="1" w:styleId="WW-WW8Num2ztrue12311111111111">
    <w:name w:val="WW-WW8Num2ztrue12311111111111"/>
    <w:rsid w:val="00CB7DE6"/>
  </w:style>
  <w:style w:type="character" w:customStyle="1" w:styleId="WW-WW8Num2ztrue123411111111111">
    <w:name w:val="WW-WW8Num2ztrue123411111111111"/>
    <w:rsid w:val="00CB7DE6"/>
  </w:style>
  <w:style w:type="character" w:customStyle="1" w:styleId="WW-WW8Num2ztrue1234511111111111">
    <w:name w:val="WW-WW8Num2ztrue1234511111111111"/>
    <w:rsid w:val="00CB7DE6"/>
  </w:style>
  <w:style w:type="character" w:customStyle="1" w:styleId="WW-WW8Num2ztrue12345611111111111">
    <w:name w:val="WW-WW8Num2ztrue12345611111111111"/>
    <w:rsid w:val="00CB7DE6"/>
  </w:style>
  <w:style w:type="character" w:customStyle="1" w:styleId="WW-WW8Num1ztrue123456711111111111">
    <w:name w:val="WW-WW8Num1ztrue123456711111111111"/>
    <w:rsid w:val="00CB7DE6"/>
  </w:style>
  <w:style w:type="character" w:customStyle="1" w:styleId="WW-WW8Num1ztrue1111111111111">
    <w:name w:val="WW-WW8Num1ztrue1111111111111"/>
    <w:rsid w:val="00CB7DE6"/>
  </w:style>
  <w:style w:type="character" w:customStyle="1" w:styleId="WW-WW8Num1ztrue12111111111111">
    <w:name w:val="WW-WW8Num1ztrue12111111111111"/>
    <w:rsid w:val="00CB7DE6"/>
  </w:style>
  <w:style w:type="character" w:customStyle="1" w:styleId="WW-WW8Num1ztrue123111111111111">
    <w:name w:val="WW-WW8Num1ztrue123111111111111"/>
    <w:rsid w:val="00CB7DE6"/>
  </w:style>
  <w:style w:type="character" w:customStyle="1" w:styleId="WW-WW8Num1ztrue1234111111111111">
    <w:name w:val="WW-WW8Num1ztrue1234111111111111"/>
    <w:rsid w:val="00CB7DE6"/>
  </w:style>
  <w:style w:type="character" w:customStyle="1" w:styleId="WW-WW8Num1ztrue12345111111111111">
    <w:name w:val="WW-WW8Num1ztrue12345111111111111"/>
    <w:rsid w:val="00CB7DE6"/>
  </w:style>
  <w:style w:type="character" w:customStyle="1" w:styleId="WW-WW8Num1ztrue123456111111111111">
    <w:name w:val="WW-WW8Num1ztrue123456111111111111"/>
    <w:rsid w:val="00CB7DE6"/>
  </w:style>
  <w:style w:type="character" w:customStyle="1" w:styleId="WW-WW8Num2ztrue123456711111111111">
    <w:name w:val="WW-WW8Num2ztrue123456711111111111"/>
    <w:rsid w:val="00CB7DE6"/>
  </w:style>
  <w:style w:type="character" w:customStyle="1" w:styleId="WW-WW8Num2ztrue1111111111111">
    <w:name w:val="WW-WW8Num2ztrue1111111111111"/>
    <w:rsid w:val="00CB7DE6"/>
  </w:style>
  <w:style w:type="character" w:customStyle="1" w:styleId="WW-WW8Num2ztrue12111111111111">
    <w:name w:val="WW-WW8Num2ztrue12111111111111"/>
    <w:rsid w:val="00CB7DE6"/>
  </w:style>
  <w:style w:type="character" w:customStyle="1" w:styleId="WW-WW8Num2ztrue123111111111111">
    <w:name w:val="WW-WW8Num2ztrue123111111111111"/>
    <w:rsid w:val="00CB7DE6"/>
  </w:style>
  <w:style w:type="character" w:customStyle="1" w:styleId="WW-WW8Num2ztrue1234111111111111">
    <w:name w:val="WW-WW8Num2ztrue1234111111111111"/>
    <w:rsid w:val="00CB7DE6"/>
  </w:style>
  <w:style w:type="character" w:customStyle="1" w:styleId="WW-WW8Num2ztrue12345111111111111">
    <w:name w:val="WW-WW8Num2ztrue12345111111111111"/>
    <w:rsid w:val="00CB7DE6"/>
  </w:style>
  <w:style w:type="character" w:customStyle="1" w:styleId="WW-WW8Num2ztrue123456111111111111">
    <w:name w:val="WW-WW8Num2ztrue123456111111111111"/>
    <w:rsid w:val="00CB7DE6"/>
  </w:style>
  <w:style w:type="character" w:customStyle="1" w:styleId="WW-WW8Num1ztrue1234567111111111111">
    <w:name w:val="WW-WW8Num1ztrue1234567111111111111"/>
    <w:rsid w:val="00CB7DE6"/>
  </w:style>
  <w:style w:type="character" w:customStyle="1" w:styleId="WW-WW8Num1ztrue11111111111111">
    <w:name w:val="WW-WW8Num1ztrue11111111111111"/>
    <w:rsid w:val="00CB7DE6"/>
  </w:style>
  <w:style w:type="character" w:customStyle="1" w:styleId="WW-WW8Num1ztrue121111111111111">
    <w:name w:val="WW-WW8Num1ztrue121111111111111"/>
    <w:rsid w:val="00CB7DE6"/>
  </w:style>
  <w:style w:type="character" w:customStyle="1" w:styleId="WW-WW8Num1ztrue1231111111111111">
    <w:name w:val="WW-WW8Num1ztrue1231111111111111"/>
    <w:rsid w:val="00CB7DE6"/>
  </w:style>
  <w:style w:type="character" w:customStyle="1" w:styleId="WW-WW8Num1ztrue12341111111111111">
    <w:name w:val="WW-WW8Num1ztrue12341111111111111"/>
    <w:rsid w:val="00CB7DE6"/>
  </w:style>
  <w:style w:type="character" w:customStyle="1" w:styleId="WW-WW8Num1ztrue123451111111111111">
    <w:name w:val="WW-WW8Num1ztrue123451111111111111"/>
    <w:rsid w:val="00CB7DE6"/>
  </w:style>
  <w:style w:type="character" w:customStyle="1" w:styleId="WW-WW8Num1ztrue1234561111111111111">
    <w:name w:val="WW-WW8Num1ztrue1234561111111111111"/>
    <w:rsid w:val="00CB7DE6"/>
  </w:style>
  <w:style w:type="character" w:customStyle="1" w:styleId="WW-WW8Num2ztrue1234567111111111111">
    <w:name w:val="WW-WW8Num2ztrue1234567111111111111"/>
    <w:rsid w:val="00CB7DE6"/>
  </w:style>
  <w:style w:type="character" w:customStyle="1" w:styleId="WW-WW8Num2ztrue11111111111111">
    <w:name w:val="WW-WW8Num2ztrue11111111111111"/>
    <w:rsid w:val="00CB7DE6"/>
  </w:style>
  <w:style w:type="character" w:customStyle="1" w:styleId="WW-WW8Num2ztrue121111111111111">
    <w:name w:val="WW-WW8Num2ztrue121111111111111"/>
    <w:rsid w:val="00CB7DE6"/>
  </w:style>
  <w:style w:type="character" w:customStyle="1" w:styleId="WW-WW8Num2ztrue1231111111111111">
    <w:name w:val="WW-WW8Num2ztrue1231111111111111"/>
    <w:rsid w:val="00CB7DE6"/>
  </w:style>
  <w:style w:type="character" w:customStyle="1" w:styleId="WW-WW8Num2ztrue12341111111111111">
    <w:name w:val="WW-WW8Num2ztrue12341111111111111"/>
    <w:rsid w:val="00CB7DE6"/>
  </w:style>
  <w:style w:type="character" w:customStyle="1" w:styleId="WW-WW8Num2ztrue123451111111111111">
    <w:name w:val="WW-WW8Num2ztrue123451111111111111"/>
    <w:rsid w:val="00CB7DE6"/>
  </w:style>
  <w:style w:type="character" w:customStyle="1" w:styleId="WW-WW8Num2ztrue1234561111111111111">
    <w:name w:val="WW-WW8Num2ztrue1234561111111111111"/>
    <w:rsid w:val="00CB7DE6"/>
  </w:style>
  <w:style w:type="character" w:customStyle="1" w:styleId="WW-WW8Num1ztrue12345671111111111111">
    <w:name w:val="WW-WW8Num1ztrue12345671111111111111"/>
    <w:rsid w:val="00CB7DE6"/>
  </w:style>
  <w:style w:type="character" w:customStyle="1" w:styleId="WW-WW8Num1ztrue111111111111111">
    <w:name w:val="WW-WW8Num1ztrue111111111111111"/>
    <w:rsid w:val="00CB7DE6"/>
  </w:style>
  <w:style w:type="character" w:customStyle="1" w:styleId="WW-WW8Num1ztrue1211111111111111">
    <w:name w:val="WW-WW8Num1ztrue1211111111111111"/>
    <w:rsid w:val="00CB7DE6"/>
  </w:style>
  <w:style w:type="character" w:customStyle="1" w:styleId="WW-WW8Num1ztrue12311111111111111">
    <w:name w:val="WW-WW8Num1ztrue12311111111111111"/>
    <w:rsid w:val="00CB7DE6"/>
  </w:style>
  <w:style w:type="character" w:customStyle="1" w:styleId="WW-WW8Num1ztrue123411111111111111">
    <w:name w:val="WW-WW8Num1ztrue123411111111111111"/>
    <w:rsid w:val="00CB7DE6"/>
  </w:style>
  <w:style w:type="character" w:customStyle="1" w:styleId="WW-WW8Num1ztrue1234511111111111111">
    <w:name w:val="WW-WW8Num1ztrue1234511111111111111"/>
    <w:rsid w:val="00CB7DE6"/>
  </w:style>
  <w:style w:type="character" w:customStyle="1" w:styleId="WW-WW8Num1ztrue12345611111111111111">
    <w:name w:val="WW-WW8Num1ztrue12345611111111111111"/>
    <w:rsid w:val="00CB7DE6"/>
  </w:style>
  <w:style w:type="character" w:customStyle="1" w:styleId="WW-WW8Num2ztrue12345671111111111111">
    <w:name w:val="WW-WW8Num2ztrue12345671111111111111"/>
    <w:rsid w:val="00CB7DE6"/>
  </w:style>
  <w:style w:type="character" w:customStyle="1" w:styleId="WW-WW8Num2ztrue111111111111111">
    <w:name w:val="WW-WW8Num2ztrue111111111111111"/>
    <w:rsid w:val="00CB7DE6"/>
  </w:style>
  <w:style w:type="character" w:customStyle="1" w:styleId="WW-WW8Num2ztrue1211111111111111">
    <w:name w:val="WW-WW8Num2ztrue1211111111111111"/>
    <w:rsid w:val="00CB7DE6"/>
  </w:style>
  <w:style w:type="character" w:customStyle="1" w:styleId="WW-WW8Num2ztrue12311111111111111">
    <w:name w:val="WW-WW8Num2ztrue12311111111111111"/>
    <w:rsid w:val="00CB7DE6"/>
  </w:style>
  <w:style w:type="character" w:customStyle="1" w:styleId="WW-WW8Num2ztrue123411111111111111">
    <w:name w:val="WW-WW8Num2ztrue123411111111111111"/>
    <w:rsid w:val="00CB7DE6"/>
  </w:style>
  <w:style w:type="character" w:customStyle="1" w:styleId="WW-WW8Num2ztrue1234511111111111111">
    <w:name w:val="WW-WW8Num2ztrue1234511111111111111"/>
    <w:rsid w:val="00CB7DE6"/>
  </w:style>
  <w:style w:type="character" w:customStyle="1" w:styleId="WW-WW8Num2ztrue12345611111111111111">
    <w:name w:val="WW-WW8Num2ztrue12345611111111111111"/>
    <w:rsid w:val="00CB7DE6"/>
  </w:style>
  <w:style w:type="character" w:customStyle="1" w:styleId="WW-WW8Num1ztrue123456711111111111111">
    <w:name w:val="WW-WW8Num1ztrue123456711111111111111"/>
    <w:rsid w:val="00CB7DE6"/>
  </w:style>
  <w:style w:type="character" w:customStyle="1" w:styleId="WW-WW8Num1ztrue1111111111111111">
    <w:name w:val="WW-WW8Num1ztrue1111111111111111"/>
    <w:rsid w:val="00CB7DE6"/>
  </w:style>
  <w:style w:type="character" w:customStyle="1" w:styleId="WW-WW8Num1ztrue12111111111111111">
    <w:name w:val="WW-WW8Num1ztrue12111111111111111"/>
    <w:rsid w:val="00CB7DE6"/>
  </w:style>
  <w:style w:type="character" w:customStyle="1" w:styleId="WW-WW8Num1ztrue123111111111111111">
    <w:name w:val="WW-WW8Num1ztrue123111111111111111"/>
    <w:rsid w:val="00CB7DE6"/>
  </w:style>
  <w:style w:type="character" w:customStyle="1" w:styleId="WW-WW8Num1ztrue1234111111111111111">
    <w:name w:val="WW-WW8Num1ztrue1234111111111111111"/>
    <w:rsid w:val="00CB7DE6"/>
  </w:style>
  <w:style w:type="character" w:customStyle="1" w:styleId="WW-WW8Num1ztrue12345111111111111111">
    <w:name w:val="WW-WW8Num1ztrue12345111111111111111"/>
    <w:rsid w:val="00CB7DE6"/>
  </w:style>
  <w:style w:type="character" w:customStyle="1" w:styleId="WW-WW8Num1ztrue123456111111111111111">
    <w:name w:val="WW-WW8Num1ztrue123456111111111111111"/>
    <w:rsid w:val="00CB7DE6"/>
  </w:style>
  <w:style w:type="character" w:customStyle="1" w:styleId="WW-WW8Num2ztrue123456711111111111111">
    <w:name w:val="WW-WW8Num2ztrue123456711111111111111"/>
    <w:rsid w:val="00CB7DE6"/>
  </w:style>
  <w:style w:type="character" w:customStyle="1" w:styleId="WW-WW8Num2ztrue1111111111111111">
    <w:name w:val="WW-WW8Num2ztrue1111111111111111"/>
    <w:rsid w:val="00CB7DE6"/>
  </w:style>
  <w:style w:type="character" w:customStyle="1" w:styleId="WW-WW8Num2ztrue12111111111111111">
    <w:name w:val="WW-WW8Num2ztrue12111111111111111"/>
    <w:rsid w:val="00CB7DE6"/>
  </w:style>
  <w:style w:type="character" w:customStyle="1" w:styleId="WW-WW8Num2ztrue123111111111111111">
    <w:name w:val="WW-WW8Num2ztrue123111111111111111"/>
    <w:rsid w:val="00CB7DE6"/>
  </w:style>
  <w:style w:type="character" w:customStyle="1" w:styleId="WW-WW8Num2ztrue1234111111111111111">
    <w:name w:val="WW-WW8Num2ztrue1234111111111111111"/>
    <w:rsid w:val="00CB7DE6"/>
  </w:style>
  <w:style w:type="character" w:customStyle="1" w:styleId="WW-WW8Num2ztrue12345111111111111111">
    <w:name w:val="WW-WW8Num2ztrue12345111111111111111"/>
    <w:rsid w:val="00CB7DE6"/>
  </w:style>
  <w:style w:type="character" w:customStyle="1" w:styleId="WW-WW8Num2ztrue123456111111111111111">
    <w:name w:val="WW-WW8Num2ztrue123456111111111111111"/>
    <w:rsid w:val="00CB7DE6"/>
  </w:style>
  <w:style w:type="character" w:customStyle="1" w:styleId="WW-WW8Num1ztrue1234567111111111111111">
    <w:name w:val="WW-WW8Num1ztrue1234567111111111111111"/>
    <w:rsid w:val="00CB7DE6"/>
  </w:style>
  <w:style w:type="character" w:customStyle="1" w:styleId="WW-WW8Num1ztrue11111111111111111">
    <w:name w:val="WW-WW8Num1ztrue11111111111111111"/>
    <w:rsid w:val="00CB7DE6"/>
  </w:style>
  <w:style w:type="character" w:customStyle="1" w:styleId="WW-WW8Num1ztrue121111111111111111">
    <w:name w:val="WW-WW8Num1ztrue121111111111111111"/>
    <w:rsid w:val="00CB7DE6"/>
  </w:style>
  <w:style w:type="character" w:customStyle="1" w:styleId="WW-WW8Num1ztrue1231111111111111111">
    <w:name w:val="WW-WW8Num1ztrue1231111111111111111"/>
    <w:rsid w:val="00CB7DE6"/>
  </w:style>
  <w:style w:type="character" w:customStyle="1" w:styleId="WW-WW8Num1ztrue12341111111111111111">
    <w:name w:val="WW-WW8Num1ztrue12341111111111111111"/>
    <w:rsid w:val="00CB7DE6"/>
  </w:style>
  <w:style w:type="character" w:customStyle="1" w:styleId="WW-WW8Num1ztrue123451111111111111111">
    <w:name w:val="WW-WW8Num1ztrue123451111111111111111"/>
    <w:rsid w:val="00CB7DE6"/>
  </w:style>
  <w:style w:type="character" w:customStyle="1" w:styleId="WW-WW8Num1ztrue1234561111111111111111">
    <w:name w:val="WW-WW8Num1ztrue1234561111111111111111"/>
    <w:rsid w:val="00CB7DE6"/>
  </w:style>
  <w:style w:type="character" w:customStyle="1" w:styleId="WW-WW8Num2ztrue1234567111111111111111">
    <w:name w:val="WW-WW8Num2ztrue1234567111111111111111"/>
    <w:rsid w:val="00CB7DE6"/>
  </w:style>
  <w:style w:type="character" w:customStyle="1" w:styleId="WW-WW8Num2ztrue11111111111111111">
    <w:name w:val="WW-WW8Num2ztrue11111111111111111"/>
    <w:rsid w:val="00CB7DE6"/>
  </w:style>
  <w:style w:type="character" w:customStyle="1" w:styleId="WW-WW8Num2ztrue121111111111111111">
    <w:name w:val="WW-WW8Num2ztrue121111111111111111"/>
    <w:rsid w:val="00CB7DE6"/>
  </w:style>
  <w:style w:type="character" w:customStyle="1" w:styleId="WW-WW8Num2ztrue1231111111111111111">
    <w:name w:val="WW-WW8Num2ztrue1231111111111111111"/>
    <w:rsid w:val="00CB7DE6"/>
  </w:style>
  <w:style w:type="character" w:customStyle="1" w:styleId="WW-WW8Num2ztrue12341111111111111111">
    <w:name w:val="WW-WW8Num2ztrue12341111111111111111"/>
    <w:rsid w:val="00CB7DE6"/>
  </w:style>
  <w:style w:type="character" w:customStyle="1" w:styleId="WW-WW8Num2ztrue123451111111111111111">
    <w:name w:val="WW-WW8Num2ztrue123451111111111111111"/>
    <w:rsid w:val="00CB7DE6"/>
  </w:style>
  <w:style w:type="character" w:customStyle="1" w:styleId="WW-WW8Num2ztrue1234561111111111111111">
    <w:name w:val="WW-WW8Num2ztrue1234561111111111111111"/>
    <w:rsid w:val="00CB7DE6"/>
  </w:style>
  <w:style w:type="character" w:customStyle="1" w:styleId="WW-WW8Num1ztrue12345671111111111111111">
    <w:name w:val="WW-WW8Num1ztrue12345671111111111111111"/>
    <w:rsid w:val="00CB7DE6"/>
  </w:style>
  <w:style w:type="character" w:customStyle="1" w:styleId="WW-WW8Num1ztrue111111111111111111">
    <w:name w:val="WW-WW8Num1ztrue111111111111111111"/>
    <w:rsid w:val="00CB7DE6"/>
  </w:style>
  <w:style w:type="character" w:customStyle="1" w:styleId="WW-WW8Num1ztrue1211111111111111111">
    <w:name w:val="WW-WW8Num1ztrue1211111111111111111"/>
    <w:rsid w:val="00CB7DE6"/>
  </w:style>
  <w:style w:type="character" w:customStyle="1" w:styleId="WW-WW8Num1ztrue12311111111111111111">
    <w:name w:val="WW-WW8Num1ztrue12311111111111111111"/>
    <w:rsid w:val="00CB7DE6"/>
  </w:style>
  <w:style w:type="character" w:customStyle="1" w:styleId="WW-WW8Num1ztrue123411111111111111111">
    <w:name w:val="WW-WW8Num1ztrue123411111111111111111"/>
    <w:rsid w:val="00CB7DE6"/>
  </w:style>
  <w:style w:type="character" w:customStyle="1" w:styleId="WW-WW8Num1ztrue1234511111111111111111">
    <w:name w:val="WW-WW8Num1ztrue1234511111111111111111"/>
    <w:rsid w:val="00CB7DE6"/>
  </w:style>
  <w:style w:type="character" w:customStyle="1" w:styleId="WW-WW8Num1ztrue12345611111111111111111">
    <w:name w:val="WW-WW8Num1ztrue12345611111111111111111"/>
    <w:rsid w:val="00CB7DE6"/>
  </w:style>
  <w:style w:type="character" w:customStyle="1" w:styleId="WW-WW8Num2ztrue12345671111111111111111">
    <w:name w:val="WW-WW8Num2ztrue12345671111111111111111"/>
    <w:rsid w:val="00CB7DE6"/>
  </w:style>
  <w:style w:type="character" w:customStyle="1" w:styleId="WW-WW8Num2ztrue111111111111111111">
    <w:name w:val="WW-WW8Num2ztrue111111111111111111"/>
    <w:rsid w:val="00CB7DE6"/>
  </w:style>
  <w:style w:type="character" w:customStyle="1" w:styleId="WW-WW8Num2ztrue1211111111111111111">
    <w:name w:val="WW-WW8Num2ztrue1211111111111111111"/>
    <w:rsid w:val="00CB7DE6"/>
  </w:style>
  <w:style w:type="character" w:customStyle="1" w:styleId="WW-WW8Num2ztrue12311111111111111111">
    <w:name w:val="WW-WW8Num2ztrue12311111111111111111"/>
    <w:rsid w:val="00CB7DE6"/>
  </w:style>
  <w:style w:type="character" w:customStyle="1" w:styleId="WW-WW8Num2ztrue123411111111111111111">
    <w:name w:val="WW-WW8Num2ztrue123411111111111111111"/>
    <w:rsid w:val="00CB7DE6"/>
  </w:style>
  <w:style w:type="character" w:customStyle="1" w:styleId="WW-WW8Num2ztrue1234511111111111111111">
    <w:name w:val="WW-WW8Num2ztrue1234511111111111111111"/>
    <w:rsid w:val="00CB7DE6"/>
  </w:style>
  <w:style w:type="character" w:customStyle="1" w:styleId="WW-WW8Num2ztrue12345611111111111111111">
    <w:name w:val="WW-WW8Num2ztrue12345611111111111111111"/>
    <w:rsid w:val="00CB7DE6"/>
  </w:style>
  <w:style w:type="character" w:customStyle="1" w:styleId="WW8Num9zfalse">
    <w:name w:val="WW8Num9zfalse"/>
    <w:rsid w:val="00CB7DE6"/>
  </w:style>
  <w:style w:type="character" w:customStyle="1" w:styleId="WW8Num9ztrue">
    <w:name w:val="WW8Num9ztrue"/>
    <w:rsid w:val="00CB7DE6"/>
  </w:style>
  <w:style w:type="character" w:customStyle="1" w:styleId="WW-WW8Num9ztrue">
    <w:name w:val="WW-WW8Num9ztrue"/>
    <w:rsid w:val="00CB7DE6"/>
  </w:style>
  <w:style w:type="character" w:customStyle="1" w:styleId="WW-WW8Num9ztrue1">
    <w:name w:val="WW-WW8Num9ztrue1"/>
    <w:rsid w:val="00CB7DE6"/>
  </w:style>
  <w:style w:type="character" w:customStyle="1" w:styleId="WW-WW8Num9ztrue12">
    <w:name w:val="WW-WW8Num9ztrue12"/>
    <w:rsid w:val="00CB7DE6"/>
  </w:style>
  <w:style w:type="character" w:customStyle="1" w:styleId="WW-WW8Num9ztrue123">
    <w:name w:val="WW-WW8Num9ztrue123"/>
    <w:rsid w:val="00CB7DE6"/>
  </w:style>
  <w:style w:type="character" w:customStyle="1" w:styleId="WW-WW8Num9ztrue1234">
    <w:name w:val="WW-WW8Num9ztrue1234"/>
    <w:rsid w:val="00CB7DE6"/>
  </w:style>
  <w:style w:type="character" w:customStyle="1" w:styleId="WW-WW8Num9ztrue12345">
    <w:name w:val="WW-WW8Num9ztrue12345"/>
    <w:rsid w:val="00CB7DE6"/>
  </w:style>
  <w:style w:type="character" w:customStyle="1" w:styleId="WW-WW8Num9ztrue123456">
    <w:name w:val="WW-WW8Num9ztrue123456"/>
    <w:rsid w:val="00CB7DE6"/>
  </w:style>
  <w:style w:type="character" w:customStyle="1" w:styleId="WW-WW8Num1ztrue123456711111111111111111">
    <w:name w:val="WW-WW8Num1ztrue123456711111111111111111"/>
    <w:rsid w:val="00CB7DE6"/>
  </w:style>
  <w:style w:type="character" w:customStyle="1" w:styleId="WW-WW8Num1ztrue1111111111111111111">
    <w:name w:val="WW-WW8Num1ztrue1111111111111111111"/>
    <w:rsid w:val="00CB7DE6"/>
  </w:style>
  <w:style w:type="character" w:customStyle="1" w:styleId="WW-WW8Num1ztrue12111111111111111111">
    <w:name w:val="WW-WW8Num1ztrue12111111111111111111"/>
    <w:rsid w:val="00CB7DE6"/>
  </w:style>
  <w:style w:type="character" w:customStyle="1" w:styleId="WW-WW8Num1ztrue123111111111111111111">
    <w:name w:val="WW-WW8Num1ztrue123111111111111111111"/>
    <w:rsid w:val="00CB7DE6"/>
  </w:style>
  <w:style w:type="character" w:customStyle="1" w:styleId="WW-WW8Num1ztrue1234111111111111111111">
    <w:name w:val="WW-WW8Num1ztrue1234111111111111111111"/>
    <w:rsid w:val="00CB7DE6"/>
  </w:style>
  <w:style w:type="character" w:customStyle="1" w:styleId="WW-WW8Num1ztrue12345111111111111111111">
    <w:name w:val="WW-WW8Num1ztrue12345111111111111111111"/>
    <w:rsid w:val="00CB7DE6"/>
  </w:style>
  <w:style w:type="character" w:customStyle="1" w:styleId="WW-WW8Num1ztrue123456111111111111111111">
    <w:name w:val="WW-WW8Num1ztrue123456111111111111111111"/>
    <w:rsid w:val="00CB7DE6"/>
  </w:style>
  <w:style w:type="character" w:customStyle="1" w:styleId="WW-WW8Num2ztrue123456711111111111111111">
    <w:name w:val="WW-WW8Num2ztrue123456711111111111111111"/>
    <w:rsid w:val="00CB7DE6"/>
  </w:style>
  <w:style w:type="character" w:customStyle="1" w:styleId="WW-WW8Num2ztrue1111111111111111111">
    <w:name w:val="WW-WW8Num2ztrue1111111111111111111"/>
    <w:rsid w:val="00CB7DE6"/>
  </w:style>
  <w:style w:type="character" w:customStyle="1" w:styleId="WW-WW8Num2ztrue12111111111111111111">
    <w:name w:val="WW-WW8Num2ztrue12111111111111111111"/>
    <w:rsid w:val="00CB7DE6"/>
  </w:style>
  <w:style w:type="character" w:customStyle="1" w:styleId="WW-WW8Num2ztrue123111111111111111111">
    <w:name w:val="WW-WW8Num2ztrue123111111111111111111"/>
    <w:rsid w:val="00CB7DE6"/>
  </w:style>
  <w:style w:type="character" w:customStyle="1" w:styleId="WW-WW8Num2ztrue1234111111111111111111">
    <w:name w:val="WW-WW8Num2ztrue1234111111111111111111"/>
    <w:rsid w:val="00CB7DE6"/>
  </w:style>
  <w:style w:type="character" w:customStyle="1" w:styleId="WW-WW8Num2ztrue12345111111111111111111">
    <w:name w:val="WW-WW8Num2ztrue12345111111111111111111"/>
    <w:rsid w:val="00CB7DE6"/>
  </w:style>
  <w:style w:type="character" w:customStyle="1" w:styleId="WW-WW8Num2ztrue123456111111111111111111">
    <w:name w:val="WW-WW8Num2ztrue123456111111111111111111"/>
    <w:rsid w:val="00CB7DE6"/>
  </w:style>
  <w:style w:type="character" w:customStyle="1" w:styleId="WW8Num10zfalse">
    <w:name w:val="WW8Num10zfalse"/>
    <w:rsid w:val="00CB7DE6"/>
  </w:style>
  <w:style w:type="character" w:customStyle="1" w:styleId="WW8Num10ztrue">
    <w:name w:val="WW8Num10ztrue"/>
    <w:rsid w:val="00CB7DE6"/>
  </w:style>
  <w:style w:type="character" w:customStyle="1" w:styleId="WW-WW8Num10ztrue">
    <w:name w:val="WW-WW8Num10ztrue"/>
    <w:rsid w:val="00CB7DE6"/>
  </w:style>
  <w:style w:type="character" w:customStyle="1" w:styleId="WW-WW8Num10ztrue1">
    <w:name w:val="WW-WW8Num10ztrue1"/>
    <w:rsid w:val="00CB7DE6"/>
  </w:style>
  <w:style w:type="character" w:customStyle="1" w:styleId="WW-WW8Num10ztrue12">
    <w:name w:val="WW-WW8Num10ztrue12"/>
    <w:rsid w:val="00CB7DE6"/>
  </w:style>
  <w:style w:type="character" w:customStyle="1" w:styleId="WW-WW8Num10ztrue123">
    <w:name w:val="WW-WW8Num10ztrue123"/>
    <w:rsid w:val="00CB7DE6"/>
  </w:style>
  <w:style w:type="character" w:customStyle="1" w:styleId="WW-WW8Num10ztrue1234">
    <w:name w:val="WW-WW8Num10ztrue1234"/>
    <w:rsid w:val="00CB7DE6"/>
  </w:style>
  <w:style w:type="character" w:customStyle="1" w:styleId="WW-WW8Num10ztrue12345">
    <w:name w:val="WW-WW8Num10ztrue12345"/>
    <w:rsid w:val="00CB7DE6"/>
  </w:style>
  <w:style w:type="character" w:customStyle="1" w:styleId="WW-WW8Num10ztrue123456">
    <w:name w:val="WW-WW8Num10ztrue123456"/>
    <w:rsid w:val="00CB7DE6"/>
  </w:style>
  <w:style w:type="character" w:customStyle="1" w:styleId="WW-WW8Num1ztrue1234567111111111111111111">
    <w:name w:val="WW-WW8Num1ztrue1234567111111111111111111"/>
    <w:rsid w:val="00CB7DE6"/>
  </w:style>
  <w:style w:type="character" w:customStyle="1" w:styleId="WW-WW8Num1ztrue11111111111111111111">
    <w:name w:val="WW-WW8Num1ztrue11111111111111111111"/>
    <w:rsid w:val="00CB7DE6"/>
  </w:style>
  <w:style w:type="character" w:customStyle="1" w:styleId="WW-WW8Num1ztrue121111111111111111111">
    <w:name w:val="WW-WW8Num1ztrue121111111111111111111"/>
    <w:rsid w:val="00CB7DE6"/>
  </w:style>
  <w:style w:type="character" w:customStyle="1" w:styleId="WW-WW8Num1ztrue1231111111111111111111">
    <w:name w:val="WW-WW8Num1ztrue1231111111111111111111"/>
    <w:rsid w:val="00CB7DE6"/>
  </w:style>
  <w:style w:type="character" w:customStyle="1" w:styleId="WW-WW8Num1ztrue12341111111111111111111">
    <w:name w:val="WW-WW8Num1ztrue12341111111111111111111"/>
    <w:rsid w:val="00CB7DE6"/>
  </w:style>
  <w:style w:type="character" w:customStyle="1" w:styleId="WW-WW8Num1ztrue123451111111111111111111">
    <w:name w:val="WW-WW8Num1ztrue123451111111111111111111"/>
    <w:rsid w:val="00CB7DE6"/>
  </w:style>
  <w:style w:type="character" w:customStyle="1" w:styleId="WW-WW8Num1ztrue1234561111111111111111111">
    <w:name w:val="WW-WW8Num1ztrue1234561111111111111111111"/>
    <w:rsid w:val="00CB7DE6"/>
  </w:style>
  <w:style w:type="character" w:customStyle="1" w:styleId="WW-WW8Num2ztrue1234567111111111111111111">
    <w:name w:val="WW-WW8Num2ztrue1234567111111111111111111"/>
    <w:rsid w:val="00CB7DE6"/>
  </w:style>
  <w:style w:type="character" w:customStyle="1" w:styleId="WW-WW8Num2ztrue11111111111111111111">
    <w:name w:val="WW-WW8Num2ztrue11111111111111111111"/>
    <w:rsid w:val="00CB7DE6"/>
  </w:style>
  <w:style w:type="character" w:customStyle="1" w:styleId="WW-WW8Num2ztrue121111111111111111111">
    <w:name w:val="WW-WW8Num2ztrue121111111111111111111"/>
    <w:rsid w:val="00CB7DE6"/>
  </w:style>
  <w:style w:type="character" w:customStyle="1" w:styleId="WW-WW8Num2ztrue1231111111111111111111">
    <w:name w:val="WW-WW8Num2ztrue1231111111111111111111"/>
    <w:rsid w:val="00CB7DE6"/>
  </w:style>
  <w:style w:type="character" w:customStyle="1" w:styleId="WW-WW8Num2ztrue12341111111111111111111">
    <w:name w:val="WW-WW8Num2ztrue12341111111111111111111"/>
    <w:rsid w:val="00CB7DE6"/>
  </w:style>
  <w:style w:type="character" w:customStyle="1" w:styleId="WW-WW8Num2ztrue123451111111111111111111">
    <w:name w:val="WW-WW8Num2ztrue123451111111111111111111"/>
    <w:rsid w:val="00CB7DE6"/>
  </w:style>
  <w:style w:type="character" w:customStyle="1" w:styleId="WW-WW8Num2ztrue1234561111111111111111111">
    <w:name w:val="WW-WW8Num2ztrue1234561111111111111111111"/>
    <w:rsid w:val="00CB7DE6"/>
  </w:style>
  <w:style w:type="character" w:customStyle="1" w:styleId="WW-WW8Num10ztrue1234567">
    <w:name w:val="WW-WW8Num10ztrue1234567"/>
    <w:rsid w:val="00CB7DE6"/>
  </w:style>
  <w:style w:type="character" w:customStyle="1" w:styleId="WW-WW8Num10ztrue11">
    <w:name w:val="WW-WW8Num10ztrue11"/>
    <w:rsid w:val="00CB7DE6"/>
  </w:style>
  <w:style w:type="character" w:customStyle="1" w:styleId="WW-WW8Num10ztrue121">
    <w:name w:val="WW-WW8Num10ztrue121"/>
    <w:rsid w:val="00CB7DE6"/>
  </w:style>
  <w:style w:type="character" w:customStyle="1" w:styleId="WW-WW8Num10ztrue1231">
    <w:name w:val="WW-WW8Num10ztrue1231"/>
    <w:rsid w:val="00CB7DE6"/>
  </w:style>
  <w:style w:type="character" w:customStyle="1" w:styleId="WW-WW8Num10ztrue12341">
    <w:name w:val="WW-WW8Num10ztrue12341"/>
    <w:rsid w:val="00CB7DE6"/>
  </w:style>
  <w:style w:type="character" w:customStyle="1" w:styleId="WW-WW8Num10ztrue123451">
    <w:name w:val="WW-WW8Num10ztrue123451"/>
    <w:rsid w:val="00CB7DE6"/>
  </w:style>
  <w:style w:type="character" w:customStyle="1" w:styleId="WW-WW8Num10ztrue1234561">
    <w:name w:val="WW-WW8Num10ztrue1234561"/>
    <w:rsid w:val="00CB7DE6"/>
  </w:style>
  <w:style w:type="character" w:customStyle="1" w:styleId="WW-WW8Num1ztrue12345671111111111111111111">
    <w:name w:val="WW-WW8Num1ztrue12345671111111111111111111"/>
    <w:rsid w:val="00CB7DE6"/>
  </w:style>
  <w:style w:type="character" w:customStyle="1" w:styleId="WW-WW8Num1ztrue111111111111111111111">
    <w:name w:val="WW-WW8Num1ztrue111111111111111111111"/>
    <w:rsid w:val="00CB7DE6"/>
  </w:style>
  <w:style w:type="character" w:customStyle="1" w:styleId="WW-WW8Num1ztrue1211111111111111111111">
    <w:name w:val="WW-WW8Num1ztrue1211111111111111111111"/>
    <w:rsid w:val="00CB7DE6"/>
  </w:style>
  <w:style w:type="character" w:customStyle="1" w:styleId="WW-WW8Num1ztrue12311111111111111111111">
    <w:name w:val="WW-WW8Num1ztrue12311111111111111111111"/>
    <w:rsid w:val="00CB7DE6"/>
  </w:style>
  <w:style w:type="character" w:customStyle="1" w:styleId="WW-WW8Num1ztrue123411111111111111111111">
    <w:name w:val="WW-WW8Num1ztrue123411111111111111111111"/>
    <w:rsid w:val="00CB7DE6"/>
  </w:style>
  <w:style w:type="character" w:customStyle="1" w:styleId="WW-WW8Num1ztrue1234511111111111111111111">
    <w:name w:val="WW-WW8Num1ztrue1234511111111111111111111"/>
    <w:rsid w:val="00CB7DE6"/>
  </w:style>
  <w:style w:type="character" w:customStyle="1" w:styleId="WW-WW8Num1ztrue12345611111111111111111111">
    <w:name w:val="WW-WW8Num1ztrue12345611111111111111111111"/>
    <w:rsid w:val="00CB7DE6"/>
  </w:style>
  <w:style w:type="character" w:customStyle="1" w:styleId="WW-WW8Num2ztrue12345671111111111111111111">
    <w:name w:val="WW-WW8Num2ztrue12345671111111111111111111"/>
    <w:rsid w:val="00CB7DE6"/>
  </w:style>
  <w:style w:type="character" w:customStyle="1" w:styleId="WW-WW8Num2ztrue111111111111111111111">
    <w:name w:val="WW-WW8Num2ztrue111111111111111111111"/>
    <w:rsid w:val="00CB7DE6"/>
  </w:style>
  <w:style w:type="character" w:customStyle="1" w:styleId="WW-WW8Num2ztrue1211111111111111111111">
    <w:name w:val="WW-WW8Num2ztrue1211111111111111111111"/>
    <w:rsid w:val="00CB7DE6"/>
  </w:style>
  <w:style w:type="character" w:customStyle="1" w:styleId="WW-WW8Num2ztrue12311111111111111111111">
    <w:name w:val="WW-WW8Num2ztrue12311111111111111111111"/>
    <w:rsid w:val="00CB7DE6"/>
  </w:style>
  <w:style w:type="character" w:customStyle="1" w:styleId="WW-WW8Num2ztrue123411111111111111111111">
    <w:name w:val="WW-WW8Num2ztrue123411111111111111111111"/>
    <w:rsid w:val="00CB7DE6"/>
  </w:style>
  <w:style w:type="character" w:customStyle="1" w:styleId="WW-WW8Num2ztrue1234511111111111111111111">
    <w:name w:val="WW-WW8Num2ztrue1234511111111111111111111"/>
    <w:rsid w:val="00CB7DE6"/>
  </w:style>
  <w:style w:type="character" w:customStyle="1" w:styleId="WW-WW8Num2ztrue12345611111111111111111111">
    <w:name w:val="WW-WW8Num2ztrue12345611111111111111111111"/>
    <w:rsid w:val="00CB7DE6"/>
  </w:style>
  <w:style w:type="character" w:customStyle="1" w:styleId="WW8Num8zfalse">
    <w:name w:val="WW8Num8zfalse"/>
    <w:rsid w:val="00CB7DE6"/>
  </w:style>
  <w:style w:type="character" w:customStyle="1" w:styleId="WW8Num8ztrue">
    <w:name w:val="WW8Num8ztrue"/>
    <w:rsid w:val="00CB7DE6"/>
  </w:style>
  <w:style w:type="character" w:customStyle="1" w:styleId="WW-WW8Num8ztrue">
    <w:name w:val="WW-WW8Num8ztrue"/>
    <w:rsid w:val="00CB7DE6"/>
  </w:style>
  <w:style w:type="character" w:customStyle="1" w:styleId="WW-WW8Num8ztrue1">
    <w:name w:val="WW-WW8Num8ztrue1"/>
    <w:rsid w:val="00CB7DE6"/>
  </w:style>
  <w:style w:type="character" w:customStyle="1" w:styleId="WW-WW8Num8ztrue12">
    <w:name w:val="WW-WW8Num8ztrue12"/>
    <w:rsid w:val="00CB7DE6"/>
  </w:style>
  <w:style w:type="character" w:customStyle="1" w:styleId="WW-WW8Num8ztrue123">
    <w:name w:val="WW-WW8Num8ztrue123"/>
    <w:rsid w:val="00CB7DE6"/>
  </w:style>
  <w:style w:type="character" w:customStyle="1" w:styleId="WW-WW8Num8ztrue1234">
    <w:name w:val="WW-WW8Num8ztrue1234"/>
    <w:rsid w:val="00CB7DE6"/>
  </w:style>
  <w:style w:type="character" w:customStyle="1" w:styleId="WW-WW8Num8ztrue12345">
    <w:name w:val="WW-WW8Num8ztrue12345"/>
    <w:rsid w:val="00CB7DE6"/>
  </w:style>
  <w:style w:type="character" w:customStyle="1" w:styleId="WW-WW8Num8ztrue123456">
    <w:name w:val="WW-WW8Num8ztrue123456"/>
    <w:rsid w:val="00CB7DE6"/>
  </w:style>
  <w:style w:type="character" w:customStyle="1" w:styleId="WW-WW8Num14ztrue">
    <w:name w:val="WW-WW8Num14ztrue"/>
    <w:rsid w:val="00CB7DE6"/>
  </w:style>
  <w:style w:type="character" w:customStyle="1" w:styleId="WW-WW8Num14ztrue1">
    <w:name w:val="WW-WW8Num14ztrue1"/>
    <w:rsid w:val="00CB7DE6"/>
  </w:style>
  <w:style w:type="character" w:customStyle="1" w:styleId="WW-WW8Num14ztrue12">
    <w:name w:val="WW-WW8Num14ztrue12"/>
    <w:rsid w:val="00CB7DE6"/>
  </w:style>
  <w:style w:type="character" w:customStyle="1" w:styleId="WW-WW8Num14ztrue123">
    <w:name w:val="WW-WW8Num14ztrue123"/>
    <w:rsid w:val="00CB7DE6"/>
  </w:style>
  <w:style w:type="character" w:customStyle="1" w:styleId="WW-WW8Num14ztrue1234">
    <w:name w:val="WW-WW8Num14ztrue1234"/>
    <w:rsid w:val="00CB7DE6"/>
  </w:style>
  <w:style w:type="character" w:customStyle="1" w:styleId="WW-WW8Num14ztrue12345">
    <w:name w:val="WW-WW8Num14ztrue12345"/>
    <w:rsid w:val="00CB7DE6"/>
  </w:style>
  <w:style w:type="character" w:customStyle="1" w:styleId="WW-WW8Num14ztrue123456">
    <w:name w:val="WW-WW8Num14ztrue123456"/>
    <w:rsid w:val="00CB7DE6"/>
  </w:style>
  <w:style w:type="character" w:customStyle="1" w:styleId="afff">
    <w:name w:val="Символ сноски"/>
    <w:rsid w:val="00CB7DE6"/>
  </w:style>
  <w:style w:type="character" w:customStyle="1" w:styleId="1f0">
    <w:name w:val="Знак сноски1"/>
    <w:rsid w:val="00CB7DE6"/>
    <w:rPr>
      <w:vertAlign w:val="superscript"/>
    </w:rPr>
  </w:style>
  <w:style w:type="character" w:customStyle="1" w:styleId="WW8Num45z4">
    <w:name w:val="WW8Num45z4"/>
    <w:rsid w:val="00CB7DE6"/>
    <w:rPr>
      <w:rFonts w:ascii="OpenSymbol" w:hAnsi="OpenSymbol" w:cs="Courier New"/>
      <w:sz w:val="26"/>
      <w:szCs w:val="26"/>
    </w:rPr>
  </w:style>
  <w:style w:type="character" w:customStyle="1" w:styleId="FontStyle43">
    <w:name w:val="Font Style43"/>
    <w:rsid w:val="00CB7DE6"/>
    <w:rPr>
      <w:rFonts w:ascii="Times New Roman" w:hAnsi="Times New Roman" w:cs="Times New Roman"/>
      <w:sz w:val="18"/>
      <w:szCs w:val="18"/>
    </w:rPr>
  </w:style>
  <w:style w:type="character" w:customStyle="1" w:styleId="WW8Num38z5">
    <w:name w:val="WW8Num38z5"/>
    <w:rsid w:val="00CB7DE6"/>
  </w:style>
  <w:style w:type="character" w:customStyle="1" w:styleId="WW8Num38z6">
    <w:name w:val="WW8Num38z6"/>
    <w:rsid w:val="00CB7DE6"/>
  </w:style>
  <w:style w:type="character" w:customStyle="1" w:styleId="WW8Num38z7">
    <w:name w:val="WW8Num38z7"/>
    <w:rsid w:val="00CB7DE6"/>
  </w:style>
  <w:style w:type="character" w:customStyle="1" w:styleId="WW8Num38z8">
    <w:name w:val="WW8Num38z8"/>
    <w:rsid w:val="00CB7DE6"/>
  </w:style>
  <w:style w:type="character" w:customStyle="1" w:styleId="WW8Num41z4">
    <w:name w:val="WW8Num41z4"/>
    <w:rsid w:val="00CB7DE6"/>
  </w:style>
  <w:style w:type="character" w:customStyle="1" w:styleId="WW8Num41z5">
    <w:name w:val="WW8Num41z5"/>
    <w:rsid w:val="00CB7DE6"/>
  </w:style>
  <w:style w:type="character" w:customStyle="1" w:styleId="WW8Num41z6">
    <w:name w:val="WW8Num41z6"/>
    <w:rsid w:val="00CB7DE6"/>
  </w:style>
  <w:style w:type="character" w:customStyle="1" w:styleId="WW8Num41z7">
    <w:name w:val="WW8Num41z7"/>
    <w:rsid w:val="00CB7DE6"/>
  </w:style>
  <w:style w:type="character" w:customStyle="1" w:styleId="WW8Num41z8">
    <w:name w:val="WW8Num41z8"/>
    <w:rsid w:val="00CB7DE6"/>
  </w:style>
  <w:style w:type="character" w:customStyle="1" w:styleId="WW8Num56z2">
    <w:name w:val="WW8Num56z2"/>
    <w:rsid w:val="00CB7DE6"/>
    <w:rPr>
      <w:rFonts w:ascii="Wingdings" w:hAnsi="Wingdings" w:cs="Wingdings" w:hint="default"/>
    </w:rPr>
  </w:style>
  <w:style w:type="character" w:customStyle="1" w:styleId="WW8Num60z3">
    <w:name w:val="WW8Num60z3"/>
    <w:rsid w:val="00CB7DE6"/>
    <w:rPr>
      <w:rFonts w:ascii="Symbol" w:hAnsi="Symbol" w:cs="Symbol" w:hint="default"/>
    </w:rPr>
  </w:style>
  <w:style w:type="character" w:customStyle="1" w:styleId="WW8Num61z2">
    <w:name w:val="WW8Num61z2"/>
    <w:rsid w:val="00CB7DE6"/>
    <w:rPr>
      <w:rFonts w:ascii="Wingdings" w:hAnsi="Wingdings" w:cs="Wingdings" w:hint="default"/>
    </w:rPr>
  </w:style>
  <w:style w:type="character" w:customStyle="1" w:styleId="WW8Num62z3">
    <w:name w:val="WW8Num62z3"/>
    <w:rsid w:val="00CB7DE6"/>
    <w:rPr>
      <w:rFonts w:ascii="Symbol" w:hAnsi="Symbol" w:cs="Symbol" w:hint="default"/>
    </w:rPr>
  </w:style>
  <w:style w:type="character" w:customStyle="1" w:styleId="WW8Num63z3">
    <w:name w:val="WW8Num63z3"/>
    <w:rsid w:val="00CB7DE6"/>
    <w:rPr>
      <w:rFonts w:ascii="Symbol" w:hAnsi="Symbol" w:cs="Symbol" w:hint="default"/>
    </w:rPr>
  </w:style>
  <w:style w:type="character" w:customStyle="1" w:styleId="WW8Num67z3">
    <w:name w:val="WW8Num67z3"/>
    <w:rsid w:val="00CB7DE6"/>
    <w:rPr>
      <w:rFonts w:ascii="Symbol" w:hAnsi="Symbol" w:cs="Symbol" w:hint="default"/>
    </w:rPr>
  </w:style>
  <w:style w:type="character" w:customStyle="1" w:styleId="WW8Num68z3">
    <w:name w:val="WW8Num68z3"/>
    <w:rsid w:val="00CB7DE6"/>
    <w:rPr>
      <w:rFonts w:ascii="Symbol" w:hAnsi="Symbol" w:cs="Symbol" w:hint="default"/>
    </w:rPr>
  </w:style>
  <w:style w:type="character" w:customStyle="1" w:styleId="WW8Num70z1">
    <w:name w:val="WW8Num70z1"/>
    <w:rsid w:val="00CB7DE6"/>
    <w:rPr>
      <w:rFonts w:ascii="Courier New" w:hAnsi="Courier New" w:cs="Courier New" w:hint="default"/>
      <w:sz w:val="20"/>
    </w:rPr>
  </w:style>
  <w:style w:type="character" w:customStyle="1" w:styleId="WW8Num70z2">
    <w:name w:val="WW8Num70z2"/>
    <w:rsid w:val="00CB7DE6"/>
    <w:rPr>
      <w:rFonts w:ascii="Wingdings" w:hAnsi="Wingdings" w:cs="Wingdings" w:hint="default"/>
      <w:sz w:val="20"/>
    </w:rPr>
  </w:style>
  <w:style w:type="character" w:customStyle="1" w:styleId="WW8Num72z0">
    <w:name w:val="WW8Num72z0"/>
    <w:rsid w:val="00CB7DE6"/>
    <w:rPr>
      <w:rFonts w:ascii="Wingdings" w:hAnsi="Wingdings" w:cs="Wingdings" w:hint="default"/>
      <w:kern w:val="1"/>
      <w:sz w:val="26"/>
      <w:szCs w:val="20"/>
      <w:lang w:eastAsia="zh-CN"/>
    </w:rPr>
  </w:style>
  <w:style w:type="character" w:customStyle="1" w:styleId="WW8Num72z1">
    <w:name w:val="WW8Num72z1"/>
    <w:rsid w:val="00CB7DE6"/>
    <w:rPr>
      <w:rFonts w:ascii="Courier New" w:hAnsi="Courier New" w:cs="Courier New" w:hint="default"/>
    </w:rPr>
  </w:style>
  <w:style w:type="character" w:customStyle="1" w:styleId="WW8Num72z3">
    <w:name w:val="WW8Num72z3"/>
    <w:rsid w:val="00CB7DE6"/>
    <w:rPr>
      <w:rFonts w:ascii="Symbol" w:hAnsi="Symbol" w:cs="Symbol" w:hint="default"/>
    </w:rPr>
  </w:style>
  <w:style w:type="character" w:customStyle="1" w:styleId="WW8Num73z1">
    <w:name w:val="WW8Num73z1"/>
    <w:rsid w:val="00CB7DE6"/>
    <w:rPr>
      <w:rFonts w:hint="default"/>
    </w:rPr>
  </w:style>
  <w:style w:type="character" w:customStyle="1" w:styleId="WW8Num74z1">
    <w:name w:val="WW8Num74z1"/>
    <w:rsid w:val="00CB7DE6"/>
    <w:rPr>
      <w:rFonts w:ascii="Wingdings" w:hAnsi="Wingdings" w:cs="OpenSymbol"/>
      <w:strike w:val="0"/>
      <w:dstrike w:val="0"/>
      <w:color w:val="FF00FF"/>
      <w:sz w:val="26"/>
      <w:szCs w:val="26"/>
      <w:shd w:val="clear" w:color="auto" w:fill="FFFF00"/>
    </w:rPr>
  </w:style>
  <w:style w:type="character" w:customStyle="1" w:styleId="WW8Num75z0">
    <w:name w:val="WW8Num75z0"/>
    <w:rsid w:val="00CB7DE6"/>
    <w:rPr>
      <w:rFonts w:ascii="Wingdings" w:hAnsi="Wingdings" w:cs="Wingdings" w:hint="default"/>
    </w:rPr>
  </w:style>
  <w:style w:type="character" w:customStyle="1" w:styleId="WW8Num75z1">
    <w:name w:val="WW8Num75z1"/>
    <w:rsid w:val="00CB7DE6"/>
    <w:rPr>
      <w:rFonts w:ascii="Courier New" w:hAnsi="Courier New" w:cs="Courier New" w:hint="default"/>
    </w:rPr>
  </w:style>
  <w:style w:type="character" w:customStyle="1" w:styleId="WW8Num75z3">
    <w:name w:val="WW8Num75z3"/>
    <w:rsid w:val="00CB7DE6"/>
    <w:rPr>
      <w:rFonts w:ascii="Symbol" w:hAnsi="Symbol" w:cs="Symbol" w:hint="default"/>
    </w:rPr>
  </w:style>
  <w:style w:type="character" w:customStyle="1" w:styleId="WW-3">
    <w:name w:val="WW-Символы концевой сноски"/>
    <w:rsid w:val="00CB7DE6"/>
    <w:rPr>
      <w:vertAlign w:val="superscript"/>
    </w:rPr>
  </w:style>
  <w:style w:type="character" w:customStyle="1" w:styleId="WW-10">
    <w:name w:val="WW-Символы концевой сноски1"/>
    <w:rsid w:val="00CB7DE6"/>
    <w:rPr>
      <w:vertAlign w:val="superscript"/>
    </w:rPr>
  </w:style>
  <w:style w:type="character" w:customStyle="1" w:styleId="c8edf2e5f0ede5f2-f1f1fbebeae0">
    <w:name w:val="Иc8нedтf2еe5рf0нedеe5тf2-сf1сf1ыfbлebкeaаe0"/>
    <w:rsid w:val="00CB7DE6"/>
    <w:rPr>
      <w:color w:val="000080"/>
      <w:u w:val="single"/>
    </w:rPr>
  </w:style>
  <w:style w:type="character" w:customStyle="1" w:styleId="3f3f3f3f3f3f3f3f3f3f3f3f3f3f3f3f3f3f3f1">
    <w:name w:val="О3fс3fн3fо3fв3fн3fо3fй3f ш3fр3fи3fф3fт3f а3fб3fз3fа3fц3fа3f1"/>
    <w:rsid w:val="00CB7DE6"/>
  </w:style>
  <w:style w:type="character" w:customStyle="1" w:styleId="4O4rz44y4p44444p">
    <w:name w:val="О4Oс4・н~?о?вr?н~?о?йz ?ш・4р4yи4・ф・?тp?4а?4б?4з?4а4pц"/>
    <w:rsid w:val="00CB7DE6"/>
  </w:style>
  <w:style w:type="character" w:customStyle="1" w:styleId="WW8Num61z3">
    <w:name w:val="WW8Num61z3"/>
    <w:rsid w:val="00CB7DE6"/>
    <w:rPr>
      <w:rFonts w:ascii="Symbol" w:hAnsi="Symbol" w:cs="Symbol"/>
    </w:rPr>
  </w:style>
  <w:style w:type="paragraph" w:customStyle="1" w:styleId="92">
    <w:name w:val="Указатель9"/>
    <w:basedOn w:val="a"/>
    <w:rsid w:val="00CB7DE6"/>
    <w:pPr>
      <w:suppressLineNumbers/>
    </w:pPr>
    <w:rPr>
      <w:rFonts w:cs="Mangal"/>
      <w:lang w:eastAsia="zh-CN"/>
    </w:rPr>
  </w:style>
  <w:style w:type="paragraph" w:customStyle="1" w:styleId="LO-Normal1">
    <w:name w:val="LO-Normal1"/>
    <w:rsid w:val="00CB7DE6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72">
    <w:name w:val="Название объекта7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82">
    <w:name w:val="Указатель8"/>
    <w:basedOn w:val="a"/>
    <w:rsid w:val="00CB7DE6"/>
    <w:pPr>
      <w:suppressLineNumbers/>
    </w:pPr>
    <w:rPr>
      <w:rFonts w:cs="Mangal"/>
      <w:sz w:val="20"/>
      <w:szCs w:val="20"/>
      <w:lang w:eastAsia="zh-CN"/>
    </w:rPr>
  </w:style>
  <w:style w:type="paragraph" w:customStyle="1" w:styleId="64">
    <w:name w:val="Название объекта6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73">
    <w:name w:val="Указатель7"/>
    <w:basedOn w:val="a"/>
    <w:rsid w:val="00CB7DE6"/>
    <w:pPr>
      <w:suppressLineNumbers/>
    </w:pPr>
    <w:rPr>
      <w:rFonts w:cs="Mangal"/>
      <w:sz w:val="20"/>
      <w:szCs w:val="20"/>
      <w:lang w:eastAsia="zh-CN"/>
    </w:rPr>
  </w:style>
  <w:style w:type="paragraph" w:customStyle="1" w:styleId="55">
    <w:name w:val="Название объекта5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46">
    <w:name w:val="Название объекта4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38">
    <w:name w:val="Название объекта3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LO-Normal">
    <w:name w:val="LO-Normal"/>
    <w:rsid w:val="00CB7DE6"/>
    <w:pPr>
      <w:suppressAutoHyphens/>
    </w:pPr>
    <w:rPr>
      <w:rFonts w:eastAsia="Arial"/>
      <w:lang w:eastAsia="zh-CN"/>
    </w:rPr>
  </w:style>
  <w:style w:type="paragraph" w:customStyle="1" w:styleId="ConsTitle">
    <w:name w:val="ConsTitle"/>
    <w:rsid w:val="00CB7DE6"/>
    <w:pPr>
      <w:widowControl w:val="0"/>
      <w:suppressAutoHyphens/>
    </w:pPr>
    <w:rPr>
      <w:rFonts w:ascii="Arial" w:eastAsia="Arial" w:hAnsi="Arial" w:cs="Arial"/>
      <w:b/>
      <w:sz w:val="16"/>
      <w:lang w:eastAsia="zh-CN"/>
    </w:rPr>
  </w:style>
  <w:style w:type="paragraph" w:customStyle="1" w:styleId="Style9">
    <w:name w:val="Style9"/>
    <w:basedOn w:val="a"/>
    <w:rsid w:val="00CB7DE6"/>
    <w:rPr>
      <w:sz w:val="20"/>
      <w:szCs w:val="20"/>
      <w:lang w:eastAsia="zh-CN"/>
    </w:rPr>
  </w:style>
  <w:style w:type="paragraph" w:customStyle="1" w:styleId="Style10">
    <w:name w:val="Style10"/>
    <w:basedOn w:val="a"/>
    <w:rsid w:val="00CB7DE6"/>
    <w:rPr>
      <w:sz w:val="20"/>
      <w:szCs w:val="20"/>
      <w:lang w:eastAsia="zh-CN"/>
    </w:rPr>
  </w:style>
  <w:style w:type="paragraph" w:customStyle="1" w:styleId="WW-header123456">
    <w:name w:val="WW-header123456"/>
    <w:basedOn w:val="a"/>
    <w:rsid w:val="00CB7DE6"/>
    <w:pPr>
      <w:widowControl w:val="0"/>
      <w:tabs>
        <w:tab w:val="center" w:pos="4320"/>
        <w:tab w:val="right" w:pos="8640"/>
      </w:tabs>
    </w:pPr>
    <w:rPr>
      <w:rFonts w:cs="font487"/>
      <w:sz w:val="20"/>
      <w:szCs w:val="20"/>
      <w:lang w:eastAsia="zh-CN"/>
    </w:rPr>
  </w:style>
  <w:style w:type="paragraph" w:customStyle="1" w:styleId="western">
    <w:name w:val="western"/>
    <w:basedOn w:val="a"/>
    <w:uiPriority w:val="99"/>
    <w:rsid w:val="00CB7DE6"/>
    <w:pPr>
      <w:spacing w:before="280"/>
    </w:pPr>
    <w:rPr>
      <w:b/>
      <w:bCs/>
      <w:color w:val="000000"/>
      <w:lang w:eastAsia="zh-CN"/>
    </w:rPr>
  </w:style>
  <w:style w:type="paragraph" w:customStyle="1" w:styleId="340">
    <w:name w:val="Основной текст с отступом 34"/>
    <w:basedOn w:val="a"/>
    <w:rsid w:val="00CB7DE6"/>
    <w:pPr>
      <w:spacing w:after="120"/>
      <w:ind w:left="283"/>
    </w:pPr>
    <w:rPr>
      <w:sz w:val="16"/>
      <w:szCs w:val="16"/>
      <w:lang w:eastAsia="zh-CN"/>
    </w:rPr>
  </w:style>
  <w:style w:type="paragraph" w:customStyle="1" w:styleId="1f1">
    <w:name w:val="Цитата1"/>
    <w:basedOn w:val="a"/>
    <w:rsid w:val="00CB7DE6"/>
    <w:pPr>
      <w:shd w:val="clear" w:color="auto" w:fill="FFFFFF"/>
      <w:spacing w:line="360" w:lineRule="auto"/>
      <w:ind w:left="168" w:right="33" w:firstLine="706"/>
      <w:jc w:val="both"/>
    </w:pPr>
    <w:rPr>
      <w:sz w:val="26"/>
      <w:lang w:eastAsia="zh-CN"/>
    </w:rPr>
  </w:style>
  <w:style w:type="paragraph" w:styleId="afff0">
    <w:name w:val="toa heading"/>
    <w:basedOn w:val="10"/>
    <w:next w:val="a"/>
    <w:rsid w:val="00CB7DE6"/>
    <w:pPr>
      <w:keepLines/>
      <w:suppressLineNumbers w:val="0"/>
      <w:suppressAutoHyphens w:val="0"/>
      <w:spacing w:before="480" w:after="0" w:line="276" w:lineRule="auto"/>
      <w:ind w:left="0" w:firstLine="0"/>
    </w:pPr>
    <w:rPr>
      <w:rFonts w:ascii="Cambria" w:eastAsia="Times New Roman" w:hAnsi="Cambria"/>
      <w:color w:val="365F91"/>
      <w:spacing w:val="0"/>
      <w:kern w:val="1"/>
      <w:sz w:val="28"/>
      <w:szCs w:val="28"/>
      <w:shd w:val="clear" w:color="auto" w:fill="auto"/>
      <w:lang w:eastAsia="zh-CN" w:bidi="ar-SA"/>
    </w:rPr>
  </w:style>
  <w:style w:type="paragraph" w:customStyle="1" w:styleId="39">
    <w:name w:val="Маркированный список3"/>
    <w:basedOn w:val="af9"/>
    <w:rsid w:val="00CB7DE6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lang w:eastAsia="zh-CN" w:bidi="ar-SA"/>
    </w:rPr>
  </w:style>
  <w:style w:type="paragraph" w:customStyle="1" w:styleId="28">
    <w:name w:val="Маркированный список2"/>
    <w:basedOn w:val="af9"/>
    <w:rsid w:val="00CB7DE6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lang w:eastAsia="zh-CN" w:bidi="ar-SA"/>
    </w:rPr>
  </w:style>
  <w:style w:type="paragraph" w:customStyle="1" w:styleId="1f2">
    <w:name w:val="Заголовок таблицы ссылок1"/>
    <w:basedOn w:val="10"/>
    <w:next w:val="a"/>
    <w:rsid w:val="00CB7DE6"/>
    <w:pPr>
      <w:keepLines/>
      <w:suppressAutoHyphens w:val="0"/>
      <w:spacing w:before="480" w:after="0" w:line="276" w:lineRule="auto"/>
      <w:ind w:left="0" w:firstLine="0"/>
    </w:pPr>
    <w:rPr>
      <w:rFonts w:ascii="Cambria" w:eastAsia="Times New Roman" w:hAnsi="Cambria"/>
      <w:color w:val="365F91"/>
      <w:spacing w:val="0"/>
      <w:kern w:val="1"/>
      <w:sz w:val="28"/>
      <w:szCs w:val="28"/>
      <w:shd w:val="clear" w:color="auto" w:fill="auto"/>
      <w:lang w:eastAsia="zh-CN" w:bidi="ar-SA"/>
    </w:rPr>
  </w:style>
  <w:style w:type="paragraph" w:customStyle="1" w:styleId="d2e5eaf1f22">
    <w:name w:val="Тd2еe5кeaсf1тf22"/>
    <w:basedOn w:val="3f3f3f3f3f3f3f"/>
    <w:rsid w:val="00CB7DE6"/>
    <w:pPr>
      <w:widowControl/>
      <w:suppressAutoHyphens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f3f3f3f3f3f3f3f3f1">
    <w:name w:val="З3fа3fг3fо3fл3fо3fв3fо3fк3f 1"/>
    <w:basedOn w:val="3f3f3f3f3f3f3f"/>
    <w:next w:val="3f3f3f3f3f3f3f"/>
    <w:rsid w:val="00CB7DE6"/>
    <w:pPr>
      <w:keepNext/>
      <w:suppressLineNumbers/>
      <w:suppressAutoHyphens/>
      <w:autoSpaceDN/>
      <w:adjustRightInd/>
      <w:spacing w:before="200" w:after="240"/>
      <w:ind w:left="1191" w:hanging="454"/>
    </w:pPr>
    <w:rPr>
      <w:rFonts w:eastAsia="SimSun"/>
      <w:b/>
      <w:bCs/>
      <w:sz w:val="27"/>
      <w:szCs w:val="27"/>
      <w:shd w:val="clear" w:color="auto" w:fill="FFFFFF"/>
      <w:lang w:eastAsia="zh-CN"/>
    </w:rPr>
  </w:style>
  <w:style w:type="paragraph" w:customStyle="1" w:styleId="cef1edeee2edeee9f2e5eaf1f2f1eef2f1f2f3efeeec22">
    <w:name w:val="Оceсf1нedоeeвe2нedоeeйe9 тf2еe5кeaсf1тf2 сf1 оeeтf2сf1тf2уf3пefоeeмec 22"/>
    <w:basedOn w:val="c1e0e7eee2fbe9"/>
    <w:rsid w:val="00CB7DE6"/>
    <w:pPr>
      <w:suppressAutoHyphens w:val="0"/>
      <w:spacing w:line="360" w:lineRule="auto"/>
      <w:ind w:firstLine="720"/>
      <w:jc w:val="both"/>
    </w:pPr>
    <w:rPr>
      <w:sz w:val="26"/>
      <w:szCs w:val="26"/>
    </w:rPr>
  </w:style>
  <w:style w:type="paragraph" w:customStyle="1" w:styleId="cef1edeee2edeee9f2e5eaf1f2f1eef2f1f2f3efeeec321">
    <w:name w:val="Оceсf1нedоeeвe2нedоeeйe9 тf2еe5кeaсf1тf2 сf1 оeeтf2сf1тf2уf3пefоeeмec 321"/>
    <w:basedOn w:val="c1e0e7eee2fbe9"/>
    <w:rsid w:val="00CB7DE6"/>
    <w:pPr>
      <w:suppressAutoHyphens w:val="0"/>
      <w:spacing w:line="360" w:lineRule="auto"/>
      <w:ind w:firstLine="720"/>
      <w:jc w:val="both"/>
      <w:textAlignment w:val="baseline"/>
    </w:pPr>
    <w:rPr>
      <w:color w:val="000000"/>
      <w:kern w:val="1"/>
      <w:sz w:val="26"/>
      <w:szCs w:val="26"/>
    </w:rPr>
  </w:style>
  <w:style w:type="paragraph" w:customStyle="1" w:styleId="c2e5f0f5ede8e9eaeeebeeedf2e8f2f3eb">
    <w:name w:val="Вc2еe5рf0хf5нedиe8йe9 кeaоeeлebоeeнedтf2иe8тf2уf3лeb"/>
    <w:basedOn w:val="a"/>
    <w:rsid w:val="00CB7DE6"/>
    <w:pPr>
      <w:widowControl w:val="0"/>
      <w:tabs>
        <w:tab w:val="center" w:pos="4677"/>
        <w:tab w:val="right" w:pos="9355"/>
      </w:tabs>
      <w:suppressAutoHyphens/>
      <w:autoSpaceDE w:val="0"/>
    </w:pPr>
    <w:rPr>
      <w:rFonts w:cs="Liberation Serif"/>
      <w:kern w:val="1"/>
      <w:lang w:eastAsia="zh-CN" w:bidi="hi-IN"/>
    </w:rPr>
  </w:style>
  <w:style w:type="paragraph" w:customStyle="1" w:styleId="c1e5e7e8edf2e5f0e2e0ebe0">
    <w:name w:val="Бc1еe5зe7 иe8нedтf2еe5рf0вe2аe0лebаe0"/>
    <w:rsid w:val="00CB7DE6"/>
    <w:pPr>
      <w:widowControl w:val="0"/>
      <w:suppressAutoHyphens/>
      <w:autoSpaceDE w:val="0"/>
      <w:jc w:val="center"/>
    </w:pPr>
    <w:rPr>
      <w:rFonts w:ascii="Calibri" w:hAnsi="Calibri" w:cs="Calibri"/>
      <w:sz w:val="22"/>
      <w:szCs w:val="22"/>
      <w:lang w:eastAsia="zh-CN"/>
    </w:rPr>
  </w:style>
  <w:style w:type="paragraph" w:customStyle="1" w:styleId="DocumentMap">
    <w:name w:val="DocumentMap"/>
    <w:rsid w:val="00CB7DE6"/>
    <w:pPr>
      <w:suppressAutoHyphens/>
    </w:pPr>
    <w:rPr>
      <w:rFonts w:eastAsia="SimSun"/>
      <w:lang w:eastAsia="zh-CN"/>
    </w:rPr>
  </w:style>
  <w:style w:type="paragraph" w:customStyle="1" w:styleId="WW-11">
    <w:name w:val="WW-Базовый1"/>
    <w:rsid w:val="00CB7DE6"/>
    <w:pPr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WW-110">
    <w:name w:val="WW-Базовый11"/>
    <w:rsid w:val="00CB7DE6"/>
    <w:pPr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c7e0e3eeebeee2eeea2">
    <w:name w:val="Зc7аe0гe3оeeлebоeeвe2оeeкea 2"/>
    <w:basedOn w:val="c1e0e7eee2fbe9"/>
    <w:next w:val="c1e0e7eee2fbe9"/>
    <w:rsid w:val="00CB7DE6"/>
    <w:pPr>
      <w:keepNext/>
      <w:suppressLineNumbers/>
      <w:suppressAutoHyphens w:val="0"/>
      <w:spacing w:after="240"/>
      <w:ind w:left="1418" w:hanging="681"/>
    </w:pPr>
    <w:rPr>
      <w:b/>
      <w:bCs/>
      <w:i/>
      <w:iCs/>
      <w:sz w:val="26"/>
      <w:szCs w:val="26"/>
    </w:rPr>
  </w:style>
  <w:style w:type="paragraph" w:customStyle="1" w:styleId="Style8">
    <w:name w:val="Style8"/>
    <w:basedOn w:val="a"/>
    <w:rsid w:val="00691084"/>
    <w:pPr>
      <w:widowControl w:val="0"/>
      <w:autoSpaceDE w:val="0"/>
      <w:autoSpaceDN w:val="0"/>
      <w:adjustRightInd w:val="0"/>
      <w:spacing w:line="331" w:lineRule="exact"/>
    </w:pPr>
    <w:rPr>
      <w:rFonts w:eastAsia="Calibri"/>
    </w:rPr>
  </w:style>
  <w:style w:type="paragraph" w:customStyle="1" w:styleId="240">
    <w:name w:val="Основной текст 24"/>
    <w:basedOn w:val="a"/>
    <w:rsid w:val="008A04B1"/>
    <w:pPr>
      <w:widowControl w:val="0"/>
      <w:suppressAutoHyphens/>
      <w:spacing w:before="120"/>
      <w:jc w:val="center"/>
    </w:pPr>
    <w:rPr>
      <w:sz w:val="22"/>
      <w:szCs w:val="20"/>
      <w:lang w:eastAsia="zh-CN"/>
    </w:rPr>
  </w:style>
  <w:style w:type="paragraph" w:styleId="3a">
    <w:name w:val="Body Text Indent 3"/>
    <w:basedOn w:val="a"/>
    <w:link w:val="3b"/>
    <w:rsid w:val="00FD6901"/>
    <w:pPr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link w:val="3a"/>
    <w:rsid w:val="00FD6901"/>
    <w:rPr>
      <w:sz w:val="16"/>
      <w:szCs w:val="16"/>
    </w:rPr>
  </w:style>
  <w:style w:type="paragraph" w:customStyle="1" w:styleId="c0e1e7e0f6f1efe8f1eae0">
    <w:name w:val="Аc0бe1зe7аe0цf6 сf1пefиe8сf1кeaаe0"/>
    <w:basedOn w:val="a"/>
    <w:uiPriority w:val="99"/>
    <w:rsid w:val="00085C45"/>
    <w:pPr>
      <w:suppressAutoHyphens/>
      <w:autoSpaceDE w:val="0"/>
      <w:autoSpaceDN w:val="0"/>
      <w:adjustRightInd w:val="0"/>
      <w:ind w:left="720"/>
    </w:pPr>
    <w:rPr>
      <w:rFonts w:hAnsi="Liberation Serif"/>
      <w:lang w:eastAsia="zh-CN"/>
    </w:rPr>
  </w:style>
  <w:style w:type="paragraph" w:customStyle="1" w:styleId="Textbodyindent">
    <w:name w:val="Text body indent"/>
    <w:basedOn w:val="Standard"/>
    <w:uiPriority w:val="99"/>
    <w:rsid w:val="00085C45"/>
    <w:pPr>
      <w:widowControl w:val="0"/>
      <w:autoSpaceDN w:val="0"/>
      <w:spacing w:after="120"/>
      <w:ind w:left="283"/>
    </w:pPr>
    <w:rPr>
      <w:rFonts w:ascii="Arial" w:eastAsia="Lucida Sans Unicode" w:hAnsi="Arial" w:cs="Mangal"/>
      <w:kern w:val="3"/>
      <w:sz w:val="24"/>
      <w:szCs w:val="24"/>
      <w:lang w:bidi="hi-IN"/>
    </w:rPr>
  </w:style>
  <w:style w:type="paragraph" w:customStyle="1" w:styleId="Style5">
    <w:name w:val="Style5"/>
    <w:basedOn w:val="a"/>
    <w:rsid w:val="004C49E7"/>
    <w:pPr>
      <w:widowControl w:val="0"/>
      <w:autoSpaceDE w:val="0"/>
    </w:pPr>
    <w:rPr>
      <w:rFonts w:ascii="Arial" w:hAnsi="Arial" w:cs="Arial"/>
      <w:lang w:eastAsia="zh-CN"/>
    </w:rPr>
  </w:style>
  <w:style w:type="paragraph" w:customStyle="1" w:styleId="FORMATTEXT0">
    <w:name w:val=".FORMATTEXT"/>
    <w:uiPriority w:val="99"/>
    <w:rsid w:val="009F6B1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ff1">
    <w:name w:val="Основной текст СамНИПИ"/>
    <w:rsid w:val="009F6B1B"/>
    <w:pPr>
      <w:suppressAutoHyphens/>
      <w:spacing w:before="120"/>
      <w:ind w:firstLine="720"/>
      <w:jc w:val="both"/>
    </w:pPr>
    <w:rPr>
      <w:rFonts w:ascii="Arial" w:hAnsi="Arial"/>
      <w:bCs/>
    </w:rPr>
  </w:style>
  <w:style w:type="table" w:customStyle="1" w:styleId="1f3">
    <w:name w:val="Сетка таблицы1"/>
    <w:basedOn w:val="a3"/>
    <w:next w:val="ad"/>
    <w:uiPriority w:val="59"/>
    <w:rsid w:val="00A64B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34">
    <w:name w:val="WW8Num34"/>
    <w:basedOn w:val="a4"/>
    <w:rsid w:val="008000D5"/>
    <w:pPr>
      <w:numPr>
        <w:numId w:val="9"/>
      </w:numPr>
    </w:pPr>
  </w:style>
  <w:style w:type="character" w:customStyle="1" w:styleId="FontStyle234">
    <w:name w:val="Font Style234"/>
    <w:rsid w:val="00F667DA"/>
    <w:rPr>
      <w:rFonts w:ascii="Times New Roman" w:hAnsi="Times New Roman" w:cs="Times New Roman"/>
      <w:sz w:val="24"/>
      <w:szCs w:val="24"/>
    </w:rPr>
  </w:style>
  <w:style w:type="character" w:customStyle="1" w:styleId="FontStyle68">
    <w:name w:val="Font Style68"/>
    <w:rsid w:val="00F667DA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Style71">
    <w:name w:val="Font Style71"/>
    <w:rsid w:val="00F667DA"/>
    <w:rPr>
      <w:rFonts w:ascii="Times New Roman" w:hAnsi="Times New Roman" w:cs="Times New Roman"/>
      <w:sz w:val="24"/>
      <w:szCs w:val="24"/>
    </w:rPr>
  </w:style>
  <w:style w:type="character" w:customStyle="1" w:styleId="FontStyle85">
    <w:name w:val="Font Style85"/>
    <w:rsid w:val="00F667DA"/>
    <w:rPr>
      <w:rFonts w:ascii="Times New Roman" w:hAnsi="Times New Roman" w:cs="Times New Roman"/>
      <w:b/>
      <w:bCs/>
      <w:i/>
      <w:iCs/>
      <w:spacing w:val="-10"/>
      <w:sz w:val="36"/>
      <w:szCs w:val="36"/>
    </w:rPr>
  </w:style>
  <w:style w:type="character" w:customStyle="1" w:styleId="FontStyle176">
    <w:name w:val="Font Style176"/>
    <w:rsid w:val="00F667DA"/>
    <w:rPr>
      <w:rFonts w:ascii="Times New Roman" w:hAnsi="Times New Roman" w:cs="Times New Roman"/>
      <w:sz w:val="24"/>
      <w:szCs w:val="24"/>
    </w:rPr>
  </w:style>
  <w:style w:type="character" w:customStyle="1" w:styleId="1f4">
    <w:name w:val="Верхний колонтитул Знак1"/>
    <w:uiPriority w:val="99"/>
    <w:rsid w:val="003747E8"/>
    <w:rPr>
      <w:sz w:val="24"/>
      <w:szCs w:val="24"/>
    </w:rPr>
  </w:style>
  <w:style w:type="paragraph" w:customStyle="1" w:styleId="afff2">
    <w:name w:val="Таблица_ШАПКА"/>
    <w:next w:val="a1"/>
    <w:qFormat/>
    <w:rsid w:val="009A584F"/>
    <w:pPr>
      <w:keepNext/>
      <w:jc w:val="center"/>
    </w:pPr>
    <w:rPr>
      <w:b/>
      <w:sz w:val="24"/>
      <w:szCs w:val="24"/>
    </w:rPr>
  </w:style>
  <w:style w:type="paragraph" w:customStyle="1" w:styleId="afff3">
    <w:name w:val="Таблица_Текст_ЦЕНТР"/>
    <w:uiPriority w:val="99"/>
    <w:qFormat/>
    <w:rsid w:val="009A584F"/>
    <w:pPr>
      <w:jc w:val="center"/>
    </w:pPr>
    <w:rPr>
      <w:rFonts w:cs="Courier New"/>
      <w:sz w:val="24"/>
    </w:rPr>
  </w:style>
  <w:style w:type="paragraph" w:customStyle="1" w:styleId="afff4">
    <w:name w:val="Таблица_Текст_ЛЕВО"/>
    <w:basedOn w:val="afff3"/>
    <w:uiPriority w:val="99"/>
    <w:qFormat/>
    <w:rsid w:val="009A584F"/>
    <w:pPr>
      <w:ind w:left="28"/>
      <w:jc w:val="left"/>
    </w:pPr>
  </w:style>
  <w:style w:type="paragraph" w:customStyle="1" w:styleId="140">
    <w:name w:val="Обычный + 14 пт"/>
    <w:aliases w:val="По правому краю,Слева:  8,89 см"/>
    <w:basedOn w:val="a"/>
    <w:rsid w:val="009A584F"/>
    <w:pPr>
      <w:ind w:left="5040"/>
      <w:jc w:val="right"/>
    </w:pPr>
    <w:rPr>
      <w:rFonts w:eastAsia="Calibri"/>
      <w:sz w:val="28"/>
      <w:szCs w:val="20"/>
    </w:rPr>
  </w:style>
  <w:style w:type="paragraph" w:customStyle="1" w:styleId="afff5">
    <w:name w:val="Базовый"/>
    <w:rsid w:val="009A584F"/>
    <w:pPr>
      <w:tabs>
        <w:tab w:val="left" w:pos="709"/>
      </w:tabs>
      <w:suppressAutoHyphens/>
      <w:spacing w:after="60" w:line="276" w:lineRule="auto"/>
      <w:jc w:val="both"/>
    </w:pPr>
    <w:rPr>
      <w:rFonts w:eastAsia="Calibri"/>
      <w:sz w:val="24"/>
      <w:szCs w:val="24"/>
      <w:lang w:eastAsia="ar-SA"/>
    </w:rPr>
  </w:style>
  <w:style w:type="paragraph" w:customStyle="1" w:styleId="afff6">
    <w:name w:val="Абзац"/>
    <w:basedOn w:val="a"/>
    <w:link w:val="afff7"/>
    <w:qFormat/>
    <w:rsid w:val="009A584F"/>
    <w:pPr>
      <w:spacing w:before="120" w:after="60"/>
      <w:ind w:firstLine="567"/>
      <w:jc w:val="both"/>
    </w:pPr>
  </w:style>
  <w:style w:type="character" w:customStyle="1" w:styleId="afff7">
    <w:name w:val="Абзац Знак"/>
    <w:link w:val="afff6"/>
    <w:rsid w:val="009A584F"/>
    <w:rPr>
      <w:sz w:val="24"/>
      <w:szCs w:val="24"/>
    </w:rPr>
  </w:style>
  <w:style w:type="paragraph" w:customStyle="1" w:styleId="afff8">
    <w:name w:val="Таблицы (моноширинный)"/>
    <w:basedOn w:val="a"/>
    <w:next w:val="a"/>
    <w:uiPriority w:val="99"/>
    <w:rsid w:val="001E758E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D0421E"/>
    <w:rPr>
      <w:sz w:val="24"/>
      <w:szCs w:val="24"/>
    </w:rPr>
  </w:style>
  <w:style w:type="paragraph" w:styleId="10">
    <w:name w:val="heading 1"/>
    <w:basedOn w:val="a"/>
    <w:next w:val="a"/>
    <w:link w:val="11"/>
    <w:autoRedefine/>
    <w:qFormat/>
    <w:rsid w:val="003A0893"/>
    <w:pPr>
      <w:keepNext/>
      <w:suppressLineNumbers/>
      <w:suppressAutoHyphens/>
      <w:spacing w:after="240"/>
      <w:ind w:left="1049" w:hanging="340"/>
      <w:outlineLvl w:val="0"/>
    </w:pPr>
    <w:rPr>
      <w:rFonts w:eastAsia="MS Mincho"/>
      <w:b/>
      <w:bCs/>
      <w:spacing w:val="-2"/>
      <w:kern w:val="27"/>
      <w:sz w:val="27"/>
      <w:szCs w:val="26"/>
      <w:shd w:val="clear" w:color="auto" w:fill="FFFFFF"/>
      <w:lang w:eastAsia="ar-SA" w:bidi="hi-IN"/>
    </w:rPr>
  </w:style>
  <w:style w:type="paragraph" w:styleId="2">
    <w:name w:val="heading 2"/>
    <w:basedOn w:val="a"/>
    <w:next w:val="a"/>
    <w:link w:val="20"/>
    <w:qFormat/>
    <w:rsid w:val="003A0893"/>
    <w:pPr>
      <w:keepNext/>
      <w:suppressLineNumbers/>
      <w:suppressAutoHyphens/>
      <w:spacing w:after="240"/>
      <w:ind w:left="1066" w:hanging="357"/>
      <w:outlineLvl w:val="1"/>
    </w:pPr>
    <w:rPr>
      <w:bCs/>
      <w:iCs/>
      <w:sz w:val="26"/>
      <w:szCs w:val="28"/>
    </w:rPr>
  </w:style>
  <w:style w:type="paragraph" w:styleId="3">
    <w:name w:val="heading 3"/>
    <w:basedOn w:val="a"/>
    <w:next w:val="a"/>
    <w:link w:val="30"/>
    <w:qFormat/>
    <w:rsid w:val="00A1088A"/>
    <w:pPr>
      <w:keepNext/>
      <w:suppressLineNumbers/>
      <w:suppressAutoHyphens/>
      <w:spacing w:after="240"/>
      <w:ind w:left="1077" w:hanging="340"/>
      <w:jc w:val="both"/>
      <w:outlineLvl w:val="2"/>
    </w:pPr>
    <w:rPr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334722"/>
    <w:pPr>
      <w:keepNext/>
      <w:numPr>
        <w:ilvl w:val="3"/>
        <w:numId w:val="1"/>
      </w:numPr>
      <w:spacing w:line="240" w:lineRule="exact"/>
      <w:ind w:left="1440" w:hanging="1440"/>
      <w:outlineLvl w:val="3"/>
    </w:pPr>
    <w:rPr>
      <w:szCs w:val="20"/>
      <w:lang w:eastAsia="ar-SA"/>
    </w:rPr>
  </w:style>
  <w:style w:type="paragraph" w:styleId="5">
    <w:name w:val="heading 5"/>
    <w:basedOn w:val="a0"/>
    <w:next w:val="a1"/>
    <w:link w:val="50"/>
    <w:qFormat/>
    <w:rsid w:val="00CA5DF4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paragraph" w:styleId="6">
    <w:name w:val="heading 6"/>
    <w:basedOn w:val="a"/>
    <w:next w:val="a"/>
    <w:link w:val="60"/>
    <w:qFormat/>
    <w:rsid w:val="00334722"/>
    <w:pPr>
      <w:keepNext/>
      <w:numPr>
        <w:ilvl w:val="5"/>
        <w:numId w:val="1"/>
      </w:numPr>
      <w:spacing w:before="120" w:line="360" w:lineRule="auto"/>
      <w:outlineLvl w:val="5"/>
    </w:pPr>
    <w:rPr>
      <w:b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334722"/>
    <w:pPr>
      <w:keepNext/>
      <w:numPr>
        <w:ilvl w:val="6"/>
        <w:numId w:val="1"/>
      </w:numPr>
      <w:jc w:val="center"/>
      <w:outlineLvl w:val="6"/>
    </w:pPr>
    <w:rPr>
      <w:b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334722"/>
    <w:pPr>
      <w:keepNext/>
      <w:numPr>
        <w:ilvl w:val="7"/>
        <w:numId w:val="1"/>
      </w:numPr>
      <w:spacing w:line="360" w:lineRule="auto"/>
      <w:ind w:left="720"/>
      <w:outlineLvl w:val="7"/>
    </w:pPr>
    <w:rPr>
      <w:b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334722"/>
    <w:pPr>
      <w:keepNext/>
      <w:numPr>
        <w:ilvl w:val="8"/>
        <w:numId w:val="1"/>
      </w:numPr>
      <w:spacing w:before="120" w:line="360" w:lineRule="auto"/>
      <w:ind w:firstLine="720"/>
      <w:outlineLvl w:val="8"/>
    </w:pPr>
    <w:rPr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"/>
    <w:link w:val="a6"/>
    <w:rsid w:val="00C83697"/>
    <w:pPr>
      <w:tabs>
        <w:tab w:val="center" w:pos="4677"/>
        <w:tab w:val="right" w:pos="9355"/>
      </w:tabs>
    </w:pPr>
  </w:style>
  <w:style w:type="character" w:styleId="a7">
    <w:name w:val="page number"/>
    <w:basedOn w:val="a2"/>
    <w:rsid w:val="00C83697"/>
  </w:style>
  <w:style w:type="paragraph" w:styleId="a8">
    <w:name w:val="header"/>
    <w:basedOn w:val="a"/>
    <w:link w:val="a9"/>
    <w:rsid w:val="00C83697"/>
    <w:pPr>
      <w:tabs>
        <w:tab w:val="center" w:pos="4677"/>
        <w:tab w:val="right" w:pos="9355"/>
      </w:tabs>
    </w:pPr>
  </w:style>
  <w:style w:type="paragraph" w:customStyle="1" w:styleId="aa">
    <w:name w:val="Чертежный"/>
    <w:rsid w:val="00C83697"/>
    <w:pPr>
      <w:jc w:val="both"/>
    </w:pPr>
    <w:rPr>
      <w:rFonts w:ascii="ISOCPEUR" w:hAnsi="ISOCPEUR"/>
      <w:i/>
      <w:sz w:val="28"/>
      <w:lang w:val="uk-UA"/>
    </w:rPr>
  </w:style>
  <w:style w:type="character" w:styleId="ab">
    <w:name w:val="line number"/>
    <w:basedOn w:val="a2"/>
    <w:rsid w:val="0085571E"/>
  </w:style>
  <w:style w:type="paragraph" w:customStyle="1" w:styleId="110">
    <w:name w:val="Заголовок 11"/>
    <w:basedOn w:val="a"/>
    <w:next w:val="a"/>
    <w:rsid w:val="00B12414"/>
    <w:pPr>
      <w:keepNext/>
      <w:outlineLvl w:val="0"/>
    </w:pPr>
    <w:rPr>
      <w:szCs w:val="20"/>
      <w:lang w:val="en-US"/>
    </w:rPr>
  </w:style>
  <w:style w:type="paragraph" w:styleId="ac">
    <w:name w:val="Normal (Web)"/>
    <w:basedOn w:val="a"/>
    <w:rsid w:val="00955726"/>
    <w:pPr>
      <w:spacing w:before="280" w:after="280"/>
    </w:pPr>
    <w:rPr>
      <w:lang w:eastAsia="ar-SA"/>
    </w:rPr>
  </w:style>
  <w:style w:type="character" w:customStyle="1" w:styleId="FontStyle14">
    <w:name w:val="Font Style14"/>
    <w:qFormat/>
    <w:rsid w:val="00955726"/>
    <w:rPr>
      <w:rFonts w:ascii="Arial" w:hAnsi="Arial" w:cs="Arial"/>
      <w:sz w:val="24"/>
      <w:szCs w:val="24"/>
    </w:rPr>
  </w:style>
  <w:style w:type="table" w:styleId="ad">
    <w:name w:val="Table Grid"/>
    <w:basedOn w:val="a3"/>
    <w:rsid w:val="001A7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Текст3"/>
    <w:basedOn w:val="a"/>
    <w:rsid w:val="000B3C9D"/>
    <w:rPr>
      <w:rFonts w:ascii="Courier New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0B3C9D"/>
    <w:pPr>
      <w:suppressAutoHyphens/>
      <w:textAlignment w:val="baseline"/>
    </w:pPr>
    <w:rPr>
      <w:kern w:val="1"/>
      <w:lang w:eastAsia="zh-CN"/>
    </w:rPr>
  </w:style>
  <w:style w:type="paragraph" w:customStyle="1" w:styleId="21">
    <w:name w:val="Текст2"/>
    <w:basedOn w:val="a"/>
    <w:rsid w:val="004D2B63"/>
    <w:rPr>
      <w:rFonts w:ascii="Courier New" w:hAnsi="Courier New" w:cs="Courier New"/>
      <w:sz w:val="20"/>
      <w:szCs w:val="20"/>
      <w:lang w:eastAsia="ar-SA"/>
    </w:rPr>
  </w:style>
  <w:style w:type="paragraph" w:customStyle="1" w:styleId="12">
    <w:name w:val="Текст1"/>
    <w:basedOn w:val="a"/>
    <w:rsid w:val="009951F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MsoNormal0">
    <w:name w:val="Основной текст.MsoNormal"/>
    <w:basedOn w:val="a1"/>
    <w:rsid w:val="009951FA"/>
    <w:pPr>
      <w:suppressAutoHyphens/>
      <w:spacing w:after="0"/>
    </w:pPr>
    <w:rPr>
      <w:lang w:eastAsia="zh-CN"/>
    </w:rPr>
  </w:style>
  <w:style w:type="paragraph" w:styleId="a1">
    <w:name w:val="Body Text"/>
    <w:basedOn w:val="a"/>
    <w:link w:val="ae"/>
    <w:rsid w:val="009951FA"/>
    <w:pPr>
      <w:spacing w:after="120"/>
    </w:pPr>
  </w:style>
  <w:style w:type="character" w:customStyle="1" w:styleId="ae">
    <w:name w:val="Основной текст Знак"/>
    <w:link w:val="a1"/>
    <w:rsid w:val="009951FA"/>
    <w:rPr>
      <w:sz w:val="24"/>
      <w:szCs w:val="24"/>
    </w:rPr>
  </w:style>
  <w:style w:type="paragraph" w:styleId="af">
    <w:name w:val="List Paragraph"/>
    <w:basedOn w:val="a"/>
    <w:uiPriority w:val="34"/>
    <w:qFormat/>
    <w:rsid w:val="00B725E2"/>
    <w:pPr>
      <w:suppressAutoHyphens/>
      <w:ind w:left="720"/>
    </w:pPr>
    <w:rPr>
      <w:rFonts w:cs="Calibri"/>
      <w:lang w:eastAsia="zh-CN"/>
    </w:rPr>
  </w:style>
  <w:style w:type="character" w:customStyle="1" w:styleId="WW8Num3z6">
    <w:name w:val="WW8Num3z6"/>
    <w:rsid w:val="00B725E2"/>
  </w:style>
  <w:style w:type="paragraph" w:styleId="af0">
    <w:name w:val="Balloon Text"/>
    <w:basedOn w:val="a"/>
    <w:link w:val="af1"/>
    <w:rsid w:val="005E04BA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5E04B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qFormat/>
    <w:rsid w:val="0056571C"/>
    <w:pPr>
      <w:suppressLineNumbers/>
      <w:suppressAutoHyphens/>
    </w:pPr>
    <w:rPr>
      <w:rFonts w:eastAsia="Lucida Sans Unicode"/>
      <w:kern w:val="1"/>
      <w:lang w:eastAsia="ar-SA"/>
    </w:rPr>
  </w:style>
  <w:style w:type="paragraph" w:customStyle="1" w:styleId="310">
    <w:name w:val="Основной текст с отступом 31"/>
    <w:basedOn w:val="a"/>
    <w:rsid w:val="00CA5DF4"/>
    <w:pPr>
      <w:widowControl w:val="0"/>
      <w:suppressAutoHyphens/>
      <w:spacing w:after="120"/>
      <w:ind w:left="283"/>
    </w:pPr>
    <w:rPr>
      <w:rFonts w:ascii="Liberation Serif" w:eastAsia="SimSun" w:hAnsi="Liberation Serif" w:cs="Mangal"/>
      <w:kern w:val="1"/>
      <w:sz w:val="16"/>
      <w:szCs w:val="16"/>
      <w:lang w:eastAsia="hi-IN" w:bidi="hi-IN"/>
    </w:rPr>
  </w:style>
  <w:style w:type="character" w:customStyle="1" w:styleId="11">
    <w:name w:val="Заголовок 1 Знак"/>
    <w:link w:val="10"/>
    <w:rsid w:val="003A0893"/>
    <w:rPr>
      <w:rFonts w:eastAsia="MS Mincho"/>
      <w:b/>
      <w:bCs/>
      <w:spacing w:val="-2"/>
      <w:kern w:val="27"/>
      <w:sz w:val="27"/>
      <w:szCs w:val="26"/>
      <w:lang w:val="ru-RU" w:eastAsia="ar-SA" w:bidi="hi-IN"/>
    </w:rPr>
  </w:style>
  <w:style w:type="character" w:customStyle="1" w:styleId="50">
    <w:name w:val="Заголовок 5 Знак"/>
    <w:link w:val="5"/>
    <w:rsid w:val="00CA5DF4"/>
    <w:rPr>
      <w:rFonts w:ascii="Liberation Serif" w:eastAsia="SimSun" w:hAnsi="Liberation Serif" w:cs="Mangal"/>
      <w:b/>
      <w:bCs/>
      <w:kern w:val="1"/>
      <w:lang w:eastAsia="hi-IN" w:bidi="hi-IN"/>
    </w:rPr>
  </w:style>
  <w:style w:type="character" w:customStyle="1" w:styleId="WW8Num43z0">
    <w:name w:val="WW8Num43z0"/>
    <w:rsid w:val="00CA5DF4"/>
    <w:rPr>
      <w:rFonts w:ascii="Wingdings" w:hAnsi="Wingdings" w:cs="Wingdings"/>
      <w:sz w:val="24"/>
    </w:rPr>
  </w:style>
  <w:style w:type="character" w:customStyle="1" w:styleId="WW8Num43z1">
    <w:name w:val="WW8Num43z1"/>
    <w:rsid w:val="00CA5DF4"/>
    <w:rPr>
      <w:rFonts w:ascii="Wingdings" w:hAnsi="Wingdings" w:cs="Wingdings"/>
    </w:rPr>
  </w:style>
  <w:style w:type="character" w:customStyle="1" w:styleId="WW8Num43z3">
    <w:name w:val="WW8Num43z3"/>
    <w:rsid w:val="00CA5DF4"/>
    <w:rPr>
      <w:rFonts w:ascii="Symbol" w:hAnsi="Symbol" w:cs="Symbol"/>
      <w:sz w:val="20"/>
    </w:rPr>
  </w:style>
  <w:style w:type="character" w:customStyle="1" w:styleId="WW8Num28z0">
    <w:name w:val="WW8Num28z0"/>
    <w:rsid w:val="00CA5DF4"/>
    <w:rPr>
      <w:rFonts w:ascii="Symbol" w:hAnsi="Symbol" w:cs="Symbol"/>
      <w:sz w:val="20"/>
      <w:szCs w:val="26"/>
    </w:rPr>
  </w:style>
  <w:style w:type="character" w:customStyle="1" w:styleId="WW8Num28z1">
    <w:name w:val="WW8Num28z1"/>
    <w:rsid w:val="00CA5DF4"/>
    <w:rPr>
      <w:rFonts w:ascii="Courier New" w:hAnsi="Courier New" w:cs="Courier New"/>
      <w:sz w:val="20"/>
    </w:rPr>
  </w:style>
  <w:style w:type="character" w:customStyle="1" w:styleId="WW8Num28z2">
    <w:name w:val="WW8Num28z2"/>
    <w:rsid w:val="00CA5DF4"/>
    <w:rPr>
      <w:rFonts w:ascii="Wingdings" w:hAnsi="Wingdings" w:cs="Wingdings"/>
      <w:sz w:val="20"/>
    </w:rPr>
  </w:style>
  <w:style w:type="character" w:customStyle="1" w:styleId="WW8Num28z3">
    <w:name w:val="WW8Num28z3"/>
    <w:rsid w:val="00CA5DF4"/>
    <w:rPr>
      <w:rFonts w:ascii="Symbol" w:hAnsi="Symbol" w:cs="Symbol"/>
    </w:rPr>
  </w:style>
  <w:style w:type="character" w:customStyle="1" w:styleId="WW8Num28z4">
    <w:name w:val="WW8Num28z4"/>
    <w:rsid w:val="00CA5DF4"/>
    <w:rPr>
      <w:rFonts w:ascii="OpenSymbol" w:hAnsi="OpenSymbol" w:cs="Courier New"/>
      <w:sz w:val="20"/>
    </w:rPr>
  </w:style>
  <w:style w:type="character" w:customStyle="1" w:styleId="WW8Num28z5">
    <w:name w:val="WW8Num28z5"/>
    <w:rsid w:val="00CA5DF4"/>
  </w:style>
  <w:style w:type="character" w:customStyle="1" w:styleId="WW8Num28z6">
    <w:name w:val="WW8Num28z6"/>
    <w:rsid w:val="00CA5DF4"/>
  </w:style>
  <w:style w:type="character" w:customStyle="1" w:styleId="WW8Num28z7">
    <w:name w:val="WW8Num28z7"/>
    <w:rsid w:val="00CA5DF4"/>
  </w:style>
  <w:style w:type="character" w:customStyle="1" w:styleId="WW8Num28z8">
    <w:name w:val="WW8Num28z8"/>
    <w:rsid w:val="00CA5DF4"/>
  </w:style>
  <w:style w:type="character" w:customStyle="1" w:styleId="af3">
    <w:name w:val="Символ нумерации"/>
    <w:rsid w:val="00CA5DF4"/>
  </w:style>
  <w:style w:type="character" w:customStyle="1" w:styleId="af4">
    <w:name w:val="Маркеры списка"/>
    <w:rsid w:val="00CA5DF4"/>
    <w:rPr>
      <w:rFonts w:ascii="OpenSymbol" w:eastAsia="OpenSymbol" w:hAnsi="OpenSymbol" w:cs="OpenSymbol"/>
    </w:rPr>
  </w:style>
  <w:style w:type="character" w:customStyle="1" w:styleId="WW8Num12z0">
    <w:name w:val="WW8Num12z0"/>
    <w:rsid w:val="00CA5DF4"/>
    <w:rPr>
      <w:rFonts w:ascii="Wingdings" w:hAnsi="Wingdings" w:cs="Wingdings"/>
      <w:color w:val="0000FF"/>
      <w:spacing w:val="-3"/>
      <w:sz w:val="26"/>
      <w:szCs w:val="26"/>
    </w:rPr>
  </w:style>
  <w:style w:type="character" w:customStyle="1" w:styleId="WW8Num12z1">
    <w:name w:val="WW8Num12z1"/>
    <w:rsid w:val="00CA5DF4"/>
    <w:rPr>
      <w:rFonts w:ascii="Courier New" w:hAnsi="Courier New" w:cs="Courier New"/>
    </w:rPr>
  </w:style>
  <w:style w:type="character" w:customStyle="1" w:styleId="WW8Num12z3">
    <w:name w:val="WW8Num12z3"/>
    <w:rsid w:val="00CA5DF4"/>
    <w:rPr>
      <w:rFonts w:ascii="Symbol" w:hAnsi="Symbol" w:cs="Symbol"/>
    </w:rPr>
  </w:style>
  <w:style w:type="character" w:customStyle="1" w:styleId="WW8Num4z0">
    <w:name w:val="WW8Num4z0"/>
    <w:rsid w:val="00CA5DF4"/>
    <w:rPr>
      <w:rFonts w:ascii="Wingdings" w:hAnsi="Wingdings" w:cs="Wingdings"/>
      <w:color w:val="0000FF"/>
      <w:szCs w:val="26"/>
    </w:rPr>
  </w:style>
  <w:style w:type="character" w:customStyle="1" w:styleId="WW8Num4z1">
    <w:name w:val="WW8Num4z1"/>
    <w:rsid w:val="00CA5DF4"/>
    <w:rPr>
      <w:rFonts w:ascii="Courier New" w:hAnsi="Courier New" w:cs="Courier New"/>
    </w:rPr>
  </w:style>
  <w:style w:type="character" w:customStyle="1" w:styleId="WW8Num4z3">
    <w:name w:val="WW8Num4z3"/>
    <w:rsid w:val="00CA5DF4"/>
    <w:rPr>
      <w:rFonts w:ascii="Symbol" w:hAnsi="Symbol" w:cs="Symbol"/>
    </w:rPr>
  </w:style>
  <w:style w:type="character" w:customStyle="1" w:styleId="WW8Num15z0">
    <w:name w:val="WW8Num15z0"/>
    <w:rsid w:val="00CA5DF4"/>
    <w:rPr>
      <w:rFonts w:ascii="Wingdings" w:hAnsi="Wingdings" w:cs="Wingdings"/>
      <w:color w:val="0000FF"/>
      <w:spacing w:val="2"/>
      <w:sz w:val="26"/>
      <w:szCs w:val="26"/>
    </w:rPr>
  </w:style>
  <w:style w:type="character" w:customStyle="1" w:styleId="WW8Num15z1">
    <w:name w:val="WW8Num15z1"/>
    <w:rsid w:val="00CA5DF4"/>
    <w:rPr>
      <w:rFonts w:ascii="Courier New" w:hAnsi="Courier New" w:cs="Courier New"/>
    </w:rPr>
  </w:style>
  <w:style w:type="character" w:customStyle="1" w:styleId="WW8Num15z3">
    <w:name w:val="WW8Num15z3"/>
    <w:rsid w:val="00CA5DF4"/>
    <w:rPr>
      <w:rFonts w:ascii="Symbol" w:hAnsi="Symbol" w:cs="Symbol"/>
    </w:rPr>
  </w:style>
  <w:style w:type="character" w:customStyle="1" w:styleId="WW8Num56z0">
    <w:name w:val="WW8Num56z0"/>
    <w:rsid w:val="00CA5DF4"/>
    <w:rPr>
      <w:rFonts w:ascii="Wingdings" w:hAnsi="Wingdings" w:cs="Wingdings"/>
      <w:sz w:val="26"/>
      <w:szCs w:val="26"/>
    </w:rPr>
  </w:style>
  <w:style w:type="character" w:customStyle="1" w:styleId="WW8Num56z1">
    <w:name w:val="WW8Num56z1"/>
    <w:rsid w:val="00CA5DF4"/>
    <w:rPr>
      <w:rFonts w:ascii="Courier New" w:hAnsi="Courier New" w:cs="Courier New"/>
    </w:rPr>
  </w:style>
  <w:style w:type="character" w:customStyle="1" w:styleId="WW8Num56z3">
    <w:name w:val="WW8Num56z3"/>
    <w:rsid w:val="00CA5DF4"/>
    <w:rPr>
      <w:rFonts w:ascii="Symbol" w:hAnsi="Symbol" w:cs="Symbol"/>
    </w:rPr>
  </w:style>
  <w:style w:type="character" w:customStyle="1" w:styleId="WW8Num26z0">
    <w:name w:val="WW8Num26z0"/>
    <w:rsid w:val="00CA5DF4"/>
    <w:rPr>
      <w:b/>
      <w:szCs w:val="26"/>
    </w:rPr>
  </w:style>
  <w:style w:type="character" w:customStyle="1" w:styleId="WW8Num36z0">
    <w:name w:val="WW8Num36z0"/>
    <w:rsid w:val="00CA5DF4"/>
    <w:rPr>
      <w:rFonts w:ascii="Wingdings" w:hAnsi="Wingdings" w:cs="Wingdings"/>
      <w:sz w:val="24"/>
      <w:szCs w:val="26"/>
    </w:rPr>
  </w:style>
  <w:style w:type="character" w:customStyle="1" w:styleId="WW8Num36z1">
    <w:name w:val="WW8Num36z1"/>
    <w:rsid w:val="00CA5DF4"/>
    <w:rPr>
      <w:rFonts w:ascii="Courier New" w:hAnsi="Courier New" w:cs="Courier New"/>
    </w:rPr>
  </w:style>
  <w:style w:type="character" w:customStyle="1" w:styleId="WW8Num36z3">
    <w:name w:val="WW8Num36z3"/>
    <w:rsid w:val="00CA5DF4"/>
    <w:rPr>
      <w:rFonts w:ascii="Symbol" w:hAnsi="Symbol" w:cs="Symbol"/>
    </w:rPr>
  </w:style>
  <w:style w:type="character" w:customStyle="1" w:styleId="WW8Num66z0">
    <w:name w:val="WW8Num66z0"/>
    <w:rsid w:val="00CA5DF4"/>
    <w:rPr>
      <w:rFonts w:ascii="Wingdings" w:hAnsi="Wingdings" w:cs="Wingdings"/>
    </w:rPr>
  </w:style>
  <w:style w:type="character" w:customStyle="1" w:styleId="WW8Num66z1">
    <w:name w:val="WW8Num66z1"/>
    <w:rsid w:val="00CA5DF4"/>
    <w:rPr>
      <w:rFonts w:ascii="Courier New" w:hAnsi="Courier New" w:cs="Courier New"/>
    </w:rPr>
  </w:style>
  <w:style w:type="character" w:customStyle="1" w:styleId="WW8Num66z3">
    <w:name w:val="WW8Num66z3"/>
    <w:rsid w:val="00CA5DF4"/>
    <w:rPr>
      <w:rFonts w:ascii="Symbol" w:hAnsi="Symbol" w:cs="Symbol"/>
    </w:rPr>
  </w:style>
  <w:style w:type="character" w:customStyle="1" w:styleId="WW8Num16z0">
    <w:name w:val="WW8Num16z0"/>
    <w:rsid w:val="00CA5DF4"/>
    <w:rPr>
      <w:rFonts w:ascii="Wingdings" w:hAnsi="Wingdings" w:cs="Wingdings"/>
      <w:sz w:val="26"/>
      <w:szCs w:val="26"/>
    </w:rPr>
  </w:style>
  <w:style w:type="character" w:customStyle="1" w:styleId="WW8Num16z1">
    <w:name w:val="WW8Num16z1"/>
    <w:rsid w:val="00CA5DF4"/>
    <w:rPr>
      <w:rFonts w:ascii="Courier New" w:hAnsi="Courier New" w:cs="Courier New"/>
    </w:rPr>
  </w:style>
  <w:style w:type="character" w:customStyle="1" w:styleId="WW8Num16z3">
    <w:name w:val="WW8Num16z3"/>
    <w:rsid w:val="00CA5DF4"/>
    <w:rPr>
      <w:rFonts w:ascii="Symbol" w:hAnsi="Symbol" w:cs="Symbol"/>
    </w:rPr>
  </w:style>
  <w:style w:type="character" w:customStyle="1" w:styleId="WW8Num27z0">
    <w:name w:val="WW8Num27z0"/>
    <w:rsid w:val="00CA5DF4"/>
    <w:rPr>
      <w:rFonts w:ascii="Wingdings" w:hAnsi="Wingdings" w:cs="Wingdings"/>
      <w:sz w:val="26"/>
      <w:szCs w:val="26"/>
    </w:rPr>
  </w:style>
  <w:style w:type="character" w:customStyle="1" w:styleId="WW8Num27z1">
    <w:name w:val="WW8Num27z1"/>
    <w:rsid w:val="00CA5DF4"/>
    <w:rPr>
      <w:rFonts w:ascii="Courier New" w:hAnsi="Courier New" w:cs="Courier New"/>
    </w:rPr>
  </w:style>
  <w:style w:type="character" w:customStyle="1" w:styleId="WW8Num27z3">
    <w:name w:val="WW8Num27z3"/>
    <w:rsid w:val="00CA5DF4"/>
    <w:rPr>
      <w:rFonts w:ascii="Symbol" w:hAnsi="Symbol" w:cs="Symbol"/>
    </w:rPr>
  </w:style>
  <w:style w:type="character" w:customStyle="1" w:styleId="WW8Num5z0">
    <w:name w:val="WW8Num5z0"/>
    <w:rsid w:val="00CA5DF4"/>
    <w:rPr>
      <w:rFonts w:ascii="Symbol" w:hAnsi="Symbol" w:cs="Symbol"/>
    </w:rPr>
  </w:style>
  <w:style w:type="character" w:customStyle="1" w:styleId="WW8Num5z1">
    <w:name w:val="WW8Num5z1"/>
    <w:rsid w:val="00CA5DF4"/>
    <w:rPr>
      <w:rFonts w:ascii="Courier New" w:hAnsi="Courier New" w:cs="Courier New"/>
    </w:rPr>
  </w:style>
  <w:style w:type="character" w:customStyle="1" w:styleId="WW8Num5z2">
    <w:name w:val="WW8Num5z2"/>
    <w:rsid w:val="00CA5DF4"/>
    <w:rPr>
      <w:rFonts w:ascii="Wingdings" w:hAnsi="Wingdings" w:cs="Wingdings"/>
    </w:rPr>
  </w:style>
  <w:style w:type="character" w:customStyle="1" w:styleId="13">
    <w:name w:val="Основной шрифт абзаца1"/>
    <w:qFormat/>
    <w:rsid w:val="00CA5DF4"/>
  </w:style>
  <w:style w:type="character" w:customStyle="1" w:styleId="WW8Num40z0">
    <w:name w:val="WW8Num40z0"/>
    <w:rsid w:val="00CA5DF4"/>
    <w:rPr>
      <w:rFonts w:ascii="Wingdings" w:hAnsi="Wingdings" w:cs="Wingdings"/>
      <w:sz w:val="26"/>
      <w:szCs w:val="26"/>
    </w:rPr>
  </w:style>
  <w:style w:type="character" w:customStyle="1" w:styleId="WW8Num40z1">
    <w:name w:val="WW8Num40z1"/>
    <w:rsid w:val="00CA5DF4"/>
    <w:rPr>
      <w:rFonts w:ascii="Courier New" w:hAnsi="Courier New" w:cs="Courier New"/>
    </w:rPr>
  </w:style>
  <w:style w:type="character" w:customStyle="1" w:styleId="WW8Num40z2">
    <w:name w:val="WW8Num40z2"/>
    <w:rsid w:val="00CA5DF4"/>
    <w:rPr>
      <w:rFonts w:ascii="OpenSymbol" w:hAnsi="OpenSymbol" w:cs="OpenSymbol"/>
    </w:rPr>
  </w:style>
  <w:style w:type="character" w:customStyle="1" w:styleId="WW8Num40z3">
    <w:name w:val="WW8Num40z3"/>
    <w:rsid w:val="00CA5DF4"/>
    <w:rPr>
      <w:rFonts w:ascii="Symbol" w:hAnsi="Symbol" w:cs="Symbol"/>
    </w:rPr>
  </w:style>
  <w:style w:type="character" w:customStyle="1" w:styleId="WW8Num40z4">
    <w:name w:val="WW8Num40z4"/>
    <w:rsid w:val="00CA5DF4"/>
    <w:rPr>
      <w:rFonts w:ascii="OpenSymbol" w:hAnsi="OpenSymbol" w:cs="Courier New"/>
      <w:sz w:val="20"/>
    </w:rPr>
  </w:style>
  <w:style w:type="character" w:customStyle="1" w:styleId="WW8Num50z0">
    <w:name w:val="WW8Num50z0"/>
    <w:rsid w:val="00CA5DF4"/>
    <w:rPr>
      <w:rFonts w:ascii="Wingdings" w:hAnsi="Wingdings" w:cs="Wingdings"/>
      <w:b/>
      <w:sz w:val="20"/>
      <w:szCs w:val="26"/>
    </w:rPr>
  </w:style>
  <w:style w:type="character" w:customStyle="1" w:styleId="WW8Num50z1">
    <w:name w:val="WW8Num50z1"/>
    <w:rsid w:val="00CA5DF4"/>
    <w:rPr>
      <w:rFonts w:ascii="OpenSymbol" w:hAnsi="OpenSymbol" w:cs="OpenSymbol"/>
      <w:sz w:val="20"/>
    </w:rPr>
  </w:style>
  <w:style w:type="character" w:customStyle="1" w:styleId="WW8Num50z3">
    <w:name w:val="WW8Num50z3"/>
    <w:rsid w:val="00CA5DF4"/>
    <w:rPr>
      <w:rFonts w:ascii="Wingdings 2" w:hAnsi="Wingdings 2" w:cs="Wingdings 2"/>
      <w:sz w:val="20"/>
    </w:rPr>
  </w:style>
  <w:style w:type="character" w:customStyle="1" w:styleId="WW8Num48z0">
    <w:name w:val="WW8Num48z0"/>
    <w:rsid w:val="00CA5DF4"/>
    <w:rPr>
      <w:rFonts w:ascii="Wingdings" w:hAnsi="Wingdings" w:cs="Wingdings"/>
      <w:b/>
      <w:sz w:val="20"/>
    </w:rPr>
  </w:style>
  <w:style w:type="character" w:customStyle="1" w:styleId="WW8Num48z1">
    <w:name w:val="WW8Num48z1"/>
    <w:rsid w:val="00CA5DF4"/>
    <w:rPr>
      <w:rFonts w:ascii="OpenSymbol" w:hAnsi="OpenSymbol" w:cs="OpenSymbol"/>
      <w:sz w:val="20"/>
    </w:rPr>
  </w:style>
  <w:style w:type="character" w:customStyle="1" w:styleId="WW8Num48z3">
    <w:name w:val="WW8Num48z3"/>
    <w:rsid w:val="00CA5DF4"/>
    <w:rPr>
      <w:rFonts w:ascii="Wingdings 2" w:hAnsi="Wingdings 2" w:cs="Wingdings 2"/>
      <w:sz w:val="20"/>
    </w:rPr>
  </w:style>
  <w:style w:type="character" w:customStyle="1" w:styleId="32">
    <w:name w:val="Основной шрифт абзаца3"/>
    <w:rsid w:val="00CA5DF4"/>
  </w:style>
  <w:style w:type="character" w:customStyle="1" w:styleId="FontStyle83">
    <w:name w:val="Font Style83"/>
    <w:rsid w:val="00CA5DF4"/>
    <w:rPr>
      <w:rFonts w:ascii="Arial" w:hAnsi="Arial" w:cs="Arial"/>
      <w:sz w:val="22"/>
      <w:szCs w:val="22"/>
    </w:rPr>
  </w:style>
  <w:style w:type="character" w:customStyle="1" w:styleId="WW8Num38z0">
    <w:name w:val="WW8Num38z0"/>
    <w:rsid w:val="00CA5DF4"/>
    <w:rPr>
      <w:rFonts w:ascii="Wingdings" w:eastAsia="MS Mincho" w:hAnsi="Wingdings" w:cs="Wingdings"/>
      <w:color w:val="000000"/>
      <w:sz w:val="26"/>
      <w:szCs w:val="26"/>
      <w:lang w:val="ru-RU"/>
    </w:rPr>
  </w:style>
  <w:style w:type="character" w:customStyle="1" w:styleId="WW8Num38z1">
    <w:name w:val="WW8Num38z1"/>
    <w:rsid w:val="00CA5DF4"/>
    <w:rPr>
      <w:rFonts w:ascii="Courier New" w:hAnsi="Courier New" w:cs="Courier New"/>
    </w:rPr>
  </w:style>
  <w:style w:type="character" w:customStyle="1" w:styleId="WW8Num38z3">
    <w:name w:val="WW8Num38z3"/>
    <w:rsid w:val="00CA5DF4"/>
    <w:rPr>
      <w:rFonts w:ascii="Symbol" w:hAnsi="Symbol" w:cs="Symbol"/>
    </w:rPr>
  </w:style>
  <w:style w:type="paragraph" w:customStyle="1" w:styleId="a0">
    <w:name w:val="Заголовок"/>
    <w:basedOn w:val="a"/>
    <w:next w:val="a1"/>
    <w:rsid w:val="00CA5DF4"/>
    <w:pPr>
      <w:keepNext/>
      <w:widowControl w:val="0"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f5">
    <w:name w:val="Title"/>
    <w:basedOn w:val="a0"/>
    <w:next w:val="af6"/>
    <w:link w:val="af7"/>
    <w:qFormat/>
    <w:rsid w:val="00CA5DF4"/>
  </w:style>
  <w:style w:type="character" w:customStyle="1" w:styleId="af7">
    <w:name w:val="Название Знак"/>
    <w:link w:val="af5"/>
    <w:rsid w:val="00CA5DF4"/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f6">
    <w:name w:val="Subtitle"/>
    <w:basedOn w:val="a0"/>
    <w:next w:val="a1"/>
    <w:link w:val="af8"/>
    <w:qFormat/>
    <w:rsid w:val="00CA5DF4"/>
    <w:pPr>
      <w:jc w:val="center"/>
    </w:pPr>
    <w:rPr>
      <w:i/>
      <w:iCs/>
    </w:rPr>
  </w:style>
  <w:style w:type="character" w:customStyle="1" w:styleId="af8">
    <w:name w:val="Подзаголовок Знак"/>
    <w:link w:val="af6"/>
    <w:rsid w:val="00CA5DF4"/>
    <w:rPr>
      <w:rFonts w:ascii="Liberation Sans" w:eastAsia="Microsoft YaHei" w:hAnsi="Liberation Sans" w:cs="Mangal"/>
      <w:i/>
      <w:iCs/>
      <w:kern w:val="1"/>
      <w:sz w:val="28"/>
      <w:szCs w:val="28"/>
      <w:lang w:eastAsia="hi-IN" w:bidi="hi-IN"/>
    </w:rPr>
  </w:style>
  <w:style w:type="paragraph" w:styleId="af9">
    <w:name w:val="List"/>
    <w:basedOn w:val="a1"/>
    <w:rsid w:val="00CA5DF4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14">
    <w:name w:val="Название1"/>
    <w:basedOn w:val="a"/>
    <w:rsid w:val="00CA5DF4"/>
    <w:pPr>
      <w:widowControl w:val="0"/>
      <w:suppressLineNumbers/>
      <w:suppressAutoHyphens/>
      <w:spacing w:before="120" w:after="120"/>
    </w:pPr>
    <w:rPr>
      <w:rFonts w:ascii="Liberation Serif" w:eastAsia="SimSun" w:hAnsi="Liberation Serif" w:cs="Mangal"/>
      <w:i/>
      <w:iCs/>
      <w:kern w:val="1"/>
      <w:lang w:eastAsia="hi-IN" w:bidi="hi-IN"/>
    </w:rPr>
  </w:style>
  <w:style w:type="paragraph" w:customStyle="1" w:styleId="15">
    <w:name w:val="Указатель1"/>
    <w:basedOn w:val="a"/>
    <w:rsid w:val="00CA5DF4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afa">
    <w:name w:val="Заголовок таблицы"/>
    <w:basedOn w:val="af2"/>
    <w:rsid w:val="00CA5DF4"/>
    <w:pPr>
      <w:widowControl w:val="0"/>
      <w:jc w:val="center"/>
    </w:pPr>
    <w:rPr>
      <w:rFonts w:ascii="Liberation Serif" w:eastAsia="SimSun" w:hAnsi="Liberation Serif" w:cs="Mangal"/>
      <w:b/>
      <w:bCs/>
      <w:lang w:eastAsia="hi-IN" w:bidi="hi-IN"/>
    </w:rPr>
  </w:style>
  <w:style w:type="paragraph" w:customStyle="1" w:styleId="afb">
    <w:name w:val="Содержимое врезки"/>
    <w:basedOn w:val="a"/>
    <w:rsid w:val="00CA5DF4"/>
    <w:pPr>
      <w:widowControl w:val="0"/>
      <w:suppressAutoHyphens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210">
    <w:name w:val="Основной текст 21"/>
    <w:basedOn w:val="a"/>
    <w:rsid w:val="00CA5DF4"/>
    <w:pPr>
      <w:widowControl w:val="0"/>
      <w:suppressAutoHyphens/>
      <w:spacing w:before="120"/>
      <w:jc w:val="both"/>
    </w:pPr>
    <w:rPr>
      <w:rFonts w:ascii="Liberation Serif" w:eastAsia="SimSun" w:hAnsi="Liberation Serif" w:cs="Mangal"/>
      <w:kern w:val="1"/>
      <w:sz w:val="26"/>
      <w:szCs w:val="20"/>
      <w:lang w:eastAsia="hi-IN" w:bidi="hi-IN"/>
    </w:rPr>
  </w:style>
  <w:style w:type="paragraph" w:customStyle="1" w:styleId="211">
    <w:name w:val="Основной текст с отступом 21"/>
    <w:basedOn w:val="a"/>
    <w:rsid w:val="00CA5DF4"/>
    <w:pPr>
      <w:widowControl w:val="0"/>
      <w:suppressAutoHyphens/>
      <w:spacing w:after="120" w:line="480" w:lineRule="auto"/>
      <w:ind w:left="283"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16">
    <w:name w:val="Обычный1"/>
    <w:rsid w:val="00CA5DF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320">
    <w:name w:val="Основной текст с отступом 32"/>
    <w:basedOn w:val="a"/>
    <w:rsid w:val="00CA5DF4"/>
    <w:pPr>
      <w:widowControl w:val="0"/>
      <w:suppressAutoHyphens/>
      <w:spacing w:after="120"/>
      <w:ind w:left="283"/>
    </w:pPr>
    <w:rPr>
      <w:rFonts w:ascii="Liberation Serif" w:eastAsia="SimSun" w:hAnsi="Liberation Serif" w:cs="Mangal"/>
      <w:kern w:val="1"/>
      <w:sz w:val="16"/>
      <w:szCs w:val="16"/>
      <w:lang w:eastAsia="hi-IN" w:bidi="hi-IN"/>
    </w:rPr>
  </w:style>
  <w:style w:type="paragraph" w:styleId="afc">
    <w:name w:val="Body Text Indent"/>
    <w:basedOn w:val="a"/>
    <w:link w:val="afd"/>
    <w:rsid w:val="00C36E23"/>
    <w:pPr>
      <w:spacing w:after="120"/>
      <w:ind w:left="283"/>
    </w:pPr>
  </w:style>
  <w:style w:type="character" w:customStyle="1" w:styleId="afd">
    <w:name w:val="Основной текст с отступом Знак"/>
    <w:link w:val="afc"/>
    <w:rsid w:val="00C36E23"/>
    <w:rPr>
      <w:sz w:val="24"/>
      <w:szCs w:val="24"/>
    </w:rPr>
  </w:style>
  <w:style w:type="paragraph" w:customStyle="1" w:styleId="321">
    <w:name w:val="Основной текст 32"/>
    <w:basedOn w:val="a"/>
    <w:rsid w:val="00B23CBA"/>
    <w:pPr>
      <w:suppressAutoHyphens/>
    </w:pPr>
    <w:rPr>
      <w:b/>
      <w:bCs/>
      <w:sz w:val="28"/>
      <w:szCs w:val="20"/>
      <w:lang w:eastAsia="ar-SA"/>
    </w:rPr>
  </w:style>
  <w:style w:type="character" w:customStyle="1" w:styleId="20">
    <w:name w:val="Заголовок 2 Знак"/>
    <w:link w:val="2"/>
    <w:rsid w:val="003A0893"/>
    <w:rPr>
      <w:bCs/>
      <w:iCs/>
      <w:sz w:val="26"/>
      <w:szCs w:val="28"/>
    </w:rPr>
  </w:style>
  <w:style w:type="character" w:customStyle="1" w:styleId="FontStyle37">
    <w:name w:val="Font Style37"/>
    <w:rsid w:val="00AF5A17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6">
    <w:name w:val="Style16"/>
    <w:basedOn w:val="a"/>
    <w:rsid w:val="00AF5A17"/>
    <w:pPr>
      <w:jc w:val="right"/>
    </w:pPr>
    <w:rPr>
      <w:lang w:eastAsia="ar-SA"/>
    </w:rPr>
  </w:style>
  <w:style w:type="character" w:customStyle="1" w:styleId="WW8Num1zfalse">
    <w:name w:val="WW8Num1zfalse"/>
    <w:rsid w:val="00B955AA"/>
  </w:style>
  <w:style w:type="character" w:customStyle="1" w:styleId="WW8Num1ztrue">
    <w:name w:val="WW8Num1ztrue"/>
    <w:rsid w:val="00B955AA"/>
  </w:style>
  <w:style w:type="character" w:customStyle="1" w:styleId="WW8Num2zfalse">
    <w:name w:val="WW8Num2zfalse"/>
    <w:rsid w:val="00B955AA"/>
  </w:style>
  <w:style w:type="character" w:customStyle="1" w:styleId="WW8Num2ztrue">
    <w:name w:val="WW8Num2ztrue"/>
    <w:rsid w:val="00B955AA"/>
  </w:style>
  <w:style w:type="character" w:customStyle="1" w:styleId="Absatz-Standardschriftart">
    <w:name w:val="Absatz-Standardschriftart"/>
    <w:rsid w:val="00B955AA"/>
  </w:style>
  <w:style w:type="character" w:customStyle="1" w:styleId="WW-Absatz-Standardschriftart">
    <w:name w:val="WW-Absatz-Standardschriftart"/>
    <w:rsid w:val="00B955AA"/>
  </w:style>
  <w:style w:type="character" w:customStyle="1" w:styleId="WW-Absatz-Standardschriftart1">
    <w:name w:val="WW-Absatz-Standardschriftart1"/>
    <w:rsid w:val="00B955AA"/>
  </w:style>
  <w:style w:type="character" w:customStyle="1" w:styleId="WW-Absatz-Standardschriftart11">
    <w:name w:val="WW-Absatz-Standardschriftart11"/>
    <w:rsid w:val="00B955AA"/>
  </w:style>
  <w:style w:type="character" w:customStyle="1" w:styleId="WW-Absatz-Standardschriftart111">
    <w:name w:val="WW-Absatz-Standardschriftart111"/>
    <w:rsid w:val="00B955AA"/>
  </w:style>
  <w:style w:type="character" w:customStyle="1" w:styleId="WW-Absatz-Standardschriftart1111">
    <w:name w:val="WW-Absatz-Standardschriftart1111"/>
    <w:rsid w:val="00B955AA"/>
  </w:style>
  <w:style w:type="character" w:customStyle="1" w:styleId="WW-Absatz-Standardschriftart11111">
    <w:name w:val="WW-Absatz-Standardschriftart11111"/>
    <w:rsid w:val="00B955AA"/>
  </w:style>
  <w:style w:type="character" w:customStyle="1" w:styleId="WW-Absatz-Standardschriftart111111">
    <w:name w:val="WW-Absatz-Standardschriftart111111"/>
    <w:rsid w:val="00B955AA"/>
  </w:style>
  <w:style w:type="character" w:customStyle="1" w:styleId="WW-Absatz-Standardschriftart1111111">
    <w:name w:val="WW-Absatz-Standardschriftart1111111"/>
    <w:rsid w:val="00B955AA"/>
  </w:style>
  <w:style w:type="character" w:customStyle="1" w:styleId="WW-Absatz-Standardschriftart11111111">
    <w:name w:val="WW-Absatz-Standardschriftart11111111"/>
    <w:rsid w:val="00B955AA"/>
  </w:style>
  <w:style w:type="character" w:customStyle="1" w:styleId="WW-Absatz-Standardschriftart111111111">
    <w:name w:val="WW-Absatz-Standardschriftart111111111"/>
    <w:rsid w:val="00B955AA"/>
  </w:style>
  <w:style w:type="character" w:customStyle="1" w:styleId="WW-Absatz-Standardschriftart1111111111">
    <w:name w:val="WW-Absatz-Standardschriftart1111111111"/>
    <w:rsid w:val="00B955AA"/>
  </w:style>
  <w:style w:type="character" w:customStyle="1" w:styleId="WW-Absatz-Standardschriftart11111111111">
    <w:name w:val="WW-Absatz-Standardschriftart11111111111"/>
    <w:rsid w:val="00B955AA"/>
  </w:style>
  <w:style w:type="character" w:customStyle="1" w:styleId="WW-Absatz-Standardschriftart111111111111">
    <w:name w:val="WW-Absatz-Standardschriftart111111111111"/>
    <w:rsid w:val="00B955AA"/>
  </w:style>
  <w:style w:type="character" w:customStyle="1" w:styleId="WW-Absatz-Standardschriftart1111111111111">
    <w:name w:val="WW-Absatz-Standardschriftart1111111111111"/>
    <w:rsid w:val="00B955AA"/>
  </w:style>
  <w:style w:type="character" w:customStyle="1" w:styleId="WW-Absatz-Standardschriftart11111111111111">
    <w:name w:val="WW-Absatz-Standardschriftart11111111111111"/>
    <w:rsid w:val="00B955AA"/>
  </w:style>
  <w:style w:type="character" w:customStyle="1" w:styleId="WW-Absatz-Standardschriftart111111111111111">
    <w:name w:val="WW-Absatz-Standardschriftart111111111111111"/>
    <w:rsid w:val="00B955AA"/>
  </w:style>
  <w:style w:type="character" w:customStyle="1" w:styleId="WW-Absatz-Standardschriftart1111111111111111">
    <w:name w:val="WW-Absatz-Standardschriftart1111111111111111"/>
    <w:rsid w:val="00B955AA"/>
  </w:style>
  <w:style w:type="character" w:customStyle="1" w:styleId="WW-Absatz-Standardschriftart11111111111111111">
    <w:name w:val="WW-Absatz-Standardschriftart11111111111111111"/>
    <w:rsid w:val="00B955AA"/>
  </w:style>
  <w:style w:type="character" w:customStyle="1" w:styleId="WW-Absatz-Standardschriftart111111111111111111">
    <w:name w:val="WW-Absatz-Standardschriftart111111111111111111"/>
    <w:rsid w:val="00B955AA"/>
  </w:style>
  <w:style w:type="character" w:customStyle="1" w:styleId="WW-Absatz-Standardschriftart1111111111111111111">
    <w:name w:val="WW-Absatz-Standardschriftart1111111111111111111"/>
    <w:rsid w:val="00B955AA"/>
  </w:style>
  <w:style w:type="character" w:customStyle="1" w:styleId="WW-Absatz-Standardschriftart11111111111111111111">
    <w:name w:val="WW-Absatz-Standardschriftart11111111111111111111"/>
    <w:rsid w:val="00B955AA"/>
  </w:style>
  <w:style w:type="character" w:customStyle="1" w:styleId="WW-Absatz-Standardschriftart111111111111111111111">
    <w:name w:val="WW-Absatz-Standardschriftart111111111111111111111"/>
    <w:rsid w:val="00B955AA"/>
  </w:style>
  <w:style w:type="character" w:customStyle="1" w:styleId="WW-Absatz-Standardschriftart1111111111111111111111">
    <w:name w:val="WW-Absatz-Standardschriftart1111111111111111111111"/>
    <w:rsid w:val="00B955AA"/>
  </w:style>
  <w:style w:type="character" w:customStyle="1" w:styleId="WW-Absatz-Standardschriftart11111111111111111111111">
    <w:name w:val="WW-Absatz-Standardschriftart11111111111111111111111"/>
    <w:rsid w:val="00B955AA"/>
  </w:style>
  <w:style w:type="character" w:customStyle="1" w:styleId="WW-Absatz-Standardschriftart111111111111111111111111">
    <w:name w:val="WW-Absatz-Standardschriftart111111111111111111111111"/>
    <w:rsid w:val="00B955AA"/>
  </w:style>
  <w:style w:type="character" w:customStyle="1" w:styleId="WW-Absatz-Standardschriftart1111111111111111111111111">
    <w:name w:val="WW-Absatz-Standardschriftart1111111111111111111111111"/>
    <w:rsid w:val="00B955AA"/>
  </w:style>
  <w:style w:type="character" w:customStyle="1" w:styleId="WW-Absatz-Standardschriftart11111111111111111111111111">
    <w:name w:val="WW-Absatz-Standardschriftart11111111111111111111111111"/>
    <w:rsid w:val="00B955AA"/>
  </w:style>
  <w:style w:type="character" w:customStyle="1" w:styleId="WW-Absatz-Standardschriftart111111111111111111111111111">
    <w:name w:val="WW-Absatz-Standardschriftart111111111111111111111111111"/>
    <w:rsid w:val="00B955AA"/>
  </w:style>
  <w:style w:type="character" w:customStyle="1" w:styleId="WW-Absatz-Standardschriftart1111111111111111111111111111">
    <w:name w:val="WW-Absatz-Standardschriftart1111111111111111111111111111"/>
    <w:rsid w:val="00B955AA"/>
  </w:style>
  <w:style w:type="character" w:customStyle="1" w:styleId="WW-Absatz-Standardschriftart11111111111111111111111111111">
    <w:name w:val="WW-Absatz-Standardschriftart11111111111111111111111111111"/>
    <w:rsid w:val="00B955AA"/>
  </w:style>
  <w:style w:type="character" w:customStyle="1" w:styleId="WW-Absatz-Standardschriftart111111111111111111111111111111">
    <w:name w:val="WW-Absatz-Standardschriftart111111111111111111111111111111"/>
    <w:rsid w:val="00B955AA"/>
  </w:style>
  <w:style w:type="character" w:customStyle="1" w:styleId="WW-Absatz-Standardschriftart1111111111111111111111111111111">
    <w:name w:val="WW-Absatz-Standardschriftart1111111111111111111111111111111"/>
    <w:rsid w:val="00B955AA"/>
  </w:style>
  <w:style w:type="character" w:customStyle="1" w:styleId="WW-Absatz-Standardschriftart11111111111111111111111111111111">
    <w:name w:val="WW-Absatz-Standardschriftart11111111111111111111111111111111"/>
    <w:rsid w:val="00B955AA"/>
  </w:style>
  <w:style w:type="character" w:customStyle="1" w:styleId="WW-Absatz-Standardschriftart111111111111111111111111111111111">
    <w:name w:val="WW-Absatz-Standardschriftart111111111111111111111111111111111"/>
    <w:rsid w:val="00B955AA"/>
  </w:style>
  <w:style w:type="character" w:customStyle="1" w:styleId="WW-Absatz-Standardschriftart1111111111111111111111111111111111">
    <w:name w:val="WW-Absatz-Standardschriftart1111111111111111111111111111111111"/>
    <w:rsid w:val="00B955AA"/>
  </w:style>
  <w:style w:type="character" w:customStyle="1" w:styleId="WW-Absatz-Standardschriftart11111111111111111111111111111111111">
    <w:name w:val="WW-Absatz-Standardschriftart11111111111111111111111111111111111"/>
    <w:rsid w:val="00B955AA"/>
  </w:style>
  <w:style w:type="character" w:customStyle="1" w:styleId="WW-Absatz-Standardschriftart111111111111111111111111111111111111">
    <w:name w:val="WW-Absatz-Standardschriftart111111111111111111111111111111111111"/>
    <w:rsid w:val="00B955AA"/>
  </w:style>
  <w:style w:type="character" w:customStyle="1" w:styleId="WW-Absatz-Standardschriftart1111111111111111111111111111111111111">
    <w:name w:val="WW-Absatz-Standardschriftart1111111111111111111111111111111111111"/>
    <w:rsid w:val="00B955AA"/>
  </w:style>
  <w:style w:type="character" w:customStyle="1" w:styleId="WW-Absatz-Standardschriftart11111111111111111111111111111111111111">
    <w:name w:val="WW-Absatz-Standardschriftart11111111111111111111111111111111111111"/>
    <w:rsid w:val="00B955AA"/>
  </w:style>
  <w:style w:type="character" w:customStyle="1" w:styleId="WW-Absatz-Standardschriftart111111111111111111111111111111111111111">
    <w:name w:val="WW-Absatz-Standardschriftart111111111111111111111111111111111111111"/>
    <w:rsid w:val="00B955AA"/>
  </w:style>
  <w:style w:type="character" w:customStyle="1" w:styleId="WW-Absatz-Standardschriftart1111111111111111111111111111111111111111">
    <w:name w:val="WW-Absatz-Standardschriftart1111111111111111111111111111111111111111"/>
    <w:rsid w:val="00B955AA"/>
  </w:style>
  <w:style w:type="character" w:customStyle="1" w:styleId="WW-Absatz-Standardschriftart11111111111111111111111111111111111111111">
    <w:name w:val="WW-Absatz-Standardschriftart11111111111111111111111111111111111111111"/>
    <w:rsid w:val="00B955AA"/>
  </w:style>
  <w:style w:type="character" w:customStyle="1" w:styleId="WW-Absatz-Standardschriftart111111111111111111111111111111111111111111">
    <w:name w:val="WW-Absatz-Standardschriftart111111111111111111111111111111111111111111"/>
    <w:rsid w:val="00B955AA"/>
  </w:style>
  <w:style w:type="character" w:customStyle="1" w:styleId="WW-Absatz-Standardschriftart1111111111111111111111111111111111111111111">
    <w:name w:val="WW-Absatz-Standardschriftart1111111111111111111111111111111111111111111"/>
    <w:rsid w:val="00B955AA"/>
  </w:style>
  <w:style w:type="character" w:customStyle="1" w:styleId="WW8Num3z0">
    <w:name w:val="WW8Num3z0"/>
    <w:rsid w:val="00B955AA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B955AA"/>
    <w:rPr>
      <w:rFonts w:ascii="Courier New" w:hAnsi="Courier New" w:cs="Courier New"/>
    </w:rPr>
  </w:style>
  <w:style w:type="character" w:customStyle="1" w:styleId="WW8Num3z3">
    <w:name w:val="WW8Num3z3"/>
    <w:rsid w:val="00B955AA"/>
    <w:rPr>
      <w:rFonts w:ascii="Symbol" w:hAnsi="Symbol" w:cs="Symbol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B955AA"/>
  </w:style>
  <w:style w:type="character" w:customStyle="1" w:styleId="WW-Absatz-Standardschriftart111111111111111111111111111111111111111111111">
    <w:name w:val="WW-Absatz-Standardschriftart111111111111111111111111111111111111111111111"/>
    <w:rsid w:val="00B955AA"/>
  </w:style>
  <w:style w:type="character" w:customStyle="1" w:styleId="WW-Absatz-Standardschriftart1111111111111111111111111111111111111111111111">
    <w:name w:val="WW-Absatz-Standardschriftart1111111111111111111111111111111111111111111111"/>
    <w:rsid w:val="00B955AA"/>
  </w:style>
  <w:style w:type="character" w:customStyle="1" w:styleId="WW-Absatz-Standardschriftart11111111111111111111111111111111111111111111111">
    <w:name w:val="WW-Absatz-Standardschriftart11111111111111111111111111111111111111111111111"/>
    <w:rsid w:val="00B955AA"/>
  </w:style>
  <w:style w:type="character" w:customStyle="1" w:styleId="WW-Absatz-Standardschriftart111111111111111111111111111111111111111111111111">
    <w:name w:val="WW-Absatz-Standardschriftart111111111111111111111111111111111111111111111111"/>
    <w:rsid w:val="00B955AA"/>
  </w:style>
  <w:style w:type="character" w:customStyle="1" w:styleId="WW-Absatz-Standardschriftart1111111111111111111111111111111111111111111111111">
    <w:name w:val="WW-Absatz-Standardschriftart1111111111111111111111111111111111111111111111111"/>
    <w:rsid w:val="00B955A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955A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955A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955A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955A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955A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955A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955A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955A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955A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955A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955A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955A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955A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955A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955A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955AA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B955A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B955A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B955A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B955A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B955A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B955AA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B955AA"/>
  </w:style>
  <w:style w:type="character" w:customStyle="1" w:styleId="WW8Num1z0">
    <w:name w:val="WW8Num1z0"/>
    <w:rsid w:val="00B955AA"/>
    <w:rPr>
      <w:rFonts w:ascii="Tahoma" w:hAnsi="Tahoma" w:cs="Courier New"/>
    </w:rPr>
  </w:style>
  <w:style w:type="character" w:customStyle="1" w:styleId="WW8Num1z2">
    <w:name w:val="WW8Num1z2"/>
    <w:rsid w:val="00B955AA"/>
    <w:rPr>
      <w:rFonts w:ascii="OpenSymbol" w:hAnsi="OpenSymbol" w:cs="OpenSymbol"/>
    </w:rPr>
  </w:style>
  <w:style w:type="character" w:customStyle="1" w:styleId="WW8Num1z3">
    <w:name w:val="WW8Num1z3"/>
    <w:rsid w:val="00B955AA"/>
    <w:rPr>
      <w:rFonts w:ascii="Symbol" w:hAnsi="Symbol" w:cs="OpenSymbol"/>
    </w:rPr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B955AA"/>
  </w:style>
  <w:style w:type="character" w:customStyle="1" w:styleId="WW8Num1z8">
    <w:name w:val="WW8Num1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2z8">
    <w:name w:val="WW8Num2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3z2">
    <w:name w:val="WW8Num3z2"/>
    <w:rsid w:val="00B955AA"/>
    <w:rPr>
      <w:rFonts w:ascii="Wingdings" w:hAnsi="Wingdings" w:cs="Wingdings"/>
    </w:rPr>
  </w:style>
  <w:style w:type="character" w:customStyle="1" w:styleId="WW8Num4z8">
    <w:name w:val="WW8Num4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5z3">
    <w:name w:val="WW8Num5z3"/>
    <w:rsid w:val="00B955AA"/>
    <w:rPr>
      <w:rFonts w:ascii="Symbol" w:hAnsi="Symbol" w:cs="Symbol"/>
    </w:rPr>
  </w:style>
  <w:style w:type="character" w:customStyle="1" w:styleId="WW8Num6z8">
    <w:name w:val="WW8Num6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7z8">
    <w:name w:val="WW8Num7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8z0">
    <w:name w:val="WW8Num8z0"/>
    <w:rsid w:val="00B955AA"/>
    <w:rPr>
      <w:rFonts w:ascii="Wingdings" w:hAnsi="Wingdings" w:cs="Wingdings"/>
    </w:rPr>
  </w:style>
  <w:style w:type="character" w:customStyle="1" w:styleId="WW8Num8z1">
    <w:name w:val="WW8Num8z1"/>
    <w:rsid w:val="00B955AA"/>
    <w:rPr>
      <w:rFonts w:ascii="Times New Roman" w:eastAsia="Times New Roman" w:hAnsi="Times New Roman" w:cs="Times New Roman"/>
    </w:rPr>
  </w:style>
  <w:style w:type="character" w:customStyle="1" w:styleId="WW8Num8z3">
    <w:name w:val="WW8Num8z3"/>
    <w:rsid w:val="00B955AA"/>
    <w:rPr>
      <w:rFonts w:ascii="Symbol" w:hAnsi="Symbol" w:cs="Symbol"/>
    </w:rPr>
  </w:style>
  <w:style w:type="character" w:customStyle="1" w:styleId="WW8Num8z4">
    <w:name w:val="WW8Num8z4"/>
    <w:rsid w:val="00B955AA"/>
    <w:rPr>
      <w:rFonts w:ascii="Courier New" w:hAnsi="Courier New" w:cs="Courier New"/>
    </w:rPr>
  </w:style>
  <w:style w:type="character" w:customStyle="1" w:styleId="WW8Num9z0">
    <w:name w:val="WW8Num9z0"/>
    <w:rsid w:val="00B955A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B955AA"/>
    <w:rPr>
      <w:rFonts w:ascii="Courier New" w:hAnsi="Courier New" w:cs="Courier New"/>
    </w:rPr>
  </w:style>
  <w:style w:type="character" w:customStyle="1" w:styleId="WW8Num9z2">
    <w:name w:val="WW8Num9z2"/>
    <w:rsid w:val="00B955AA"/>
    <w:rPr>
      <w:rFonts w:ascii="Wingdings" w:hAnsi="Wingdings" w:cs="Wingdings"/>
    </w:rPr>
  </w:style>
  <w:style w:type="character" w:customStyle="1" w:styleId="WW8Num9z3">
    <w:name w:val="WW8Num9z3"/>
    <w:rsid w:val="00B955AA"/>
    <w:rPr>
      <w:rFonts w:ascii="Symbol" w:hAnsi="Symbol" w:cs="Symbol"/>
    </w:rPr>
  </w:style>
  <w:style w:type="character" w:customStyle="1" w:styleId="afe">
    <w:name w:val="Ввод пользователя"/>
    <w:rsid w:val="00B955AA"/>
    <w:rPr>
      <w:rFonts w:ascii="Courier New" w:eastAsia="Courier New" w:hAnsi="Courier New" w:cs="Courier New"/>
    </w:rPr>
  </w:style>
  <w:style w:type="character" w:customStyle="1" w:styleId="WW8Num51z0">
    <w:name w:val="WW8Num51z0"/>
    <w:rsid w:val="00B955AA"/>
    <w:rPr>
      <w:rFonts w:ascii="Wingdings" w:hAnsi="Wingdings" w:cs="Wingdings"/>
      <w:sz w:val="24"/>
    </w:rPr>
  </w:style>
  <w:style w:type="character" w:customStyle="1" w:styleId="WW8Num51z1">
    <w:name w:val="WW8Num51z1"/>
    <w:rsid w:val="00B955AA"/>
    <w:rPr>
      <w:rFonts w:ascii="Courier New" w:hAnsi="Courier New" w:cs="Courier New"/>
    </w:rPr>
  </w:style>
  <w:style w:type="character" w:customStyle="1" w:styleId="WW8Num51z2">
    <w:name w:val="WW8Num51z2"/>
    <w:rsid w:val="00B955AA"/>
    <w:rPr>
      <w:rFonts w:ascii="Wingdings" w:hAnsi="Wingdings" w:cs="Wingdings"/>
    </w:rPr>
  </w:style>
  <w:style w:type="character" w:customStyle="1" w:styleId="WW8Num51z3">
    <w:name w:val="WW8Num51z3"/>
    <w:rsid w:val="00B955AA"/>
    <w:rPr>
      <w:rFonts w:ascii="Symbol" w:hAnsi="Symbol" w:cs="Symbol"/>
    </w:rPr>
  </w:style>
  <w:style w:type="character" w:customStyle="1" w:styleId="WW8Num73z0">
    <w:name w:val="WW8Num73z0"/>
    <w:rsid w:val="00B955AA"/>
    <w:rPr>
      <w:rFonts w:ascii="Wingdings" w:hAnsi="Wingdings" w:cs="Wingdings"/>
    </w:rPr>
  </w:style>
  <w:style w:type="character" w:customStyle="1" w:styleId="WW8Num73z4">
    <w:name w:val="WW8Num73z4"/>
    <w:rsid w:val="00B955AA"/>
    <w:rPr>
      <w:rFonts w:ascii="Courier New" w:hAnsi="Courier New" w:cs="Courier New"/>
    </w:rPr>
  </w:style>
  <w:style w:type="character" w:customStyle="1" w:styleId="WW8Num73z6">
    <w:name w:val="WW8Num73z6"/>
    <w:rsid w:val="00B955AA"/>
    <w:rPr>
      <w:rFonts w:ascii="Symbol" w:hAnsi="Symbol" w:cs="Symbol"/>
    </w:rPr>
  </w:style>
  <w:style w:type="character" w:customStyle="1" w:styleId="WW8Num42z0">
    <w:name w:val="WW8Num42z0"/>
    <w:rsid w:val="00B955AA"/>
    <w:rPr>
      <w:rFonts w:ascii="Wingdings" w:hAnsi="Wingdings" w:cs="Wingdings"/>
    </w:rPr>
  </w:style>
  <w:style w:type="character" w:customStyle="1" w:styleId="WW8Num42z1">
    <w:name w:val="WW8Num42z1"/>
    <w:rsid w:val="00B955AA"/>
    <w:rPr>
      <w:rFonts w:ascii="Courier New" w:hAnsi="Courier New" w:cs="Courier New"/>
    </w:rPr>
  </w:style>
  <w:style w:type="character" w:customStyle="1" w:styleId="WW8Num42z3">
    <w:name w:val="WW8Num42z3"/>
    <w:rsid w:val="00B955AA"/>
    <w:rPr>
      <w:rFonts w:ascii="Symbol" w:hAnsi="Symbol" w:cs="Symbol"/>
    </w:rPr>
  </w:style>
  <w:style w:type="character" w:customStyle="1" w:styleId="WW8Num31z0">
    <w:name w:val="WW8Num31z0"/>
    <w:rsid w:val="00B955AA"/>
    <w:rPr>
      <w:rFonts w:ascii="Wingdings" w:hAnsi="Wingdings" w:cs="Wingdings"/>
      <w:sz w:val="24"/>
    </w:rPr>
  </w:style>
  <w:style w:type="character" w:customStyle="1" w:styleId="WW8Num31z1">
    <w:name w:val="WW8Num31z1"/>
    <w:rsid w:val="00B955AA"/>
    <w:rPr>
      <w:rFonts w:ascii="Courier New" w:hAnsi="Courier New" w:cs="Courier New"/>
    </w:rPr>
  </w:style>
  <w:style w:type="character" w:customStyle="1" w:styleId="WW8Num31z2">
    <w:name w:val="WW8Num31z2"/>
    <w:rsid w:val="00B955AA"/>
    <w:rPr>
      <w:rFonts w:ascii="Wingdings" w:hAnsi="Wingdings" w:cs="Wingdings"/>
    </w:rPr>
  </w:style>
  <w:style w:type="character" w:customStyle="1" w:styleId="WW8Num31z3">
    <w:name w:val="WW8Num31z3"/>
    <w:rsid w:val="00B955AA"/>
    <w:rPr>
      <w:rFonts w:ascii="Symbol" w:hAnsi="Symbol" w:cs="Symbol"/>
    </w:rPr>
  </w:style>
  <w:style w:type="character" w:customStyle="1" w:styleId="WW8Num41z0">
    <w:name w:val="WW8Num41z0"/>
    <w:rsid w:val="00B955AA"/>
    <w:rPr>
      <w:rFonts w:ascii="Wingdings" w:hAnsi="Wingdings" w:cs="Wingdings"/>
      <w:sz w:val="24"/>
    </w:rPr>
  </w:style>
  <w:style w:type="character" w:customStyle="1" w:styleId="WW8Num41z1">
    <w:name w:val="WW8Num41z1"/>
    <w:rsid w:val="00B955AA"/>
    <w:rPr>
      <w:rFonts w:ascii="Courier New" w:hAnsi="Courier New" w:cs="Courier New"/>
    </w:rPr>
  </w:style>
  <w:style w:type="character" w:customStyle="1" w:styleId="WW8Num41z2">
    <w:name w:val="WW8Num41z2"/>
    <w:rsid w:val="00B955AA"/>
    <w:rPr>
      <w:rFonts w:ascii="Wingdings" w:hAnsi="Wingdings" w:cs="Wingdings"/>
    </w:rPr>
  </w:style>
  <w:style w:type="character" w:customStyle="1" w:styleId="WW8Num41z3">
    <w:name w:val="WW8Num41z3"/>
    <w:rsid w:val="00B955AA"/>
    <w:rPr>
      <w:rFonts w:ascii="Symbol" w:hAnsi="Symbol" w:cs="Symbol"/>
    </w:rPr>
  </w:style>
  <w:style w:type="character" w:customStyle="1" w:styleId="WW8Num30z0">
    <w:name w:val="WW8Num30z0"/>
    <w:rsid w:val="00B955AA"/>
    <w:rPr>
      <w:rFonts w:ascii="Wingdings" w:hAnsi="Wingdings" w:cs="Wingdings"/>
      <w:sz w:val="24"/>
    </w:rPr>
  </w:style>
  <w:style w:type="character" w:customStyle="1" w:styleId="WW8Num30z1">
    <w:name w:val="WW8Num30z1"/>
    <w:rsid w:val="00B955AA"/>
    <w:rPr>
      <w:rFonts w:ascii="Courier New" w:hAnsi="Courier New" w:cs="Courier New"/>
    </w:rPr>
  </w:style>
  <w:style w:type="character" w:customStyle="1" w:styleId="WW8Num30z2">
    <w:name w:val="WW8Num30z2"/>
    <w:rsid w:val="00B955AA"/>
    <w:rPr>
      <w:rFonts w:ascii="Wingdings" w:hAnsi="Wingdings" w:cs="Wingdings"/>
    </w:rPr>
  </w:style>
  <w:style w:type="character" w:customStyle="1" w:styleId="WW8Num30z3">
    <w:name w:val="WW8Num30z3"/>
    <w:rsid w:val="00B955AA"/>
    <w:rPr>
      <w:rFonts w:ascii="Symbol" w:hAnsi="Symbol" w:cs="Symbol"/>
    </w:rPr>
  </w:style>
  <w:style w:type="character" w:customStyle="1" w:styleId="WW8Num2z0">
    <w:name w:val="WW8Num2z0"/>
    <w:rsid w:val="00B955AA"/>
    <w:rPr>
      <w:rFonts w:ascii="Times New Roman" w:hAnsi="Times New Roman" w:cs="Times New Roman"/>
    </w:rPr>
  </w:style>
  <w:style w:type="character" w:customStyle="1" w:styleId="WW8Num2z1">
    <w:name w:val="WW8Num2z1"/>
    <w:rsid w:val="00B955AA"/>
    <w:rPr>
      <w:rFonts w:ascii="Courier New" w:hAnsi="Courier New" w:cs="Courier New"/>
    </w:rPr>
  </w:style>
  <w:style w:type="character" w:customStyle="1" w:styleId="WW8Num38z2">
    <w:name w:val="WW8Num38z2"/>
    <w:rsid w:val="00B955AA"/>
    <w:rPr>
      <w:rFonts w:ascii="Wingdings" w:hAnsi="Wingdings" w:cs="Wingdings"/>
    </w:rPr>
  </w:style>
  <w:style w:type="character" w:customStyle="1" w:styleId="WW8Num38z4">
    <w:name w:val="WW8Num38z4"/>
    <w:rsid w:val="00B955AA"/>
    <w:rPr>
      <w:rFonts w:ascii="Courier New" w:hAnsi="Courier New" w:cs="Courier New"/>
    </w:rPr>
  </w:style>
  <w:style w:type="character" w:customStyle="1" w:styleId="WW8Num35z0">
    <w:name w:val="WW8Num35z0"/>
    <w:rsid w:val="00B955AA"/>
    <w:rPr>
      <w:rFonts w:ascii="Symbol" w:hAnsi="Symbol" w:cs="Symbol"/>
      <w:sz w:val="24"/>
    </w:rPr>
  </w:style>
  <w:style w:type="character" w:customStyle="1" w:styleId="WW8Num35z1">
    <w:name w:val="WW8Num35z1"/>
    <w:rsid w:val="00B955AA"/>
    <w:rPr>
      <w:rFonts w:ascii="Courier New" w:hAnsi="Courier New" w:cs="Courier New"/>
    </w:rPr>
  </w:style>
  <w:style w:type="character" w:customStyle="1" w:styleId="WW8Num35z2">
    <w:name w:val="WW8Num35z2"/>
    <w:rsid w:val="00B955AA"/>
    <w:rPr>
      <w:rFonts w:ascii="Wingdings" w:hAnsi="Wingdings" w:cs="Wingdings"/>
    </w:rPr>
  </w:style>
  <w:style w:type="character" w:customStyle="1" w:styleId="WW8Num35z3">
    <w:name w:val="WW8Num35z3"/>
    <w:rsid w:val="00B955AA"/>
    <w:rPr>
      <w:rFonts w:ascii="Symbol" w:hAnsi="Symbol" w:cs="Symbol"/>
    </w:rPr>
  </w:style>
  <w:style w:type="character" w:customStyle="1" w:styleId="WW8Num18z0">
    <w:name w:val="WW8Num18z0"/>
    <w:rsid w:val="00B955AA"/>
    <w:rPr>
      <w:rFonts w:ascii="Symbol" w:hAnsi="Symbol" w:cs="Symbol"/>
      <w:sz w:val="24"/>
    </w:rPr>
  </w:style>
  <w:style w:type="character" w:customStyle="1" w:styleId="WW8Num18z2">
    <w:name w:val="WW8Num18z2"/>
    <w:rsid w:val="00B955AA"/>
    <w:rPr>
      <w:rFonts w:ascii="Wingdings" w:hAnsi="Wingdings" w:cs="Wingdings"/>
    </w:rPr>
  </w:style>
  <w:style w:type="character" w:customStyle="1" w:styleId="WW8Num18z3">
    <w:name w:val="WW8Num18z3"/>
    <w:rsid w:val="00B955AA"/>
    <w:rPr>
      <w:rFonts w:ascii="Symbol" w:hAnsi="Symbol" w:cs="Symbol"/>
    </w:rPr>
  </w:style>
  <w:style w:type="character" w:customStyle="1" w:styleId="WW8Num18z4">
    <w:name w:val="WW8Num18z4"/>
    <w:rsid w:val="00B955AA"/>
    <w:rPr>
      <w:rFonts w:ascii="Courier New" w:hAnsi="Courier New" w:cs="Courier New"/>
    </w:rPr>
  </w:style>
  <w:style w:type="character" w:customStyle="1" w:styleId="WW8Num44z0">
    <w:name w:val="WW8Num44z0"/>
    <w:rsid w:val="00B955AA"/>
    <w:rPr>
      <w:rFonts w:ascii="Wingdings" w:hAnsi="Wingdings" w:cs="Wingdings"/>
      <w:sz w:val="24"/>
    </w:rPr>
  </w:style>
  <w:style w:type="character" w:customStyle="1" w:styleId="WW8Num44z1">
    <w:name w:val="WW8Num44z1"/>
    <w:rsid w:val="00B955AA"/>
    <w:rPr>
      <w:rFonts w:ascii="Courier New" w:hAnsi="Courier New" w:cs="Courier New"/>
    </w:rPr>
  </w:style>
  <w:style w:type="character" w:customStyle="1" w:styleId="WW8Num44z2">
    <w:name w:val="WW8Num44z2"/>
    <w:rsid w:val="00B955AA"/>
    <w:rPr>
      <w:rFonts w:ascii="Wingdings" w:hAnsi="Wingdings" w:cs="Wingdings"/>
    </w:rPr>
  </w:style>
  <w:style w:type="character" w:customStyle="1" w:styleId="WW8Num44z3">
    <w:name w:val="WW8Num44z3"/>
    <w:rsid w:val="00B955AA"/>
    <w:rPr>
      <w:rFonts w:ascii="Symbol" w:hAnsi="Symbol" w:cs="Symbol"/>
    </w:rPr>
  </w:style>
  <w:style w:type="character" w:customStyle="1" w:styleId="WW8Num58z0">
    <w:name w:val="WW8Num58z0"/>
    <w:rsid w:val="00B955AA"/>
    <w:rPr>
      <w:rFonts w:ascii="Wingdings" w:hAnsi="Wingdings" w:cs="Wingdings"/>
    </w:rPr>
  </w:style>
  <w:style w:type="character" w:customStyle="1" w:styleId="WW8Num58z3">
    <w:name w:val="WW8Num58z3"/>
    <w:rsid w:val="00B955AA"/>
    <w:rPr>
      <w:rFonts w:ascii="Symbol" w:hAnsi="Symbol" w:cs="Symbol"/>
    </w:rPr>
  </w:style>
  <w:style w:type="character" w:customStyle="1" w:styleId="WW8Num58z4">
    <w:name w:val="WW8Num58z4"/>
    <w:rsid w:val="00B955AA"/>
    <w:rPr>
      <w:rFonts w:ascii="Courier New" w:hAnsi="Courier New" w:cs="Courier New"/>
    </w:rPr>
  </w:style>
  <w:style w:type="character" w:customStyle="1" w:styleId="WW8Num29z0">
    <w:name w:val="WW8Num29z0"/>
    <w:rsid w:val="00B955AA"/>
    <w:rPr>
      <w:rFonts w:ascii="Wingdings" w:hAnsi="Wingdings" w:cs="Wingdings"/>
    </w:rPr>
  </w:style>
  <w:style w:type="character" w:customStyle="1" w:styleId="WW8Num29z3">
    <w:name w:val="WW8Num29z3"/>
    <w:rsid w:val="00B955AA"/>
    <w:rPr>
      <w:rFonts w:ascii="Symbol" w:hAnsi="Symbol" w:cs="Symbol"/>
    </w:rPr>
  </w:style>
  <w:style w:type="character" w:customStyle="1" w:styleId="WW8Num29z4">
    <w:name w:val="WW8Num29z4"/>
    <w:rsid w:val="00B955AA"/>
    <w:rPr>
      <w:rFonts w:ascii="Courier New" w:hAnsi="Courier New" w:cs="Courier New"/>
    </w:rPr>
  </w:style>
  <w:style w:type="character" w:customStyle="1" w:styleId="WW8Num42z4">
    <w:name w:val="WW8Num42z4"/>
    <w:rsid w:val="00B955AA"/>
    <w:rPr>
      <w:rFonts w:ascii="Courier New" w:hAnsi="Courier New" w:cs="Courier New"/>
    </w:rPr>
  </w:style>
  <w:style w:type="character" w:customStyle="1" w:styleId="WW8Num10z0">
    <w:name w:val="WW8Num10z0"/>
    <w:rsid w:val="00B955AA"/>
    <w:rPr>
      <w:rFonts w:ascii="Wingdings" w:hAnsi="Wingdings" w:cs="Wingdings"/>
    </w:rPr>
  </w:style>
  <w:style w:type="character" w:customStyle="1" w:styleId="WW8Num10z1">
    <w:name w:val="WW8Num10z1"/>
    <w:rsid w:val="00B955AA"/>
    <w:rPr>
      <w:rFonts w:ascii="Courier New" w:hAnsi="Courier New" w:cs="Courier New"/>
    </w:rPr>
  </w:style>
  <w:style w:type="character" w:customStyle="1" w:styleId="WW8Num10z3">
    <w:name w:val="WW8Num10z3"/>
    <w:rsid w:val="00B955AA"/>
    <w:rPr>
      <w:rFonts w:ascii="Symbol" w:hAnsi="Symbol" w:cs="Symbol"/>
    </w:rPr>
  </w:style>
  <w:style w:type="character" w:customStyle="1" w:styleId="WW8Num14z0">
    <w:name w:val="WW8Num14z0"/>
    <w:rsid w:val="00B955AA"/>
    <w:rPr>
      <w:rFonts w:ascii="Wingdings" w:hAnsi="Wingdings" w:cs="Wingdings"/>
    </w:rPr>
  </w:style>
  <w:style w:type="character" w:customStyle="1" w:styleId="WW8Num14z1">
    <w:name w:val="WW8Num14z1"/>
    <w:rsid w:val="00B955AA"/>
    <w:rPr>
      <w:rFonts w:ascii="Courier New" w:hAnsi="Courier New" w:cs="Courier New"/>
    </w:rPr>
  </w:style>
  <w:style w:type="character" w:customStyle="1" w:styleId="WW8Num14z3">
    <w:name w:val="WW8Num14z3"/>
    <w:rsid w:val="00B955AA"/>
    <w:rPr>
      <w:rFonts w:ascii="Symbol" w:hAnsi="Symbol" w:cs="Symbol"/>
    </w:rPr>
  </w:style>
  <w:style w:type="character" w:customStyle="1" w:styleId="WW8Num27z4">
    <w:name w:val="WW8Num27z4"/>
    <w:rsid w:val="00B955AA"/>
    <w:rPr>
      <w:rFonts w:ascii="Courier New" w:hAnsi="Courier New" w:cs="Courier New"/>
    </w:rPr>
  </w:style>
  <w:style w:type="character" w:customStyle="1" w:styleId="WW8Num7z0">
    <w:name w:val="WW8Num7z0"/>
    <w:rsid w:val="00B955AA"/>
    <w:rPr>
      <w:rFonts w:ascii="Symbol" w:hAnsi="Symbol" w:cs="Symbol"/>
    </w:rPr>
  </w:style>
  <w:style w:type="character" w:customStyle="1" w:styleId="WW8Num7z1">
    <w:name w:val="WW8Num7z1"/>
    <w:rsid w:val="00B955AA"/>
    <w:rPr>
      <w:rFonts w:ascii="Courier New" w:hAnsi="Courier New" w:cs="Courier New"/>
    </w:rPr>
  </w:style>
  <w:style w:type="character" w:customStyle="1" w:styleId="WW8Num7z3">
    <w:name w:val="WW8Num7z3"/>
    <w:rsid w:val="00B955AA"/>
    <w:rPr>
      <w:rFonts w:ascii="Symbol" w:hAnsi="Symbol" w:cs="Symbol"/>
    </w:rPr>
  </w:style>
  <w:style w:type="character" w:customStyle="1" w:styleId="22">
    <w:name w:val="Основной шрифт абзаца2"/>
    <w:rsid w:val="00B955AA"/>
  </w:style>
  <w:style w:type="character" w:customStyle="1" w:styleId="FontStyle57">
    <w:name w:val="Font Style57"/>
    <w:rsid w:val="00B955AA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uiPriority w:val="99"/>
    <w:rsid w:val="00B955AA"/>
    <w:rPr>
      <w:rFonts w:ascii="Times New Roman" w:hAnsi="Times New Roman" w:cs="Times New Roman"/>
      <w:spacing w:val="10"/>
      <w:sz w:val="22"/>
      <w:szCs w:val="22"/>
    </w:rPr>
  </w:style>
  <w:style w:type="character" w:customStyle="1" w:styleId="WW8Num15z2">
    <w:name w:val="WW8Num15z2"/>
    <w:rsid w:val="00B955AA"/>
    <w:rPr>
      <w:rFonts w:ascii="Wingdings" w:hAnsi="Wingdings" w:cs="Wingdings"/>
    </w:rPr>
  </w:style>
  <w:style w:type="character" w:customStyle="1" w:styleId="WW8Num4z2">
    <w:name w:val="WW8Num4z2"/>
    <w:rsid w:val="00B955AA"/>
    <w:rPr>
      <w:rFonts w:ascii="Wingdings" w:hAnsi="Wingdings" w:cs="Wingdings"/>
    </w:rPr>
  </w:style>
  <w:style w:type="character" w:customStyle="1" w:styleId="WW8Num4z4">
    <w:name w:val="WW8Num4z4"/>
    <w:rsid w:val="00B955AA"/>
    <w:rPr>
      <w:rFonts w:ascii="Courier New" w:hAnsi="Courier New" w:cs="Courier New"/>
    </w:rPr>
  </w:style>
  <w:style w:type="character" w:customStyle="1" w:styleId="WW8Num12z2">
    <w:name w:val="WW8Num12z2"/>
    <w:rsid w:val="00B955AA"/>
    <w:rPr>
      <w:rFonts w:ascii="Wingdings" w:hAnsi="Wingdings" w:cs="Wingdings"/>
    </w:rPr>
  </w:style>
  <w:style w:type="character" w:customStyle="1" w:styleId="WW8Num8z2">
    <w:name w:val="WW8Num8z2"/>
    <w:rsid w:val="00B955AA"/>
    <w:rPr>
      <w:rFonts w:ascii="Wingdings" w:hAnsi="Wingdings" w:cs="Wingdings"/>
    </w:rPr>
  </w:style>
  <w:style w:type="character" w:customStyle="1" w:styleId="WW8Num52z0">
    <w:name w:val="WW8Num52z0"/>
    <w:rsid w:val="00B955AA"/>
    <w:rPr>
      <w:rFonts w:ascii="Wingdings" w:hAnsi="Wingdings" w:cs="Wingdings"/>
    </w:rPr>
  </w:style>
  <w:style w:type="character" w:customStyle="1" w:styleId="WW8Num52z3">
    <w:name w:val="WW8Num52z3"/>
    <w:rsid w:val="00B955AA"/>
    <w:rPr>
      <w:rFonts w:ascii="Symbol" w:hAnsi="Symbol" w:cs="Symbol"/>
    </w:rPr>
  </w:style>
  <w:style w:type="character" w:customStyle="1" w:styleId="WW8Num52z4">
    <w:name w:val="WW8Num52z4"/>
    <w:rsid w:val="00B955AA"/>
    <w:rPr>
      <w:rFonts w:ascii="Courier New" w:hAnsi="Courier New" w:cs="Courier New"/>
    </w:rPr>
  </w:style>
  <w:style w:type="character" w:customStyle="1" w:styleId="WW8Num25z0">
    <w:name w:val="WW8Num25z0"/>
    <w:rsid w:val="00B955AA"/>
    <w:rPr>
      <w:rFonts w:ascii="Wingdings" w:hAnsi="Wingdings" w:cs="Wingdings"/>
    </w:rPr>
  </w:style>
  <w:style w:type="character" w:customStyle="1" w:styleId="WW8Num25z1">
    <w:name w:val="WW8Num25z1"/>
    <w:rsid w:val="00B955AA"/>
    <w:rPr>
      <w:rFonts w:ascii="Courier New" w:hAnsi="Courier New" w:cs="Courier New"/>
    </w:rPr>
  </w:style>
  <w:style w:type="character" w:customStyle="1" w:styleId="WW8Num25z3">
    <w:name w:val="WW8Num25z3"/>
    <w:rsid w:val="00B955AA"/>
    <w:rPr>
      <w:rFonts w:ascii="Symbol" w:hAnsi="Symbol" w:cs="Symbol"/>
    </w:rPr>
  </w:style>
  <w:style w:type="character" w:customStyle="1" w:styleId="WW8Num21z0">
    <w:name w:val="WW8Num21z0"/>
    <w:rsid w:val="00B955AA"/>
    <w:rPr>
      <w:rFonts w:ascii="Wingdings" w:hAnsi="Wingdings" w:cs="Wingdings"/>
    </w:rPr>
  </w:style>
  <w:style w:type="character" w:customStyle="1" w:styleId="WW8Num21z1">
    <w:name w:val="WW8Num21z1"/>
    <w:rsid w:val="00B955AA"/>
    <w:rPr>
      <w:rFonts w:ascii="Courier New" w:hAnsi="Courier New" w:cs="Courier New"/>
    </w:rPr>
  </w:style>
  <w:style w:type="character" w:customStyle="1" w:styleId="WW8Num21z3">
    <w:name w:val="WW8Num21z3"/>
    <w:rsid w:val="00B955AA"/>
    <w:rPr>
      <w:rFonts w:ascii="Symbol" w:hAnsi="Symbol" w:cs="Symbol"/>
    </w:rPr>
  </w:style>
  <w:style w:type="character" w:customStyle="1" w:styleId="WW8Num59z0">
    <w:name w:val="WW8Num59z0"/>
    <w:rsid w:val="00B955AA"/>
    <w:rPr>
      <w:rFonts w:ascii="Wingdings" w:hAnsi="Wingdings" w:cs="Wingdings"/>
    </w:rPr>
  </w:style>
  <w:style w:type="character" w:customStyle="1" w:styleId="WW8Num59z3">
    <w:name w:val="WW8Num59z3"/>
    <w:rsid w:val="00B955AA"/>
    <w:rPr>
      <w:rFonts w:ascii="Symbol" w:hAnsi="Symbol" w:cs="Symbol"/>
    </w:rPr>
  </w:style>
  <w:style w:type="character" w:customStyle="1" w:styleId="WW8Num59z4">
    <w:name w:val="WW8Num59z4"/>
    <w:rsid w:val="00B955AA"/>
    <w:rPr>
      <w:rFonts w:ascii="Courier New" w:hAnsi="Courier New" w:cs="Courier New"/>
    </w:rPr>
  </w:style>
  <w:style w:type="character" w:customStyle="1" w:styleId="WW8Num71z0">
    <w:name w:val="WW8Num71z0"/>
    <w:rsid w:val="00B955AA"/>
    <w:rPr>
      <w:rFonts w:ascii="Wingdings" w:hAnsi="Wingdings" w:cs="Wingdings"/>
    </w:rPr>
  </w:style>
  <w:style w:type="character" w:customStyle="1" w:styleId="WW8Num71z1">
    <w:name w:val="WW8Num71z1"/>
    <w:rsid w:val="00B955AA"/>
    <w:rPr>
      <w:rFonts w:ascii="Courier New" w:hAnsi="Courier New" w:cs="Courier New"/>
    </w:rPr>
  </w:style>
  <w:style w:type="character" w:customStyle="1" w:styleId="WW8Num71z3">
    <w:name w:val="WW8Num71z3"/>
    <w:rsid w:val="00B955AA"/>
    <w:rPr>
      <w:rFonts w:ascii="Symbol" w:hAnsi="Symbol" w:cs="Symbol"/>
    </w:rPr>
  </w:style>
  <w:style w:type="character" w:customStyle="1" w:styleId="WW8Num19z0">
    <w:name w:val="WW8Num19z0"/>
    <w:rsid w:val="00B955AA"/>
    <w:rPr>
      <w:rFonts w:ascii="Wingdings" w:hAnsi="Wingdings" w:cs="Wingdings"/>
    </w:rPr>
  </w:style>
  <w:style w:type="character" w:customStyle="1" w:styleId="WW8Num19z1">
    <w:name w:val="WW8Num19z1"/>
    <w:rsid w:val="00B955AA"/>
    <w:rPr>
      <w:rFonts w:ascii="Courier New" w:hAnsi="Courier New" w:cs="Courier New"/>
    </w:rPr>
  </w:style>
  <w:style w:type="character" w:customStyle="1" w:styleId="WW8Num19z3">
    <w:name w:val="WW8Num19z3"/>
    <w:rsid w:val="00B955AA"/>
    <w:rPr>
      <w:rFonts w:ascii="Symbol" w:hAnsi="Symbol" w:cs="Symbol"/>
    </w:rPr>
  </w:style>
  <w:style w:type="character" w:customStyle="1" w:styleId="WW8Num39z0">
    <w:name w:val="WW8Num39z0"/>
    <w:rsid w:val="00B955AA"/>
    <w:rPr>
      <w:rFonts w:ascii="Wingdings" w:hAnsi="Wingdings" w:cs="Wingdings"/>
    </w:rPr>
  </w:style>
  <w:style w:type="character" w:customStyle="1" w:styleId="WW8Num39z1">
    <w:name w:val="WW8Num39z1"/>
    <w:rsid w:val="00B955AA"/>
    <w:rPr>
      <w:rFonts w:ascii="Courier New" w:hAnsi="Courier New" w:cs="Courier New"/>
    </w:rPr>
  </w:style>
  <w:style w:type="character" w:customStyle="1" w:styleId="WW8Num39z3">
    <w:name w:val="WW8Num39z3"/>
    <w:rsid w:val="00B955AA"/>
    <w:rPr>
      <w:rFonts w:ascii="Symbol" w:hAnsi="Symbol" w:cs="Symbol"/>
    </w:rPr>
  </w:style>
  <w:style w:type="character" w:customStyle="1" w:styleId="WW8Num18z1">
    <w:name w:val="WW8Num18z1"/>
    <w:rsid w:val="00B955AA"/>
    <w:rPr>
      <w:rFonts w:ascii="Courier New" w:hAnsi="Courier New" w:cs="Courier New"/>
    </w:rPr>
  </w:style>
  <w:style w:type="character" w:customStyle="1" w:styleId="WW8Num53z0">
    <w:name w:val="WW8Num53z0"/>
    <w:rsid w:val="00B955AA"/>
    <w:rPr>
      <w:rFonts w:ascii="Wingdings" w:hAnsi="Wingdings" w:cs="Wingdings"/>
    </w:rPr>
  </w:style>
  <w:style w:type="character" w:customStyle="1" w:styleId="WW8Num53z1">
    <w:name w:val="WW8Num53z1"/>
    <w:rsid w:val="00B955AA"/>
    <w:rPr>
      <w:rFonts w:ascii="Courier New" w:hAnsi="Courier New" w:cs="Courier New"/>
    </w:rPr>
  </w:style>
  <w:style w:type="character" w:customStyle="1" w:styleId="WW8Num53z3">
    <w:name w:val="WW8Num53z3"/>
    <w:rsid w:val="00B955AA"/>
    <w:rPr>
      <w:rFonts w:ascii="Symbol" w:hAnsi="Symbol" w:cs="Symbol"/>
    </w:rPr>
  </w:style>
  <w:style w:type="character" w:customStyle="1" w:styleId="WW8Num49z0">
    <w:name w:val="WW8Num49z0"/>
    <w:rsid w:val="00B955AA"/>
    <w:rPr>
      <w:rFonts w:ascii="Wingdings" w:hAnsi="Wingdings" w:cs="Wingdings"/>
    </w:rPr>
  </w:style>
  <w:style w:type="character" w:customStyle="1" w:styleId="WW8Num49z1">
    <w:name w:val="WW8Num49z1"/>
    <w:rsid w:val="00B955AA"/>
    <w:rPr>
      <w:rFonts w:ascii="Courier New" w:hAnsi="Courier New" w:cs="Courier New"/>
    </w:rPr>
  </w:style>
  <w:style w:type="character" w:customStyle="1" w:styleId="WW8Num49z3">
    <w:name w:val="WW8Num49z3"/>
    <w:rsid w:val="00B955AA"/>
    <w:rPr>
      <w:rFonts w:ascii="Symbol" w:hAnsi="Symbol" w:cs="Symbol"/>
    </w:rPr>
  </w:style>
  <w:style w:type="character" w:customStyle="1" w:styleId="WW8Num55z0">
    <w:name w:val="WW8Num55z0"/>
    <w:rsid w:val="00B955AA"/>
    <w:rPr>
      <w:rFonts w:ascii="Wingdings" w:hAnsi="Wingdings" w:cs="Wingdings"/>
    </w:rPr>
  </w:style>
  <w:style w:type="character" w:customStyle="1" w:styleId="WW8Num55z1">
    <w:name w:val="WW8Num55z1"/>
    <w:rsid w:val="00B955AA"/>
    <w:rPr>
      <w:rFonts w:ascii="Courier New" w:hAnsi="Courier New" w:cs="Courier New"/>
    </w:rPr>
  </w:style>
  <w:style w:type="character" w:customStyle="1" w:styleId="WW8Num55z3">
    <w:name w:val="WW8Num55z3"/>
    <w:rsid w:val="00B955AA"/>
    <w:rPr>
      <w:rFonts w:ascii="Symbol" w:hAnsi="Symbol" w:cs="Symbol"/>
    </w:rPr>
  </w:style>
  <w:style w:type="character" w:customStyle="1" w:styleId="WW8Num24z0">
    <w:name w:val="WW8Num24z0"/>
    <w:rsid w:val="00B955AA"/>
    <w:rPr>
      <w:rFonts w:ascii="Wingdings" w:hAnsi="Wingdings" w:cs="Wingdings"/>
    </w:rPr>
  </w:style>
  <w:style w:type="character" w:customStyle="1" w:styleId="WW8Num24z1">
    <w:name w:val="WW8Num24z1"/>
    <w:rsid w:val="00B955AA"/>
    <w:rPr>
      <w:rFonts w:ascii="Courier New" w:hAnsi="Courier New" w:cs="Courier New"/>
    </w:rPr>
  </w:style>
  <w:style w:type="character" w:customStyle="1" w:styleId="WW8Num24z3">
    <w:name w:val="WW8Num24z3"/>
    <w:rsid w:val="00B955AA"/>
    <w:rPr>
      <w:rFonts w:ascii="Symbol" w:hAnsi="Symbol" w:cs="Symbol"/>
    </w:rPr>
  </w:style>
  <w:style w:type="character" w:customStyle="1" w:styleId="WW8Num26z1">
    <w:name w:val="WW8Num26z1"/>
    <w:rsid w:val="00B955AA"/>
    <w:rPr>
      <w:rFonts w:ascii="Courier New" w:hAnsi="Courier New" w:cs="Courier New"/>
    </w:rPr>
  </w:style>
  <w:style w:type="character" w:customStyle="1" w:styleId="WW8Num26z3">
    <w:name w:val="WW8Num26z3"/>
    <w:rsid w:val="00B955AA"/>
    <w:rPr>
      <w:rFonts w:ascii="Symbol" w:hAnsi="Symbol" w:cs="Symbol"/>
    </w:rPr>
  </w:style>
  <w:style w:type="character" w:customStyle="1" w:styleId="WW8Num17z0">
    <w:name w:val="WW8Num17z0"/>
    <w:rsid w:val="00B955AA"/>
    <w:rPr>
      <w:rFonts w:ascii="Wingdings" w:hAnsi="Wingdings" w:cs="Wingdings"/>
    </w:rPr>
  </w:style>
  <w:style w:type="character" w:customStyle="1" w:styleId="WW8Num17z1">
    <w:name w:val="WW8Num17z1"/>
    <w:rsid w:val="00B955AA"/>
    <w:rPr>
      <w:rFonts w:ascii="Symbol" w:hAnsi="Symbol" w:cs="Symbol"/>
    </w:rPr>
  </w:style>
  <w:style w:type="character" w:customStyle="1" w:styleId="WW8Num17z4">
    <w:name w:val="WW8Num17z4"/>
    <w:rsid w:val="00B955AA"/>
    <w:rPr>
      <w:rFonts w:ascii="Courier New" w:hAnsi="Courier New" w:cs="Courier New"/>
    </w:rPr>
  </w:style>
  <w:style w:type="character" w:customStyle="1" w:styleId="WW8Num54z0">
    <w:name w:val="WW8Num54z0"/>
    <w:rsid w:val="00B955AA"/>
    <w:rPr>
      <w:rFonts w:ascii="Wingdings" w:hAnsi="Wingdings" w:cs="Wingdings"/>
    </w:rPr>
  </w:style>
  <w:style w:type="character" w:customStyle="1" w:styleId="WW8Num54z1">
    <w:name w:val="WW8Num54z1"/>
    <w:rsid w:val="00B955AA"/>
    <w:rPr>
      <w:rFonts w:ascii="Courier New" w:hAnsi="Courier New" w:cs="Courier New"/>
    </w:rPr>
  </w:style>
  <w:style w:type="character" w:customStyle="1" w:styleId="WW8Num54z3">
    <w:name w:val="WW8Num54z3"/>
    <w:rsid w:val="00B955AA"/>
    <w:rPr>
      <w:rFonts w:ascii="Symbol" w:hAnsi="Symbol" w:cs="Symbol"/>
    </w:rPr>
  </w:style>
  <w:style w:type="character" w:customStyle="1" w:styleId="WW8Num58z1">
    <w:name w:val="WW8Num58z1"/>
    <w:rsid w:val="00B955AA"/>
    <w:rPr>
      <w:rFonts w:ascii="Courier New" w:hAnsi="Courier New" w:cs="Courier New"/>
    </w:rPr>
  </w:style>
  <w:style w:type="character" w:customStyle="1" w:styleId="WW8Num65z0">
    <w:name w:val="WW8Num65z0"/>
    <w:rsid w:val="00B955AA"/>
    <w:rPr>
      <w:rFonts w:ascii="Wingdings" w:hAnsi="Wingdings" w:cs="Wingdings"/>
      <w:sz w:val="24"/>
    </w:rPr>
  </w:style>
  <w:style w:type="character" w:customStyle="1" w:styleId="WW8Num65z1">
    <w:name w:val="WW8Num65z1"/>
    <w:rsid w:val="00B955AA"/>
    <w:rPr>
      <w:rFonts w:ascii="Courier New" w:hAnsi="Courier New" w:cs="Courier New"/>
    </w:rPr>
  </w:style>
  <w:style w:type="character" w:customStyle="1" w:styleId="WW8Num65z2">
    <w:name w:val="WW8Num65z2"/>
    <w:rsid w:val="00B955AA"/>
    <w:rPr>
      <w:rFonts w:ascii="Wingdings" w:hAnsi="Wingdings" w:cs="Wingdings"/>
    </w:rPr>
  </w:style>
  <w:style w:type="character" w:customStyle="1" w:styleId="WW8Num65z3">
    <w:name w:val="WW8Num65z3"/>
    <w:rsid w:val="00B955AA"/>
    <w:rPr>
      <w:rFonts w:ascii="Symbol" w:hAnsi="Symbol" w:cs="Symbol"/>
    </w:rPr>
  </w:style>
  <w:style w:type="character" w:customStyle="1" w:styleId="WW8Num76z0">
    <w:name w:val="WW8Num76z0"/>
    <w:rsid w:val="00B955AA"/>
    <w:rPr>
      <w:rFonts w:ascii="Wingdings" w:hAnsi="Wingdings" w:cs="Wingdings"/>
    </w:rPr>
  </w:style>
  <w:style w:type="character" w:customStyle="1" w:styleId="WW8Num76z1">
    <w:name w:val="WW8Num76z1"/>
    <w:rsid w:val="00B955AA"/>
    <w:rPr>
      <w:rFonts w:ascii="Courier New" w:hAnsi="Courier New" w:cs="Courier New"/>
    </w:rPr>
  </w:style>
  <w:style w:type="character" w:customStyle="1" w:styleId="WW8Num76z3">
    <w:name w:val="WW8Num76z3"/>
    <w:rsid w:val="00B955AA"/>
    <w:rPr>
      <w:rFonts w:ascii="Symbol" w:hAnsi="Symbol" w:cs="Symbol"/>
    </w:rPr>
  </w:style>
  <w:style w:type="character" w:customStyle="1" w:styleId="WW8Num22z0">
    <w:name w:val="WW8Num22z0"/>
    <w:rsid w:val="00B955AA"/>
    <w:rPr>
      <w:rFonts w:ascii="Wingdings" w:hAnsi="Wingdings" w:cs="Wingdings"/>
    </w:rPr>
  </w:style>
  <w:style w:type="character" w:customStyle="1" w:styleId="WW8Num22z4">
    <w:name w:val="WW8Num22z4"/>
    <w:rsid w:val="00B955AA"/>
    <w:rPr>
      <w:rFonts w:ascii="Courier New" w:hAnsi="Courier New" w:cs="Courier New"/>
    </w:rPr>
  </w:style>
  <w:style w:type="character" w:customStyle="1" w:styleId="WW8Num22z6">
    <w:name w:val="WW8Num22z6"/>
    <w:rsid w:val="00B955AA"/>
    <w:rPr>
      <w:rFonts w:ascii="Symbol" w:hAnsi="Symbol" w:cs="Symbol"/>
    </w:rPr>
  </w:style>
  <w:style w:type="character" w:customStyle="1" w:styleId="WW8Num70z0">
    <w:name w:val="WW8Num70z0"/>
    <w:rsid w:val="00B955AA"/>
    <w:rPr>
      <w:rFonts w:ascii="Wingdings" w:hAnsi="Wingdings" w:cs="Wingdings"/>
    </w:rPr>
  </w:style>
  <w:style w:type="character" w:customStyle="1" w:styleId="WW8Num70z4">
    <w:name w:val="WW8Num70z4"/>
    <w:rsid w:val="00B955AA"/>
    <w:rPr>
      <w:rFonts w:ascii="Courier New" w:hAnsi="Courier New" w:cs="Courier New"/>
    </w:rPr>
  </w:style>
  <w:style w:type="character" w:customStyle="1" w:styleId="WW8Num70z6">
    <w:name w:val="WW8Num70z6"/>
    <w:rsid w:val="00B955AA"/>
    <w:rPr>
      <w:rFonts w:ascii="Symbol" w:hAnsi="Symbol" w:cs="Symbol"/>
    </w:rPr>
  </w:style>
  <w:style w:type="character" w:customStyle="1" w:styleId="WW8Num68z0">
    <w:name w:val="WW8Num68z0"/>
    <w:rsid w:val="00B955AA"/>
    <w:rPr>
      <w:rFonts w:ascii="Wingdings" w:hAnsi="Wingdings" w:cs="Wingdings"/>
    </w:rPr>
  </w:style>
  <w:style w:type="character" w:customStyle="1" w:styleId="WW8Num68z4">
    <w:name w:val="WW8Num68z4"/>
    <w:rsid w:val="00B955AA"/>
    <w:rPr>
      <w:rFonts w:ascii="Courier New" w:hAnsi="Courier New" w:cs="Courier New"/>
    </w:rPr>
  </w:style>
  <w:style w:type="character" w:customStyle="1" w:styleId="WW8Num68z6">
    <w:name w:val="WW8Num68z6"/>
    <w:rsid w:val="00B955AA"/>
    <w:rPr>
      <w:rFonts w:ascii="Symbol" w:hAnsi="Symbol" w:cs="Symbol"/>
    </w:rPr>
  </w:style>
  <w:style w:type="character" w:customStyle="1" w:styleId="WW8Num74z0">
    <w:name w:val="WW8Num74z0"/>
    <w:rsid w:val="00B955AA"/>
    <w:rPr>
      <w:rFonts w:ascii="Wingdings" w:hAnsi="Wingdings" w:cs="Wingdings"/>
    </w:rPr>
  </w:style>
  <w:style w:type="character" w:customStyle="1" w:styleId="WW8Num74z4">
    <w:name w:val="WW8Num74z4"/>
    <w:rsid w:val="00B955AA"/>
    <w:rPr>
      <w:rFonts w:ascii="Courier New" w:hAnsi="Courier New" w:cs="Courier New"/>
    </w:rPr>
  </w:style>
  <w:style w:type="character" w:customStyle="1" w:styleId="WW8Num74z6">
    <w:name w:val="WW8Num74z6"/>
    <w:rsid w:val="00B955AA"/>
    <w:rPr>
      <w:rFonts w:ascii="Symbol" w:hAnsi="Symbol" w:cs="Symbol"/>
    </w:rPr>
  </w:style>
  <w:style w:type="character" w:customStyle="1" w:styleId="WW8Num54z2">
    <w:name w:val="WW8Num54z2"/>
    <w:rsid w:val="00B955AA"/>
    <w:rPr>
      <w:rFonts w:ascii="Wingdings" w:hAnsi="Wingdings" w:cs="Wingdings"/>
    </w:rPr>
  </w:style>
  <w:style w:type="character" w:customStyle="1" w:styleId="WW8Num78z0">
    <w:name w:val="WW8Num78z0"/>
    <w:rsid w:val="00B955AA"/>
    <w:rPr>
      <w:rFonts w:ascii="Wingdings" w:hAnsi="Wingdings" w:cs="Wingdings"/>
    </w:rPr>
  </w:style>
  <w:style w:type="character" w:customStyle="1" w:styleId="WW8Num78z1">
    <w:name w:val="WW8Num78z1"/>
    <w:rsid w:val="00B955AA"/>
    <w:rPr>
      <w:rFonts w:ascii="Courier New" w:hAnsi="Courier New" w:cs="Courier New"/>
    </w:rPr>
  </w:style>
  <w:style w:type="character" w:customStyle="1" w:styleId="WW8Num78z3">
    <w:name w:val="WW8Num78z3"/>
    <w:rsid w:val="00B955AA"/>
    <w:rPr>
      <w:rFonts w:ascii="Symbol" w:hAnsi="Symbol" w:cs="Symbol"/>
    </w:rPr>
  </w:style>
  <w:style w:type="character" w:customStyle="1" w:styleId="WW8Num43z4">
    <w:name w:val="WW8Num43z4"/>
    <w:rsid w:val="00B955AA"/>
    <w:rPr>
      <w:rFonts w:ascii="Courier New" w:hAnsi="Courier New" w:cs="Courier New"/>
    </w:rPr>
  </w:style>
  <w:style w:type="character" w:customStyle="1" w:styleId="WW8Num43z6">
    <w:name w:val="WW8Num43z6"/>
    <w:rsid w:val="00B955AA"/>
    <w:rPr>
      <w:rFonts w:ascii="Symbol" w:hAnsi="Symbol" w:cs="Symbol"/>
    </w:rPr>
  </w:style>
  <w:style w:type="character" w:customStyle="1" w:styleId="WW8Num12z4">
    <w:name w:val="WW8Num12z4"/>
    <w:rsid w:val="00B955AA"/>
    <w:rPr>
      <w:rFonts w:ascii="Courier New" w:hAnsi="Courier New" w:cs="Courier New"/>
    </w:rPr>
  </w:style>
  <w:style w:type="character" w:customStyle="1" w:styleId="WW8Num12z6">
    <w:name w:val="WW8Num12z6"/>
    <w:rsid w:val="00B955AA"/>
    <w:rPr>
      <w:rFonts w:ascii="Symbol" w:hAnsi="Symbol" w:cs="Symbol"/>
    </w:rPr>
  </w:style>
  <w:style w:type="character" w:customStyle="1" w:styleId="WW8Num59z1">
    <w:name w:val="WW8Num59z1"/>
    <w:rsid w:val="00B955AA"/>
    <w:rPr>
      <w:rFonts w:ascii="Courier New" w:hAnsi="Courier New" w:cs="Courier New"/>
    </w:rPr>
  </w:style>
  <w:style w:type="character" w:customStyle="1" w:styleId="WW8Num59z2">
    <w:name w:val="WW8Num59z2"/>
    <w:rsid w:val="00B955AA"/>
    <w:rPr>
      <w:rFonts w:ascii="Wingdings" w:hAnsi="Wingdings" w:cs="Wingdings"/>
    </w:rPr>
  </w:style>
  <w:style w:type="character" w:customStyle="1" w:styleId="WW8Num21z2">
    <w:name w:val="WW8Num21z2"/>
    <w:rsid w:val="00B955AA"/>
    <w:rPr>
      <w:rFonts w:ascii="Wingdings" w:hAnsi="Wingdings" w:cs="Wingdings"/>
    </w:rPr>
  </w:style>
  <w:style w:type="character" w:customStyle="1" w:styleId="WW8Num14zfalse">
    <w:name w:val="WW8Num14zfalse"/>
    <w:rsid w:val="00B955AA"/>
  </w:style>
  <w:style w:type="character" w:customStyle="1" w:styleId="WW8Num14ztrue">
    <w:name w:val="WW8Num14ztrue"/>
    <w:rsid w:val="00B955AA"/>
  </w:style>
  <w:style w:type="character" w:customStyle="1" w:styleId="WW8Num61z0">
    <w:name w:val="WW8Num61z0"/>
    <w:rsid w:val="00B955AA"/>
    <w:rPr>
      <w:rFonts w:ascii="Wingdings" w:hAnsi="Wingdings" w:cs="Wingdings"/>
    </w:rPr>
  </w:style>
  <w:style w:type="character" w:customStyle="1" w:styleId="WW8Num6z0">
    <w:name w:val="WW8Num6z0"/>
    <w:rsid w:val="00B955AA"/>
    <w:rPr>
      <w:rFonts w:ascii="Wingdings" w:hAnsi="Wingdings" w:cs="Wingdings"/>
    </w:rPr>
  </w:style>
  <w:style w:type="character" w:customStyle="1" w:styleId="61">
    <w:name w:val="Основной шрифт абзаца6"/>
    <w:rsid w:val="00B955AA"/>
  </w:style>
  <w:style w:type="paragraph" w:customStyle="1" w:styleId="212">
    <w:name w:val="Основной текст с отступом 21"/>
    <w:basedOn w:val="a"/>
    <w:rsid w:val="00B955AA"/>
    <w:pPr>
      <w:ind w:left="284" w:firstLine="284"/>
    </w:pPr>
    <w:rPr>
      <w:lang w:eastAsia="ar-SA"/>
    </w:rPr>
  </w:style>
  <w:style w:type="paragraph" w:customStyle="1" w:styleId="formattext">
    <w:name w:val="formattext"/>
    <w:rsid w:val="00B955AA"/>
    <w:pPr>
      <w:widowControl w:val="0"/>
      <w:numPr>
        <w:numId w:val="2"/>
      </w:numPr>
      <w:suppressAutoHyphens/>
      <w:ind w:left="0" w:firstLine="0"/>
    </w:pPr>
    <w:rPr>
      <w:rFonts w:eastAsia="Lucida Sans Unicode"/>
      <w:sz w:val="18"/>
      <w:szCs w:val="18"/>
      <w:lang w:eastAsia="ar-SA"/>
    </w:rPr>
  </w:style>
  <w:style w:type="paragraph" w:customStyle="1" w:styleId="17">
    <w:name w:val="Маркированный список 1"/>
    <w:basedOn w:val="af9"/>
    <w:rsid w:val="00B955AA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kern w:val="0"/>
      <w:lang w:eastAsia="ar-SA" w:bidi="ar-SA"/>
    </w:rPr>
  </w:style>
  <w:style w:type="paragraph" w:customStyle="1" w:styleId="aff">
    <w:name w:val="Таблица"/>
    <w:basedOn w:val="a"/>
    <w:rsid w:val="00B955AA"/>
    <w:rPr>
      <w:sz w:val="26"/>
      <w:szCs w:val="20"/>
      <w:lang w:eastAsia="ar-SA"/>
    </w:rPr>
  </w:style>
  <w:style w:type="paragraph" w:customStyle="1" w:styleId="ConsPlusNormal">
    <w:name w:val="ConsPlusNormal"/>
    <w:rsid w:val="00B955AA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Style26">
    <w:name w:val="Style26"/>
    <w:basedOn w:val="a"/>
    <w:rsid w:val="00B955AA"/>
    <w:pPr>
      <w:spacing w:line="302" w:lineRule="exact"/>
      <w:ind w:firstLine="672"/>
    </w:pPr>
    <w:rPr>
      <w:lang w:eastAsia="ar-SA"/>
    </w:rPr>
  </w:style>
  <w:style w:type="character" w:customStyle="1" w:styleId="a9">
    <w:name w:val="Верхний колонтитул Знак"/>
    <w:link w:val="a8"/>
    <w:rsid w:val="00EA4601"/>
    <w:rPr>
      <w:sz w:val="24"/>
      <w:szCs w:val="24"/>
    </w:rPr>
  </w:style>
  <w:style w:type="character" w:customStyle="1" w:styleId="30">
    <w:name w:val="Заголовок 3 Знак"/>
    <w:link w:val="3"/>
    <w:rsid w:val="00A1088A"/>
    <w:rPr>
      <w:sz w:val="26"/>
      <w:szCs w:val="26"/>
      <w:lang w:eastAsia="ar-SA"/>
    </w:rPr>
  </w:style>
  <w:style w:type="character" w:customStyle="1" w:styleId="40">
    <w:name w:val="Заголовок 4 Знак"/>
    <w:link w:val="4"/>
    <w:rsid w:val="00334722"/>
    <w:rPr>
      <w:sz w:val="24"/>
      <w:lang w:eastAsia="ar-SA"/>
    </w:rPr>
  </w:style>
  <w:style w:type="character" w:customStyle="1" w:styleId="60">
    <w:name w:val="Заголовок 6 Знак"/>
    <w:link w:val="6"/>
    <w:rsid w:val="00334722"/>
    <w:rPr>
      <w:b/>
      <w:sz w:val="24"/>
      <w:lang w:eastAsia="ar-SA"/>
    </w:rPr>
  </w:style>
  <w:style w:type="character" w:customStyle="1" w:styleId="70">
    <w:name w:val="Заголовок 7 Знак"/>
    <w:link w:val="7"/>
    <w:rsid w:val="00334722"/>
    <w:rPr>
      <w:b/>
      <w:sz w:val="24"/>
      <w:lang w:eastAsia="ar-SA"/>
    </w:rPr>
  </w:style>
  <w:style w:type="character" w:customStyle="1" w:styleId="80">
    <w:name w:val="Заголовок 8 Знак"/>
    <w:link w:val="8"/>
    <w:rsid w:val="00334722"/>
    <w:rPr>
      <w:b/>
      <w:sz w:val="24"/>
      <w:lang w:eastAsia="ar-SA"/>
    </w:rPr>
  </w:style>
  <w:style w:type="character" w:customStyle="1" w:styleId="90">
    <w:name w:val="Заголовок 9 Знак"/>
    <w:link w:val="9"/>
    <w:rsid w:val="00334722"/>
    <w:rPr>
      <w:sz w:val="24"/>
      <w:lang w:eastAsia="ar-SA"/>
    </w:rPr>
  </w:style>
  <w:style w:type="character" w:customStyle="1" w:styleId="WW8Num11z0">
    <w:name w:val="WW8Num11z0"/>
    <w:rsid w:val="00334722"/>
    <w:rPr>
      <w:rFonts w:ascii="Symbol" w:hAnsi="Symbol" w:cs="OpenSymbol"/>
    </w:rPr>
  </w:style>
  <w:style w:type="character" w:customStyle="1" w:styleId="WW8Num13z0">
    <w:name w:val="WW8Num13z0"/>
    <w:rsid w:val="00334722"/>
    <w:rPr>
      <w:rFonts w:ascii="Wingdings" w:hAnsi="Wingdings"/>
    </w:rPr>
  </w:style>
  <w:style w:type="character" w:customStyle="1" w:styleId="WW8Num6z1">
    <w:name w:val="WW8Num6z1"/>
    <w:rsid w:val="00334722"/>
    <w:rPr>
      <w:rFonts w:ascii="Courier New" w:hAnsi="Courier New" w:cs="Courier New"/>
    </w:rPr>
  </w:style>
  <w:style w:type="character" w:customStyle="1" w:styleId="WW8Num6z3">
    <w:name w:val="WW8Num6z3"/>
    <w:rsid w:val="00334722"/>
    <w:rPr>
      <w:rFonts w:ascii="Symbol" w:hAnsi="Symbol"/>
    </w:rPr>
  </w:style>
  <w:style w:type="character" w:customStyle="1" w:styleId="WW8Num13z1">
    <w:name w:val="WW8Num13z1"/>
    <w:rsid w:val="00334722"/>
    <w:rPr>
      <w:rFonts w:ascii="OpenSymbol" w:hAnsi="OpenSymbol" w:cs="Courier New"/>
    </w:rPr>
  </w:style>
  <w:style w:type="character" w:customStyle="1" w:styleId="WW8Num13z3">
    <w:name w:val="WW8Num13z3"/>
    <w:rsid w:val="00334722"/>
    <w:rPr>
      <w:rFonts w:ascii="Symbol" w:hAnsi="Symbol"/>
    </w:rPr>
  </w:style>
  <w:style w:type="character" w:customStyle="1" w:styleId="WW8Num20z0">
    <w:name w:val="WW8Num20z0"/>
    <w:rsid w:val="00334722"/>
    <w:rPr>
      <w:rFonts w:ascii="Symbol" w:hAnsi="Symbol" w:cs="OpenSymbol"/>
    </w:rPr>
  </w:style>
  <w:style w:type="character" w:customStyle="1" w:styleId="WW8Num22z2">
    <w:name w:val="WW8Num22z2"/>
    <w:rsid w:val="00334722"/>
    <w:rPr>
      <w:b/>
    </w:rPr>
  </w:style>
  <w:style w:type="character" w:customStyle="1" w:styleId="WW8Num23z0">
    <w:name w:val="WW8Num23z0"/>
    <w:rsid w:val="00334722"/>
    <w:rPr>
      <w:rFonts w:ascii="Wingdings" w:hAnsi="Wingdings"/>
    </w:rPr>
  </w:style>
  <w:style w:type="character" w:customStyle="1" w:styleId="WW8Num23z1">
    <w:name w:val="WW8Num23z1"/>
    <w:rsid w:val="00334722"/>
    <w:rPr>
      <w:rFonts w:ascii="OpenSymbol" w:hAnsi="OpenSymbol" w:cs="OpenSymbol"/>
    </w:rPr>
  </w:style>
  <w:style w:type="character" w:customStyle="1" w:styleId="WW8Num23z3">
    <w:name w:val="WW8Num23z3"/>
    <w:rsid w:val="00334722"/>
    <w:rPr>
      <w:rFonts w:ascii="Symbol" w:hAnsi="Symbol"/>
    </w:rPr>
  </w:style>
  <w:style w:type="character" w:customStyle="1" w:styleId="WW8Num11z1">
    <w:name w:val="WW8Num11z1"/>
    <w:rsid w:val="00334722"/>
    <w:rPr>
      <w:rFonts w:ascii="OpenSymbol" w:hAnsi="OpenSymbol" w:cs="OpenSymbol"/>
    </w:rPr>
  </w:style>
  <w:style w:type="character" w:customStyle="1" w:styleId="WW8Num11z3">
    <w:name w:val="WW8Num11z3"/>
    <w:rsid w:val="00334722"/>
    <w:rPr>
      <w:rFonts w:ascii="Symbol" w:hAnsi="Symbol"/>
    </w:rPr>
  </w:style>
  <w:style w:type="character" w:customStyle="1" w:styleId="WW8Num22z1">
    <w:name w:val="WW8Num22z1"/>
    <w:rsid w:val="00334722"/>
    <w:rPr>
      <w:rFonts w:ascii="Courier New" w:hAnsi="Courier New" w:cs="Courier New"/>
    </w:rPr>
  </w:style>
  <w:style w:type="character" w:customStyle="1" w:styleId="WW8Num22z3">
    <w:name w:val="WW8Num22z3"/>
    <w:rsid w:val="00334722"/>
    <w:rPr>
      <w:rFonts w:ascii="Symbol" w:hAnsi="Symbol"/>
    </w:rPr>
  </w:style>
  <w:style w:type="character" w:customStyle="1" w:styleId="WW8Num25z2">
    <w:name w:val="WW8Num25z2"/>
    <w:rsid w:val="00334722"/>
    <w:rPr>
      <w:b/>
    </w:rPr>
  </w:style>
  <w:style w:type="character" w:customStyle="1" w:styleId="WW8Num17z3">
    <w:name w:val="WW8Num17z3"/>
    <w:rsid w:val="00334722"/>
    <w:rPr>
      <w:rFonts w:ascii="Symbol" w:hAnsi="Symbol"/>
    </w:rPr>
  </w:style>
  <w:style w:type="character" w:customStyle="1" w:styleId="WW8Num20z1">
    <w:name w:val="WW8Num20z1"/>
    <w:rsid w:val="00334722"/>
    <w:rPr>
      <w:rFonts w:ascii="OpenSymbol" w:hAnsi="OpenSymbol" w:cs="OpenSymbol"/>
    </w:rPr>
  </w:style>
  <w:style w:type="character" w:customStyle="1" w:styleId="WW8Num20z3">
    <w:name w:val="WW8Num20z3"/>
    <w:rsid w:val="00334722"/>
    <w:rPr>
      <w:rFonts w:ascii="Symbol" w:hAnsi="Symbol"/>
    </w:rPr>
  </w:style>
  <w:style w:type="character" w:customStyle="1" w:styleId="WW8Num23z2">
    <w:name w:val="WW8Num23z2"/>
    <w:rsid w:val="00334722"/>
    <w:rPr>
      <w:rFonts w:ascii="Wingdings" w:hAnsi="Wingdings"/>
    </w:rPr>
  </w:style>
  <w:style w:type="character" w:customStyle="1" w:styleId="WW8Num26z2">
    <w:name w:val="WW8Num26z2"/>
    <w:rsid w:val="00334722"/>
    <w:rPr>
      <w:rFonts w:ascii="Wingdings" w:hAnsi="Wingdings"/>
    </w:rPr>
  </w:style>
  <w:style w:type="character" w:customStyle="1" w:styleId="WW8Num29z1">
    <w:name w:val="WW8Num29z1"/>
    <w:rsid w:val="00334722"/>
    <w:rPr>
      <w:rFonts w:ascii="Courier New" w:hAnsi="Courier New" w:cs="Courier New"/>
    </w:rPr>
  </w:style>
  <w:style w:type="character" w:customStyle="1" w:styleId="WW8Num32z0">
    <w:name w:val="WW8Num32z0"/>
    <w:rsid w:val="00334722"/>
    <w:rPr>
      <w:rFonts w:ascii="Wingdings" w:hAnsi="Wingdings"/>
      <w:b w:val="0"/>
      <w:i w:val="0"/>
    </w:rPr>
  </w:style>
  <w:style w:type="character" w:customStyle="1" w:styleId="WW8Num32z1">
    <w:name w:val="WW8Num32z1"/>
    <w:rsid w:val="00334722"/>
    <w:rPr>
      <w:rFonts w:ascii="Courier New" w:hAnsi="Courier New" w:cs="Courier New"/>
    </w:rPr>
  </w:style>
  <w:style w:type="character" w:customStyle="1" w:styleId="WW8Num32z2">
    <w:name w:val="WW8Num32z2"/>
    <w:rsid w:val="00334722"/>
    <w:rPr>
      <w:rFonts w:ascii="Wingdings" w:hAnsi="Wingdings"/>
    </w:rPr>
  </w:style>
  <w:style w:type="character" w:customStyle="1" w:styleId="WW8Num32z3">
    <w:name w:val="WW8Num32z3"/>
    <w:rsid w:val="00334722"/>
    <w:rPr>
      <w:rFonts w:ascii="Symbol" w:hAnsi="Symbol"/>
    </w:rPr>
  </w:style>
  <w:style w:type="character" w:customStyle="1" w:styleId="WW8Num33z0">
    <w:name w:val="WW8Num33z0"/>
    <w:rsid w:val="00334722"/>
    <w:rPr>
      <w:rFonts w:ascii="Wingdings" w:hAnsi="Wingdings"/>
    </w:rPr>
  </w:style>
  <w:style w:type="character" w:customStyle="1" w:styleId="WW8Num33z1">
    <w:name w:val="WW8Num33z1"/>
    <w:rsid w:val="00334722"/>
    <w:rPr>
      <w:rFonts w:ascii="Courier New" w:hAnsi="Courier New" w:cs="Courier New"/>
    </w:rPr>
  </w:style>
  <w:style w:type="character" w:customStyle="1" w:styleId="WW8Num33z2">
    <w:name w:val="WW8Num33z2"/>
    <w:rsid w:val="00334722"/>
    <w:rPr>
      <w:rFonts w:ascii="Wingdings" w:hAnsi="Wingdings"/>
    </w:rPr>
  </w:style>
  <w:style w:type="character" w:customStyle="1" w:styleId="WW8Num33z3">
    <w:name w:val="WW8Num33z3"/>
    <w:rsid w:val="00334722"/>
    <w:rPr>
      <w:rFonts w:ascii="Symbol" w:hAnsi="Symbol"/>
    </w:rPr>
  </w:style>
  <w:style w:type="character" w:customStyle="1" w:styleId="WW8Num34z0">
    <w:name w:val="WW8Num34z0"/>
    <w:rsid w:val="00334722"/>
    <w:rPr>
      <w:rFonts w:ascii="Wingdings" w:hAnsi="Wingdings"/>
    </w:rPr>
  </w:style>
  <w:style w:type="character" w:customStyle="1" w:styleId="WW8Num34z1">
    <w:name w:val="WW8Num34z1"/>
    <w:rsid w:val="00334722"/>
    <w:rPr>
      <w:rFonts w:ascii="OpenSymbol" w:hAnsi="OpenSymbol" w:cs="Courier New"/>
    </w:rPr>
  </w:style>
  <w:style w:type="character" w:customStyle="1" w:styleId="WW8Num34z3">
    <w:name w:val="WW8Num34z3"/>
    <w:rsid w:val="00334722"/>
    <w:rPr>
      <w:rFonts w:ascii="Symbol" w:hAnsi="Symbol"/>
    </w:rPr>
  </w:style>
  <w:style w:type="character" w:customStyle="1" w:styleId="WW8Num37z0">
    <w:name w:val="WW8Num37z0"/>
    <w:rsid w:val="00334722"/>
    <w:rPr>
      <w:rFonts w:ascii="Symbol" w:hAnsi="Symbol" w:cs="OpenSymbol"/>
    </w:rPr>
  </w:style>
  <w:style w:type="character" w:customStyle="1" w:styleId="WW8Num37z1">
    <w:name w:val="WW8Num37z1"/>
    <w:rsid w:val="00334722"/>
    <w:rPr>
      <w:rFonts w:ascii="OpenSymbol" w:hAnsi="OpenSymbol" w:cs="OpenSymbol"/>
    </w:rPr>
  </w:style>
  <w:style w:type="character" w:customStyle="1" w:styleId="WW8Num37z2">
    <w:name w:val="WW8Num37z2"/>
    <w:rsid w:val="00334722"/>
    <w:rPr>
      <w:rFonts w:ascii="Wingdings" w:hAnsi="Wingdings"/>
    </w:rPr>
  </w:style>
  <w:style w:type="character" w:customStyle="1" w:styleId="WW8Num37z3">
    <w:name w:val="WW8Num37z3"/>
    <w:rsid w:val="00334722"/>
    <w:rPr>
      <w:rFonts w:ascii="Symbol" w:hAnsi="Symbol"/>
    </w:rPr>
  </w:style>
  <w:style w:type="character" w:customStyle="1" w:styleId="WW8Num39z2">
    <w:name w:val="WW8Num39z2"/>
    <w:rsid w:val="00334722"/>
    <w:rPr>
      <w:rFonts w:ascii="Wingdings" w:hAnsi="Wingdings"/>
    </w:rPr>
  </w:style>
  <w:style w:type="character" w:customStyle="1" w:styleId="WW8Num45z0">
    <w:name w:val="WW8Num45z0"/>
    <w:rsid w:val="00334722"/>
    <w:rPr>
      <w:rFonts w:ascii="Courier New" w:hAnsi="Courier New"/>
    </w:rPr>
  </w:style>
  <w:style w:type="character" w:customStyle="1" w:styleId="WW8Num45z1">
    <w:name w:val="WW8Num45z1"/>
    <w:rsid w:val="00334722"/>
    <w:rPr>
      <w:rFonts w:ascii="Courier New" w:hAnsi="Courier New" w:cs="Courier New"/>
    </w:rPr>
  </w:style>
  <w:style w:type="character" w:customStyle="1" w:styleId="WW8Num45z2">
    <w:name w:val="WW8Num45z2"/>
    <w:rsid w:val="00334722"/>
    <w:rPr>
      <w:rFonts w:ascii="Wingdings" w:hAnsi="Wingdings"/>
    </w:rPr>
  </w:style>
  <w:style w:type="character" w:customStyle="1" w:styleId="WW8Num45z3">
    <w:name w:val="WW8Num45z3"/>
    <w:rsid w:val="00334722"/>
    <w:rPr>
      <w:rFonts w:ascii="Symbol" w:hAnsi="Symbol"/>
    </w:rPr>
  </w:style>
  <w:style w:type="character" w:customStyle="1" w:styleId="WW8Num46z0">
    <w:name w:val="WW8Num46z0"/>
    <w:rsid w:val="00334722"/>
    <w:rPr>
      <w:rFonts w:ascii="Wingdings" w:hAnsi="Wingdings"/>
      <w:sz w:val="24"/>
    </w:rPr>
  </w:style>
  <w:style w:type="character" w:customStyle="1" w:styleId="WW8Num46z1">
    <w:name w:val="WW8Num46z1"/>
    <w:rsid w:val="00334722"/>
    <w:rPr>
      <w:rFonts w:ascii="OpenSymbol" w:hAnsi="OpenSymbol" w:cs="Courier New"/>
    </w:rPr>
  </w:style>
  <w:style w:type="character" w:customStyle="1" w:styleId="WW8Num46z3">
    <w:name w:val="WW8Num46z3"/>
    <w:rsid w:val="00334722"/>
    <w:rPr>
      <w:rFonts w:ascii="Symbol" w:hAnsi="Symbol"/>
    </w:rPr>
  </w:style>
  <w:style w:type="character" w:customStyle="1" w:styleId="WW8Num7z2">
    <w:name w:val="WW8Num7z2"/>
    <w:rsid w:val="00334722"/>
    <w:rPr>
      <w:rFonts w:ascii="Wingdings" w:hAnsi="Wingdings"/>
    </w:rPr>
  </w:style>
  <w:style w:type="character" w:customStyle="1" w:styleId="WW8Num7z4">
    <w:name w:val="WW8Num7z4"/>
    <w:rsid w:val="00334722"/>
    <w:rPr>
      <w:rFonts w:ascii="Courier New" w:hAnsi="Courier New" w:cs="Courier New"/>
    </w:rPr>
  </w:style>
  <w:style w:type="character" w:customStyle="1" w:styleId="WW8Num23z4">
    <w:name w:val="WW8Num23z4"/>
    <w:rsid w:val="00334722"/>
    <w:rPr>
      <w:rFonts w:ascii="Courier New" w:hAnsi="Courier New" w:cs="Courier New"/>
    </w:rPr>
  </w:style>
  <w:style w:type="character" w:customStyle="1" w:styleId="WW8Num43z2">
    <w:name w:val="WW8Num43z2"/>
    <w:rsid w:val="00334722"/>
    <w:rPr>
      <w:rFonts w:ascii="Wingdings" w:hAnsi="Wingdings"/>
    </w:rPr>
  </w:style>
  <w:style w:type="character" w:customStyle="1" w:styleId="WW8Num47z0">
    <w:name w:val="WW8Num47z0"/>
    <w:rsid w:val="00334722"/>
    <w:rPr>
      <w:rFonts w:ascii="Wingdings" w:hAnsi="Wingdings"/>
    </w:rPr>
  </w:style>
  <w:style w:type="character" w:customStyle="1" w:styleId="WW8Num57z0">
    <w:name w:val="WW8Num57z0"/>
    <w:rsid w:val="00334722"/>
    <w:rPr>
      <w:rFonts w:ascii="Courier New" w:hAnsi="Courier New"/>
    </w:rPr>
  </w:style>
  <w:style w:type="character" w:customStyle="1" w:styleId="WW8Num60z0">
    <w:name w:val="WW8Num60z0"/>
    <w:rsid w:val="00334722"/>
    <w:rPr>
      <w:rFonts w:ascii="Symbol" w:hAnsi="Symbol" w:cs="OpenSymbol"/>
    </w:rPr>
  </w:style>
  <w:style w:type="character" w:customStyle="1" w:styleId="WW8Num60z1">
    <w:name w:val="WW8Num60z1"/>
    <w:rsid w:val="00334722"/>
    <w:rPr>
      <w:rFonts w:ascii="OpenSymbol" w:hAnsi="OpenSymbol" w:cs="OpenSymbol"/>
    </w:rPr>
  </w:style>
  <w:style w:type="character" w:customStyle="1" w:styleId="WW8Num61z1">
    <w:name w:val="WW8Num61z1"/>
    <w:rsid w:val="00334722"/>
    <w:rPr>
      <w:rFonts w:ascii="OpenSymbol" w:hAnsi="OpenSymbol" w:cs="OpenSymbol"/>
    </w:rPr>
  </w:style>
  <w:style w:type="character" w:customStyle="1" w:styleId="WW8Num62z0">
    <w:name w:val="WW8Num62z0"/>
    <w:rsid w:val="00334722"/>
    <w:rPr>
      <w:rFonts w:ascii="Symbol" w:hAnsi="Symbol" w:cs="OpenSymbol"/>
    </w:rPr>
  </w:style>
  <w:style w:type="character" w:customStyle="1" w:styleId="WW8Num62z1">
    <w:name w:val="WW8Num62z1"/>
    <w:rsid w:val="00334722"/>
    <w:rPr>
      <w:rFonts w:ascii="OpenSymbol" w:hAnsi="OpenSymbol" w:cs="OpenSymbol"/>
    </w:rPr>
  </w:style>
  <w:style w:type="character" w:customStyle="1" w:styleId="WW8Num63z0">
    <w:name w:val="WW8Num63z0"/>
    <w:rsid w:val="00334722"/>
    <w:rPr>
      <w:rFonts w:ascii="Symbol" w:hAnsi="Symbol" w:cs="OpenSymbol"/>
    </w:rPr>
  </w:style>
  <w:style w:type="character" w:customStyle="1" w:styleId="WW8Num63z1">
    <w:name w:val="WW8Num63z1"/>
    <w:rsid w:val="00334722"/>
    <w:rPr>
      <w:rFonts w:ascii="OpenSymbol" w:hAnsi="OpenSymbol" w:cs="OpenSymbol"/>
    </w:rPr>
  </w:style>
  <w:style w:type="character" w:customStyle="1" w:styleId="WW8Num64z0">
    <w:name w:val="WW8Num64z0"/>
    <w:rsid w:val="00334722"/>
    <w:rPr>
      <w:rFonts w:ascii="Symbol" w:hAnsi="Symbol" w:cs="OpenSymbol"/>
    </w:rPr>
  </w:style>
  <w:style w:type="character" w:customStyle="1" w:styleId="WW8Num64z1">
    <w:name w:val="WW8Num64z1"/>
    <w:rsid w:val="00334722"/>
    <w:rPr>
      <w:rFonts w:ascii="OpenSymbol" w:hAnsi="OpenSymbol" w:cs="OpenSymbol"/>
    </w:rPr>
  </w:style>
  <w:style w:type="character" w:customStyle="1" w:styleId="WW8Num67z0">
    <w:name w:val="WW8Num67z0"/>
    <w:rsid w:val="00334722"/>
    <w:rPr>
      <w:rFonts w:ascii="Symbol" w:hAnsi="Symbol" w:cs="OpenSymbol"/>
    </w:rPr>
  </w:style>
  <w:style w:type="character" w:customStyle="1" w:styleId="WW8Num67z1">
    <w:name w:val="WW8Num67z1"/>
    <w:rsid w:val="00334722"/>
    <w:rPr>
      <w:rFonts w:ascii="OpenSymbol" w:hAnsi="OpenSymbol" w:cs="OpenSymbol"/>
    </w:rPr>
  </w:style>
  <w:style w:type="character" w:customStyle="1" w:styleId="WW8Num69z0">
    <w:name w:val="WW8Num69z0"/>
    <w:rsid w:val="00334722"/>
    <w:rPr>
      <w:rFonts w:ascii="Symbol" w:hAnsi="Symbol" w:cs="OpenSymbol"/>
    </w:rPr>
  </w:style>
  <w:style w:type="character" w:customStyle="1" w:styleId="WW8Num69z1">
    <w:name w:val="WW8Num69z1"/>
    <w:rsid w:val="00334722"/>
    <w:rPr>
      <w:rFonts w:ascii="OpenSymbol" w:hAnsi="OpenSymbol" w:cs="OpenSymbol"/>
    </w:rPr>
  </w:style>
  <w:style w:type="character" w:customStyle="1" w:styleId="WW8Num44z4">
    <w:name w:val="WW8Num44z4"/>
    <w:rsid w:val="00334722"/>
    <w:rPr>
      <w:rFonts w:ascii="Courier New" w:hAnsi="Courier New" w:cs="Courier New"/>
    </w:rPr>
  </w:style>
  <w:style w:type="character" w:customStyle="1" w:styleId="WW8Num68z1">
    <w:name w:val="WW8Num68z1"/>
    <w:rsid w:val="00334722"/>
    <w:rPr>
      <w:rFonts w:ascii="OpenSymbol" w:hAnsi="OpenSymbol" w:cs="OpenSymbol"/>
    </w:rPr>
  </w:style>
  <w:style w:type="character" w:customStyle="1" w:styleId="WW8Num64z3">
    <w:name w:val="WW8Num64z3"/>
    <w:rsid w:val="00334722"/>
    <w:rPr>
      <w:rFonts w:ascii="Symbol" w:hAnsi="Symbol" w:cs="OpenSymbol"/>
    </w:rPr>
  </w:style>
  <w:style w:type="character" w:customStyle="1" w:styleId="WW8Num2z3">
    <w:name w:val="WW8Num2z3"/>
    <w:rsid w:val="00334722"/>
    <w:rPr>
      <w:rFonts w:ascii="Symbol" w:hAnsi="Symbol"/>
    </w:rPr>
  </w:style>
  <w:style w:type="character" w:customStyle="1" w:styleId="WW8Num47z1">
    <w:name w:val="WW8Num47z1"/>
    <w:rsid w:val="00334722"/>
    <w:rPr>
      <w:rFonts w:ascii="Courier New" w:hAnsi="Courier New" w:cs="Courier New"/>
    </w:rPr>
  </w:style>
  <w:style w:type="character" w:customStyle="1" w:styleId="WW8Num47z3">
    <w:name w:val="WW8Num47z3"/>
    <w:rsid w:val="00334722"/>
    <w:rPr>
      <w:rFonts w:ascii="Symbol" w:hAnsi="Symbol"/>
    </w:rPr>
  </w:style>
  <w:style w:type="character" w:customStyle="1" w:styleId="WW8Num57z1">
    <w:name w:val="WW8Num57z1"/>
    <w:rsid w:val="00334722"/>
    <w:rPr>
      <w:rFonts w:ascii="Courier New" w:hAnsi="Courier New" w:cs="Courier New"/>
    </w:rPr>
  </w:style>
  <w:style w:type="character" w:customStyle="1" w:styleId="WW8Num57z2">
    <w:name w:val="WW8Num57z2"/>
    <w:rsid w:val="00334722"/>
    <w:rPr>
      <w:rFonts w:ascii="Wingdings" w:hAnsi="Wingdings"/>
    </w:rPr>
  </w:style>
  <w:style w:type="character" w:customStyle="1" w:styleId="WW8Num57z3">
    <w:name w:val="WW8Num57z3"/>
    <w:rsid w:val="00334722"/>
    <w:rPr>
      <w:rFonts w:ascii="Symbol" w:hAnsi="Symbol"/>
    </w:rPr>
  </w:style>
  <w:style w:type="character" w:customStyle="1" w:styleId="WW8Num944z0">
    <w:name w:val="WW8Num944z0"/>
    <w:rsid w:val="00334722"/>
    <w:rPr>
      <w:rFonts w:ascii="Wingdings" w:hAnsi="Wingdings"/>
    </w:rPr>
  </w:style>
  <w:style w:type="character" w:customStyle="1" w:styleId="WW8Num944z1">
    <w:name w:val="WW8Num944z1"/>
    <w:rsid w:val="00334722"/>
    <w:rPr>
      <w:rFonts w:ascii="Courier New" w:hAnsi="Courier New"/>
    </w:rPr>
  </w:style>
  <w:style w:type="character" w:customStyle="1" w:styleId="WW8Num944z3">
    <w:name w:val="WW8Num944z3"/>
    <w:rsid w:val="00334722"/>
    <w:rPr>
      <w:rFonts w:ascii="Symbol" w:hAnsi="Symbol"/>
    </w:rPr>
  </w:style>
  <w:style w:type="paragraph" w:customStyle="1" w:styleId="23">
    <w:name w:val="Название2"/>
    <w:basedOn w:val="a"/>
    <w:rsid w:val="00334722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4">
    <w:name w:val="Указатель2"/>
    <w:basedOn w:val="a"/>
    <w:rsid w:val="00334722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3">
    <w:name w:val="Список 21"/>
    <w:basedOn w:val="a"/>
    <w:rsid w:val="00334722"/>
    <w:pPr>
      <w:ind w:left="566" w:hanging="283"/>
    </w:pPr>
    <w:rPr>
      <w:sz w:val="20"/>
      <w:szCs w:val="20"/>
      <w:lang w:eastAsia="ar-SA"/>
    </w:rPr>
  </w:style>
  <w:style w:type="paragraph" w:customStyle="1" w:styleId="311">
    <w:name w:val="Список 31"/>
    <w:basedOn w:val="a"/>
    <w:rsid w:val="00334722"/>
    <w:pPr>
      <w:ind w:left="849" w:hanging="283"/>
    </w:pPr>
    <w:rPr>
      <w:sz w:val="20"/>
      <w:szCs w:val="20"/>
      <w:lang w:eastAsia="ar-SA"/>
    </w:rPr>
  </w:style>
  <w:style w:type="paragraph" w:customStyle="1" w:styleId="41">
    <w:name w:val="Список 41"/>
    <w:basedOn w:val="a"/>
    <w:rsid w:val="00334722"/>
    <w:pPr>
      <w:ind w:left="1132" w:hanging="283"/>
    </w:pPr>
    <w:rPr>
      <w:sz w:val="20"/>
      <w:szCs w:val="20"/>
      <w:lang w:eastAsia="ar-SA"/>
    </w:rPr>
  </w:style>
  <w:style w:type="paragraph" w:customStyle="1" w:styleId="214">
    <w:name w:val="Маркированный список 21"/>
    <w:basedOn w:val="a"/>
    <w:rsid w:val="00334722"/>
    <w:pPr>
      <w:tabs>
        <w:tab w:val="num" w:pos="1077"/>
      </w:tabs>
      <w:ind w:left="1077" w:hanging="397"/>
    </w:pPr>
    <w:rPr>
      <w:sz w:val="20"/>
      <w:szCs w:val="20"/>
      <w:lang w:eastAsia="ar-SA"/>
    </w:rPr>
  </w:style>
  <w:style w:type="paragraph" w:customStyle="1" w:styleId="215">
    <w:name w:val="Продолжение списка 21"/>
    <w:basedOn w:val="a"/>
    <w:rsid w:val="00334722"/>
    <w:pPr>
      <w:spacing w:after="120"/>
      <w:ind w:left="566"/>
    </w:pPr>
    <w:rPr>
      <w:sz w:val="20"/>
      <w:szCs w:val="20"/>
      <w:lang w:eastAsia="ar-SA"/>
    </w:rPr>
  </w:style>
  <w:style w:type="paragraph" w:customStyle="1" w:styleId="18">
    <w:name w:val="Обычный отступ1"/>
    <w:basedOn w:val="a"/>
    <w:rsid w:val="00334722"/>
    <w:pPr>
      <w:ind w:left="720"/>
    </w:pPr>
    <w:rPr>
      <w:sz w:val="20"/>
      <w:szCs w:val="20"/>
      <w:lang w:eastAsia="ar-SA"/>
    </w:rPr>
  </w:style>
  <w:style w:type="paragraph" w:customStyle="1" w:styleId="aff0">
    <w:name w:val="Краткий обратный адрес"/>
    <w:basedOn w:val="a"/>
    <w:rsid w:val="00334722"/>
    <w:rPr>
      <w:sz w:val="20"/>
      <w:szCs w:val="20"/>
      <w:lang w:eastAsia="ar-SA"/>
    </w:rPr>
  </w:style>
  <w:style w:type="paragraph" w:customStyle="1" w:styleId="aff1">
    <w:name w:val="Внутренний адрес"/>
    <w:basedOn w:val="a"/>
    <w:rsid w:val="00334722"/>
    <w:rPr>
      <w:sz w:val="20"/>
      <w:szCs w:val="20"/>
      <w:lang w:eastAsia="ar-SA"/>
    </w:rPr>
  </w:style>
  <w:style w:type="paragraph" w:customStyle="1" w:styleId="aff2">
    <w:name w:val="Строка ссылки"/>
    <w:basedOn w:val="a1"/>
    <w:rsid w:val="00334722"/>
    <w:pPr>
      <w:spacing w:before="120" w:after="0" w:line="360" w:lineRule="auto"/>
      <w:jc w:val="both"/>
    </w:pPr>
    <w:rPr>
      <w:szCs w:val="20"/>
      <w:lang w:eastAsia="ar-SA"/>
    </w:rPr>
  </w:style>
  <w:style w:type="paragraph" w:customStyle="1" w:styleId="322">
    <w:name w:val="Основной текст с отступом 32"/>
    <w:basedOn w:val="a"/>
    <w:rsid w:val="00334722"/>
    <w:pPr>
      <w:spacing w:line="360" w:lineRule="auto"/>
      <w:ind w:firstLine="720"/>
    </w:pPr>
    <w:rPr>
      <w:sz w:val="26"/>
      <w:szCs w:val="20"/>
      <w:lang w:eastAsia="ar-SA"/>
    </w:rPr>
  </w:style>
  <w:style w:type="paragraph" w:customStyle="1" w:styleId="312">
    <w:name w:val="Основной текст 31"/>
    <w:basedOn w:val="a"/>
    <w:rsid w:val="00334722"/>
    <w:pPr>
      <w:spacing w:line="360" w:lineRule="auto"/>
    </w:pPr>
    <w:rPr>
      <w:sz w:val="26"/>
      <w:szCs w:val="20"/>
      <w:lang w:eastAsia="ar-SA"/>
    </w:rPr>
  </w:style>
  <w:style w:type="paragraph" w:customStyle="1" w:styleId="19">
    <w:name w:val="Название объекта1"/>
    <w:basedOn w:val="a"/>
    <w:next w:val="a"/>
    <w:rsid w:val="00334722"/>
    <w:pPr>
      <w:spacing w:before="120" w:after="120"/>
    </w:pPr>
    <w:rPr>
      <w:sz w:val="26"/>
      <w:szCs w:val="20"/>
      <w:lang w:eastAsia="ar-SA"/>
    </w:rPr>
  </w:style>
  <w:style w:type="paragraph" w:customStyle="1" w:styleId="Heading">
    <w:name w:val="Heading"/>
    <w:rsid w:val="00334722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220">
    <w:name w:val="Основной текст с отступом 22"/>
    <w:basedOn w:val="a"/>
    <w:rsid w:val="00334722"/>
    <w:pPr>
      <w:spacing w:line="360" w:lineRule="auto"/>
      <w:ind w:firstLine="720"/>
      <w:jc w:val="both"/>
    </w:pPr>
    <w:rPr>
      <w:sz w:val="26"/>
      <w:szCs w:val="20"/>
      <w:lang w:eastAsia="ar-SA"/>
    </w:rPr>
  </w:style>
  <w:style w:type="paragraph" w:customStyle="1" w:styleId="51">
    <w:name w:val="Список 51"/>
    <w:basedOn w:val="a"/>
    <w:rsid w:val="00334722"/>
    <w:pPr>
      <w:widowControl w:val="0"/>
      <w:tabs>
        <w:tab w:val="num" w:pos="1077"/>
      </w:tabs>
      <w:ind w:left="1077" w:hanging="397"/>
    </w:pPr>
    <w:rPr>
      <w:rFonts w:eastAsia="Lucida Sans Unicode" w:cs="Arial"/>
      <w:kern w:val="1"/>
      <w:sz w:val="26"/>
      <w:lang w:eastAsia="hi-IN" w:bidi="hi-IN"/>
    </w:rPr>
  </w:style>
  <w:style w:type="character" w:customStyle="1" w:styleId="FontStyle12">
    <w:name w:val="Font Style12"/>
    <w:rsid w:val="00334722"/>
    <w:rPr>
      <w:rFonts w:ascii="Times New Roman" w:hAnsi="Times New Roman" w:cs="Times New Roman"/>
      <w:sz w:val="26"/>
      <w:szCs w:val="26"/>
    </w:rPr>
  </w:style>
  <w:style w:type="paragraph" w:styleId="aff3">
    <w:name w:val="endnote text"/>
    <w:basedOn w:val="a"/>
    <w:link w:val="aff4"/>
    <w:rsid w:val="00DF298B"/>
    <w:rPr>
      <w:sz w:val="20"/>
      <w:szCs w:val="20"/>
    </w:rPr>
  </w:style>
  <w:style w:type="character" w:customStyle="1" w:styleId="aff4">
    <w:name w:val="Текст концевой сноски Знак"/>
    <w:basedOn w:val="a2"/>
    <w:link w:val="aff3"/>
    <w:rsid w:val="00DF298B"/>
  </w:style>
  <w:style w:type="character" w:styleId="aff5">
    <w:name w:val="endnote reference"/>
    <w:rsid w:val="00DF298B"/>
    <w:rPr>
      <w:vertAlign w:val="superscript"/>
    </w:rPr>
  </w:style>
  <w:style w:type="character" w:customStyle="1" w:styleId="FontStyle15">
    <w:name w:val="Font Style15"/>
    <w:basedOn w:val="a2"/>
    <w:rsid w:val="00B4016A"/>
  </w:style>
  <w:style w:type="character" w:customStyle="1" w:styleId="FontStyle52">
    <w:name w:val="Font Style52"/>
    <w:rsid w:val="00803495"/>
    <w:rPr>
      <w:rFonts w:ascii="Times New Roman" w:hAnsi="Times New Roman" w:cs="Times New Roman"/>
      <w:sz w:val="24"/>
      <w:szCs w:val="24"/>
    </w:rPr>
  </w:style>
  <w:style w:type="character" w:customStyle="1" w:styleId="FontStyle172">
    <w:name w:val="Font Style172"/>
    <w:rsid w:val="00803495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rsid w:val="00803495"/>
    <w:rPr>
      <w:rFonts w:ascii="Georgia" w:hAnsi="Georgia" w:cs="Georgia"/>
      <w:sz w:val="26"/>
      <w:szCs w:val="26"/>
    </w:rPr>
  </w:style>
  <w:style w:type="character" w:customStyle="1" w:styleId="WW8Num9z4">
    <w:name w:val="WW8Num9z4"/>
    <w:rsid w:val="003215A7"/>
    <w:rPr>
      <w:rFonts w:ascii="OpenSymbol" w:hAnsi="OpenSymbol" w:cs="OpenSymbol"/>
    </w:rPr>
  </w:style>
  <w:style w:type="character" w:customStyle="1" w:styleId="WW8Num10z2">
    <w:name w:val="WW8Num10z2"/>
    <w:rsid w:val="003215A7"/>
    <w:rPr>
      <w:rFonts w:ascii="OpenSymbol" w:hAnsi="OpenSymbol" w:cs="OpenSymbol"/>
    </w:rPr>
  </w:style>
  <w:style w:type="character" w:customStyle="1" w:styleId="WW8Num11z2">
    <w:name w:val="WW8Num11z2"/>
    <w:rsid w:val="003215A7"/>
    <w:rPr>
      <w:rFonts w:ascii="Wingdings" w:hAnsi="Wingdings" w:cs="Wingdings"/>
    </w:rPr>
  </w:style>
  <w:style w:type="character" w:customStyle="1" w:styleId="WW8Num16z2">
    <w:name w:val="WW8Num16z2"/>
    <w:rsid w:val="003215A7"/>
    <w:rPr>
      <w:rFonts w:ascii="Wingdings" w:hAnsi="Wingdings" w:cs="Wingdings"/>
    </w:rPr>
  </w:style>
  <w:style w:type="character" w:customStyle="1" w:styleId="WW8Num16z4">
    <w:name w:val="WW8Num16z4"/>
    <w:rsid w:val="003215A7"/>
    <w:rPr>
      <w:rFonts w:ascii="Courier New" w:hAnsi="Courier New" w:cs="OpenSymbol"/>
    </w:rPr>
  </w:style>
  <w:style w:type="character" w:customStyle="1" w:styleId="WW8Num10z4">
    <w:name w:val="WW8Num10z4"/>
    <w:rsid w:val="003215A7"/>
    <w:rPr>
      <w:rFonts w:ascii="OpenSymbol" w:hAnsi="OpenSymbol" w:cs="OpenSymbol"/>
    </w:rPr>
  </w:style>
  <w:style w:type="character" w:customStyle="1" w:styleId="WW8Num11z4">
    <w:name w:val="WW8Num11z4"/>
    <w:rsid w:val="003215A7"/>
    <w:rPr>
      <w:rFonts w:ascii="OpenSymbol" w:hAnsi="OpenSymbol" w:cs="OpenSymbol"/>
    </w:rPr>
  </w:style>
  <w:style w:type="character" w:customStyle="1" w:styleId="WW8Num13z2">
    <w:name w:val="WW8Num13z2"/>
    <w:rsid w:val="003215A7"/>
    <w:rPr>
      <w:rFonts w:ascii="Wingdings" w:hAnsi="Wingdings" w:cs="Wingdings"/>
    </w:rPr>
  </w:style>
  <w:style w:type="character" w:customStyle="1" w:styleId="WW-">
    <w:name w:val="WW-Основной шрифт абзаца"/>
    <w:rsid w:val="003215A7"/>
  </w:style>
  <w:style w:type="character" w:customStyle="1" w:styleId="WW8Num17z2">
    <w:name w:val="WW8Num17z2"/>
    <w:rsid w:val="003215A7"/>
    <w:rPr>
      <w:rFonts w:ascii="Wingdings" w:hAnsi="Wingdings" w:cs="Wingdings"/>
    </w:rPr>
  </w:style>
  <w:style w:type="character" w:customStyle="1" w:styleId="WW8Num19z2">
    <w:name w:val="WW8Num19z2"/>
    <w:rsid w:val="003215A7"/>
    <w:rPr>
      <w:rFonts w:ascii="Wingdings" w:hAnsi="Wingdings" w:cs="Wingdings"/>
    </w:rPr>
  </w:style>
  <w:style w:type="character" w:customStyle="1" w:styleId="WW8Num24z2">
    <w:name w:val="WW8Num24z2"/>
    <w:rsid w:val="003215A7"/>
    <w:rPr>
      <w:rFonts w:ascii="Wingdings" w:hAnsi="Wingdings" w:cs="Wingdings"/>
    </w:rPr>
  </w:style>
  <w:style w:type="character" w:customStyle="1" w:styleId="WW8Num27z2">
    <w:name w:val="WW8Num27z2"/>
    <w:rsid w:val="003215A7"/>
    <w:rPr>
      <w:rFonts w:ascii="Wingdings" w:hAnsi="Wingdings" w:cs="Wingdings"/>
    </w:rPr>
  </w:style>
  <w:style w:type="character" w:customStyle="1" w:styleId="WW8Num29z2">
    <w:name w:val="WW8Num29z2"/>
    <w:rsid w:val="003215A7"/>
    <w:rPr>
      <w:rFonts w:ascii="Wingdings" w:hAnsi="Wingdings" w:cs="Wingdings"/>
    </w:rPr>
  </w:style>
  <w:style w:type="character" w:customStyle="1" w:styleId="WW8Num34z2">
    <w:name w:val="WW8Num34z2"/>
    <w:rsid w:val="003215A7"/>
    <w:rPr>
      <w:rFonts w:ascii="Wingdings" w:hAnsi="Wingdings" w:cs="Wingdings"/>
      <w:sz w:val="20"/>
    </w:rPr>
  </w:style>
  <w:style w:type="character" w:customStyle="1" w:styleId="WW8Num36z2">
    <w:name w:val="WW8Num36z2"/>
    <w:rsid w:val="003215A7"/>
    <w:rPr>
      <w:rFonts w:ascii="Wingdings" w:hAnsi="Wingdings" w:cs="Wingdings"/>
    </w:rPr>
  </w:style>
  <w:style w:type="character" w:customStyle="1" w:styleId="WW8Num53z2">
    <w:name w:val="WW8Num53z2"/>
    <w:rsid w:val="003215A7"/>
    <w:rPr>
      <w:rFonts w:ascii="Wingdings" w:hAnsi="Wingdings" w:cs="Wingdings"/>
    </w:rPr>
  </w:style>
  <w:style w:type="character" w:customStyle="1" w:styleId="42">
    <w:name w:val="Основной шрифт абзаца4"/>
    <w:rsid w:val="003215A7"/>
  </w:style>
  <w:style w:type="character" w:customStyle="1" w:styleId="FontStyle33">
    <w:name w:val="Font Style33"/>
    <w:rsid w:val="003215A7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5z4">
    <w:name w:val="WW8Num25z4"/>
    <w:rsid w:val="003215A7"/>
    <w:rPr>
      <w:rFonts w:ascii="OpenSymbol" w:hAnsi="OpenSymbol" w:cs="OpenSymbol"/>
    </w:rPr>
  </w:style>
  <w:style w:type="character" w:customStyle="1" w:styleId="WW8Num21z4">
    <w:name w:val="WW8Num21z4"/>
    <w:rsid w:val="003215A7"/>
    <w:rPr>
      <w:rFonts w:ascii="OpenSymbol" w:hAnsi="OpenSymbol" w:cs="OpenSymbol"/>
    </w:rPr>
  </w:style>
  <w:style w:type="character" w:customStyle="1" w:styleId="FontStyle30">
    <w:name w:val="Font Style30"/>
    <w:rsid w:val="003215A7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rsid w:val="003215A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">
    <w:name w:val="Font Style11"/>
    <w:rsid w:val="003215A7"/>
    <w:rPr>
      <w:rFonts w:ascii="Franklin Gothic Medium Cond" w:hAnsi="Franklin Gothic Medium Cond" w:cs="Franklin Gothic Medium Cond"/>
      <w:b/>
      <w:bCs/>
      <w:smallCaps/>
      <w:spacing w:val="10"/>
      <w:sz w:val="26"/>
      <w:szCs w:val="26"/>
    </w:rPr>
  </w:style>
  <w:style w:type="character" w:customStyle="1" w:styleId="FontStyle13">
    <w:name w:val="Font Style13"/>
    <w:uiPriority w:val="99"/>
    <w:rsid w:val="003215A7"/>
    <w:rPr>
      <w:rFonts w:ascii="Times New Roman" w:hAnsi="Times New Roman" w:cs="Times New Roman"/>
      <w:sz w:val="20"/>
      <w:szCs w:val="20"/>
    </w:rPr>
  </w:style>
  <w:style w:type="paragraph" w:styleId="1a">
    <w:name w:val="index 1"/>
    <w:basedOn w:val="a"/>
    <w:next w:val="a"/>
    <w:autoRedefine/>
    <w:rsid w:val="003215A7"/>
    <w:pPr>
      <w:ind w:left="240" w:hanging="240"/>
    </w:pPr>
  </w:style>
  <w:style w:type="paragraph" w:styleId="aff6">
    <w:name w:val="index heading"/>
    <w:basedOn w:val="a"/>
    <w:rsid w:val="003215A7"/>
    <w:pPr>
      <w:suppressLineNumbers/>
    </w:pPr>
    <w:rPr>
      <w:rFonts w:cs="Arial"/>
      <w:lang w:eastAsia="ar-SA"/>
    </w:rPr>
  </w:style>
  <w:style w:type="paragraph" w:customStyle="1" w:styleId="33">
    <w:name w:val="Название3"/>
    <w:basedOn w:val="a"/>
    <w:rsid w:val="003215A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34">
    <w:name w:val="Указатель3"/>
    <w:basedOn w:val="a"/>
    <w:rsid w:val="003215A7"/>
    <w:pPr>
      <w:suppressLineNumbers/>
    </w:pPr>
    <w:rPr>
      <w:rFonts w:ascii="Arial" w:hAnsi="Arial" w:cs="Tahoma"/>
      <w:lang w:eastAsia="ar-SA"/>
    </w:rPr>
  </w:style>
  <w:style w:type="paragraph" w:customStyle="1" w:styleId="230">
    <w:name w:val="Основной текст с отступом 23"/>
    <w:basedOn w:val="a"/>
    <w:rsid w:val="003215A7"/>
    <w:pPr>
      <w:ind w:left="-1080" w:firstLine="540"/>
      <w:jc w:val="both"/>
    </w:pPr>
    <w:rPr>
      <w:rFonts w:ascii="Arial" w:hAnsi="Arial" w:cs="Arial"/>
      <w:sz w:val="28"/>
      <w:lang w:eastAsia="ar-SA"/>
    </w:rPr>
  </w:style>
  <w:style w:type="paragraph" w:customStyle="1" w:styleId="221">
    <w:name w:val="Основной текст 22"/>
    <w:basedOn w:val="a"/>
    <w:rsid w:val="003215A7"/>
    <w:pPr>
      <w:spacing w:line="360" w:lineRule="auto"/>
    </w:pPr>
    <w:rPr>
      <w:lang w:eastAsia="ar-SA"/>
    </w:rPr>
  </w:style>
  <w:style w:type="paragraph" w:customStyle="1" w:styleId="Style13">
    <w:name w:val="Style13"/>
    <w:basedOn w:val="a"/>
    <w:rsid w:val="003215A7"/>
    <w:pPr>
      <w:spacing w:line="277" w:lineRule="exact"/>
    </w:pPr>
    <w:rPr>
      <w:lang w:eastAsia="ar-SA"/>
    </w:rPr>
  </w:style>
  <w:style w:type="paragraph" w:customStyle="1" w:styleId="1">
    <w:name w:val="Маркированный1"/>
    <w:basedOn w:val="a"/>
    <w:rsid w:val="003215A7"/>
    <w:pPr>
      <w:numPr>
        <w:numId w:val="3"/>
      </w:numPr>
      <w:spacing w:line="360" w:lineRule="auto"/>
    </w:pPr>
    <w:rPr>
      <w:sz w:val="26"/>
      <w:szCs w:val="20"/>
      <w:lang w:eastAsia="ar-SA"/>
    </w:rPr>
  </w:style>
  <w:style w:type="paragraph" w:customStyle="1" w:styleId="Style1">
    <w:name w:val="Style1"/>
    <w:basedOn w:val="a"/>
    <w:rsid w:val="003215A7"/>
    <w:pPr>
      <w:autoSpaceDE w:val="0"/>
      <w:spacing w:line="449" w:lineRule="exact"/>
      <w:ind w:firstLine="658"/>
    </w:pPr>
    <w:rPr>
      <w:kern w:val="1"/>
      <w:lang w:eastAsia="ar-SA"/>
    </w:rPr>
  </w:style>
  <w:style w:type="paragraph" w:customStyle="1" w:styleId="Style2">
    <w:name w:val="Style2"/>
    <w:basedOn w:val="a"/>
    <w:rsid w:val="003215A7"/>
    <w:pPr>
      <w:autoSpaceDE w:val="0"/>
      <w:spacing w:line="254" w:lineRule="exact"/>
      <w:jc w:val="center"/>
    </w:pPr>
    <w:rPr>
      <w:kern w:val="1"/>
      <w:lang w:eastAsia="ar-SA"/>
    </w:rPr>
  </w:style>
  <w:style w:type="paragraph" w:customStyle="1" w:styleId="aff7">
    <w:name w:val="Спецификация"/>
    <w:basedOn w:val="a"/>
    <w:rsid w:val="003215A7"/>
    <w:pPr>
      <w:suppressAutoHyphens/>
    </w:pPr>
    <w:rPr>
      <w:rFonts w:ascii="Courier New" w:hAnsi="Courier New" w:cs="Courier New"/>
      <w:b/>
      <w:spacing w:val="36"/>
      <w:sz w:val="20"/>
      <w:szCs w:val="20"/>
      <w:lang w:eastAsia="zh-CN"/>
    </w:rPr>
  </w:style>
  <w:style w:type="character" w:customStyle="1" w:styleId="WW-1">
    <w:name w:val="WW-Основной шрифт абзаца1"/>
    <w:rsid w:val="003215A7"/>
  </w:style>
  <w:style w:type="paragraph" w:customStyle="1" w:styleId="1b">
    <w:name w:val="Обычный1"/>
    <w:rsid w:val="003215A7"/>
    <w:pPr>
      <w:widowControl w:val="0"/>
      <w:suppressAutoHyphens/>
    </w:pPr>
    <w:rPr>
      <w:rFonts w:ascii="Arial" w:eastAsia="Lucida Sans Unicode" w:hAnsi="Arial"/>
      <w:szCs w:val="24"/>
      <w:lang w:eastAsia="hi-IN"/>
    </w:rPr>
  </w:style>
  <w:style w:type="paragraph" w:styleId="aff8">
    <w:name w:val="No Spacing"/>
    <w:uiPriority w:val="1"/>
    <w:qFormat/>
    <w:rsid w:val="003215A7"/>
    <w:pPr>
      <w:widowControl w:val="0"/>
      <w:suppressAutoHyphens/>
      <w:jc w:val="center"/>
    </w:pPr>
    <w:rPr>
      <w:rFonts w:ascii="Calibri" w:eastAsia="Calibri" w:hAnsi="Calibri"/>
      <w:sz w:val="22"/>
      <w:szCs w:val="22"/>
      <w:lang w:eastAsia="zh-CN"/>
    </w:rPr>
  </w:style>
  <w:style w:type="paragraph" w:customStyle="1" w:styleId="Style4">
    <w:name w:val="Style4"/>
    <w:basedOn w:val="a"/>
    <w:rsid w:val="000578F8"/>
    <w:pPr>
      <w:widowControl w:val="0"/>
      <w:autoSpaceDE w:val="0"/>
      <w:autoSpaceDN w:val="0"/>
      <w:adjustRightInd w:val="0"/>
      <w:spacing w:line="298" w:lineRule="exact"/>
      <w:ind w:hanging="816"/>
    </w:pPr>
  </w:style>
  <w:style w:type="character" w:customStyle="1" w:styleId="FontStyle44">
    <w:name w:val="Font Style44"/>
    <w:rsid w:val="000578F8"/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5E2A0A"/>
    <w:pPr>
      <w:widowControl w:val="0"/>
      <w:autoSpaceDE w:val="0"/>
      <w:autoSpaceDN w:val="0"/>
      <w:adjustRightInd w:val="0"/>
      <w:spacing w:line="300" w:lineRule="exact"/>
    </w:pPr>
  </w:style>
  <w:style w:type="paragraph" w:customStyle="1" w:styleId="Style22">
    <w:name w:val="Style22"/>
    <w:basedOn w:val="a"/>
    <w:rsid w:val="003C6EEE"/>
    <w:pPr>
      <w:widowControl w:val="0"/>
      <w:autoSpaceDE w:val="0"/>
      <w:autoSpaceDN w:val="0"/>
      <w:adjustRightInd w:val="0"/>
      <w:spacing w:line="298" w:lineRule="exact"/>
      <w:ind w:hanging="643"/>
    </w:pPr>
  </w:style>
  <w:style w:type="paragraph" w:customStyle="1" w:styleId="Style17">
    <w:name w:val="Style17"/>
    <w:basedOn w:val="a"/>
    <w:rsid w:val="003C6EEE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3C6EEE"/>
    <w:rPr>
      <w:rFonts w:ascii="Times New Roman" w:hAnsi="Times New Roman" w:cs="Times New Roman"/>
      <w:b/>
      <w:bCs/>
      <w:sz w:val="24"/>
      <w:szCs w:val="24"/>
    </w:rPr>
  </w:style>
  <w:style w:type="character" w:customStyle="1" w:styleId="25">
    <w:name w:val="Основной текст (2)"/>
    <w:rsid w:val="00C92C77"/>
    <w:rPr>
      <w:rFonts w:ascii="Franklin Gothic Book" w:eastAsia="Franklin Gothic Book" w:hAnsi="Franklin Gothic Book" w:cs="Franklin Gothic Book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val="ru-RU" w:eastAsia="ru-RU" w:bidi="ru-RU"/>
    </w:rPr>
  </w:style>
  <w:style w:type="paragraph" w:customStyle="1" w:styleId="WW-0">
    <w:name w:val="WW-Базовый"/>
    <w:rsid w:val="009A2B6D"/>
    <w:pPr>
      <w:tabs>
        <w:tab w:val="left" w:pos="708"/>
      </w:tabs>
      <w:suppressAutoHyphens/>
      <w:overflowPunct w:val="0"/>
      <w:autoSpaceDE w:val="0"/>
      <w:textAlignment w:val="baseline"/>
    </w:pPr>
    <w:rPr>
      <w:rFonts w:eastAsia="Arial"/>
      <w:sz w:val="24"/>
      <w:szCs w:val="24"/>
      <w:lang w:eastAsia="zh-CN"/>
    </w:rPr>
  </w:style>
  <w:style w:type="character" w:customStyle="1" w:styleId="FontStyle26">
    <w:name w:val="Font Style26"/>
    <w:rsid w:val="002E6102"/>
    <w:rPr>
      <w:rFonts w:ascii="Times New Roman" w:hAnsi="Times New Roman" w:cs="Times New Roman"/>
      <w:b/>
      <w:bCs/>
      <w:sz w:val="14"/>
      <w:szCs w:val="14"/>
    </w:rPr>
  </w:style>
  <w:style w:type="paragraph" w:customStyle="1" w:styleId="1c">
    <w:name w:val="Маркированный список1"/>
    <w:basedOn w:val="a"/>
    <w:rsid w:val="002E6102"/>
    <w:pPr>
      <w:overflowPunct w:val="0"/>
      <w:autoSpaceDE w:val="0"/>
      <w:spacing w:line="360" w:lineRule="auto"/>
      <w:ind w:firstLine="720"/>
      <w:textAlignment w:val="baseline"/>
    </w:pPr>
    <w:rPr>
      <w:bCs/>
      <w:spacing w:val="6"/>
      <w:sz w:val="26"/>
      <w:szCs w:val="26"/>
      <w:lang w:eastAsia="ar-SA"/>
    </w:rPr>
  </w:style>
  <w:style w:type="paragraph" w:customStyle="1" w:styleId="Style3">
    <w:name w:val="Style3"/>
    <w:basedOn w:val="a"/>
    <w:rsid w:val="002E6102"/>
    <w:pPr>
      <w:widowControl w:val="0"/>
      <w:autoSpaceDE w:val="0"/>
      <w:autoSpaceDN w:val="0"/>
      <w:adjustRightInd w:val="0"/>
      <w:spacing w:line="269" w:lineRule="exact"/>
    </w:pPr>
  </w:style>
  <w:style w:type="paragraph" w:customStyle="1" w:styleId="Style12">
    <w:name w:val="Style12"/>
    <w:basedOn w:val="a"/>
    <w:rsid w:val="002E6102"/>
    <w:pPr>
      <w:widowControl w:val="0"/>
      <w:autoSpaceDE w:val="0"/>
      <w:autoSpaceDN w:val="0"/>
      <w:adjustRightInd w:val="0"/>
    </w:pPr>
  </w:style>
  <w:style w:type="character" w:customStyle="1" w:styleId="WW8Num19z4">
    <w:name w:val="WW8Num19z4"/>
    <w:rsid w:val="005D6C99"/>
    <w:rPr>
      <w:rFonts w:ascii="OpenSymbol" w:hAnsi="OpenSymbol" w:cs="Courier New"/>
    </w:rPr>
  </w:style>
  <w:style w:type="character" w:customStyle="1" w:styleId="WW8Num20z2">
    <w:name w:val="WW8Num20z2"/>
    <w:rsid w:val="005D6C99"/>
    <w:rPr>
      <w:rFonts w:ascii="OpenSymbol" w:hAnsi="OpenSymbol" w:cs="Wingdings"/>
    </w:rPr>
  </w:style>
  <w:style w:type="character" w:customStyle="1" w:styleId="WW8Num20z4">
    <w:name w:val="WW8Num20z4"/>
    <w:rsid w:val="005D6C99"/>
    <w:rPr>
      <w:rFonts w:ascii="OpenSymbol" w:hAnsi="OpenSymbol" w:cs="Courier New"/>
    </w:rPr>
  </w:style>
  <w:style w:type="character" w:customStyle="1" w:styleId="WW8Num33z4">
    <w:name w:val="WW8Num33z4"/>
    <w:rsid w:val="005D6C99"/>
    <w:rPr>
      <w:rFonts w:ascii="OpenSymbol" w:hAnsi="OpenSymbol" w:cs="Courier New"/>
    </w:rPr>
  </w:style>
  <w:style w:type="character" w:customStyle="1" w:styleId="WW8Num46z2">
    <w:name w:val="WW8Num46z2"/>
    <w:rsid w:val="005D6C99"/>
    <w:rPr>
      <w:rFonts w:ascii="Wingdings" w:hAnsi="Wingdings" w:cs="Wingdings"/>
    </w:rPr>
  </w:style>
  <w:style w:type="character" w:customStyle="1" w:styleId="WW8Num47z2">
    <w:name w:val="WW8Num47z2"/>
    <w:rsid w:val="005D6C99"/>
    <w:rPr>
      <w:rFonts w:ascii="Wingdings" w:hAnsi="Wingdings" w:cs="Wingdings"/>
    </w:rPr>
  </w:style>
  <w:style w:type="character" w:customStyle="1" w:styleId="WW8Num48z2">
    <w:name w:val="WW8Num48z2"/>
    <w:rsid w:val="005D6C99"/>
    <w:rPr>
      <w:rFonts w:ascii="Wingdings" w:hAnsi="Wingdings" w:cs="Wingdings"/>
    </w:rPr>
  </w:style>
  <w:style w:type="character" w:customStyle="1" w:styleId="WW8Num52z1">
    <w:name w:val="WW8Num52z1"/>
    <w:rsid w:val="005D6C99"/>
    <w:rPr>
      <w:rFonts w:ascii="OpenSymbol" w:hAnsi="OpenSymbol" w:cs="Courier New"/>
    </w:rPr>
  </w:style>
  <w:style w:type="character" w:customStyle="1" w:styleId="WW8Num55z2">
    <w:name w:val="WW8Num55z2"/>
    <w:rsid w:val="005D6C99"/>
    <w:rPr>
      <w:rFonts w:ascii="Wingdings" w:hAnsi="Wingdings" w:cs="Wingdings"/>
    </w:rPr>
  </w:style>
  <w:style w:type="character" w:customStyle="1" w:styleId="52">
    <w:name w:val="Основной шрифт абзаца5"/>
    <w:rsid w:val="005D6C99"/>
  </w:style>
  <w:style w:type="character" w:customStyle="1" w:styleId="WW8Num36z4">
    <w:name w:val="WW8Num36z4"/>
    <w:rsid w:val="005D6C99"/>
    <w:rPr>
      <w:rFonts w:ascii="Courier New" w:hAnsi="Courier New" w:cs="Courier New"/>
    </w:rPr>
  </w:style>
  <w:style w:type="character" w:customStyle="1" w:styleId="WW8Num2z4">
    <w:name w:val="WW8Num2z4"/>
    <w:rsid w:val="005D6C99"/>
    <w:rPr>
      <w:rFonts w:ascii="Courier New" w:hAnsi="Courier New" w:cs="Courier New"/>
    </w:rPr>
  </w:style>
  <w:style w:type="character" w:customStyle="1" w:styleId="43">
    <w:name w:val="Основной шрифт абзаца4"/>
    <w:rsid w:val="005D6C99"/>
  </w:style>
  <w:style w:type="character" w:customStyle="1" w:styleId="WW8Num3z4">
    <w:name w:val="WW8Num3z4"/>
    <w:rsid w:val="005D6C99"/>
    <w:rPr>
      <w:rFonts w:ascii="Courier New" w:hAnsi="Courier New" w:cs="Courier New"/>
    </w:rPr>
  </w:style>
  <w:style w:type="character" w:customStyle="1" w:styleId="RTFNum21">
    <w:name w:val="RTF_Num 2 1"/>
    <w:rsid w:val="005D6C99"/>
  </w:style>
  <w:style w:type="character" w:customStyle="1" w:styleId="RTFNum31">
    <w:name w:val="RTF_Num 3 1"/>
    <w:rsid w:val="005D6C99"/>
  </w:style>
  <w:style w:type="character" w:customStyle="1" w:styleId="WW8Num42z2">
    <w:name w:val="WW8Num42z2"/>
    <w:rsid w:val="005D6C99"/>
    <w:rPr>
      <w:rFonts w:ascii="Wingdings" w:hAnsi="Wingdings" w:cs="Wingdings"/>
    </w:rPr>
  </w:style>
  <w:style w:type="character" w:customStyle="1" w:styleId="ListLabel6">
    <w:name w:val="ListLabel 6"/>
    <w:rsid w:val="005D6C99"/>
    <w:rPr>
      <w:rFonts w:cs="Courier New"/>
    </w:rPr>
  </w:style>
  <w:style w:type="character" w:customStyle="1" w:styleId="ListLabel1">
    <w:name w:val="ListLabel 1"/>
    <w:rsid w:val="005D6C99"/>
    <w:rPr>
      <w:sz w:val="24"/>
    </w:rPr>
  </w:style>
  <w:style w:type="character" w:customStyle="1" w:styleId="ListLabel2">
    <w:name w:val="ListLabel 2"/>
    <w:rsid w:val="005D6C99"/>
    <w:rPr>
      <w:rFonts w:cs="Courier New"/>
    </w:rPr>
  </w:style>
  <w:style w:type="character" w:customStyle="1" w:styleId="FontStyle22">
    <w:name w:val="Font Style22"/>
    <w:rsid w:val="005D6C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sid w:val="005D6C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3">
    <w:name w:val="Font Style23"/>
    <w:rsid w:val="005D6C99"/>
    <w:rPr>
      <w:rFonts w:ascii="Candara" w:hAnsi="Candara" w:cs="Candara"/>
      <w:b/>
      <w:bCs/>
      <w:i/>
      <w:iCs/>
      <w:spacing w:val="-20"/>
      <w:sz w:val="24"/>
      <w:szCs w:val="24"/>
    </w:rPr>
  </w:style>
  <w:style w:type="paragraph" w:styleId="aff9">
    <w:name w:val="caption"/>
    <w:basedOn w:val="a"/>
    <w:qFormat/>
    <w:rsid w:val="005D6C99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53">
    <w:name w:val="Указатель5"/>
    <w:basedOn w:val="a"/>
    <w:rsid w:val="005D6C99"/>
    <w:pPr>
      <w:suppressLineNumbers/>
    </w:pPr>
    <w:rPr>
      <w:rFonts w:cs="Mangal"/>
      <w:lang w:eastAsia="zh-CN"/>
    </w:rPr>
  </w:style>
  <w:style w:type="paragraph" w:customStyle="1" w:styleId="44">
    <w:name w:val="Указатель4"/>
    <w:basedOn w:val="a"/>
    <w:rsid w:val="005D6C99"/>
    <w:pPr>
      <w:suppressLineNumbers/>
    </w:pPr>
    <w:rPr>
      <w:rFonts w:ascii="Arial" w:hAnsi="Arial" w:cs="Tahoma"/>
      <w:lang w:eastAsia="zh-CN"/>
    </w:rPr>
  </w:style>
  <w:style w:type="paragraph" w:customStyle="1" w:styleId="WW-2">
    <w:name w:val="WW-Заголовок"/>
    <w:basedOn w:val="a0"/>
    <w:next w:val="af6"/>
    <w:rsid w:val="005D6C99"/>
    <w:pPr>
      <w:widowControl/>
      <w:suppressAutoHyphens w:val="0"/>
    </w:pPr>
    <w:rPr>
      <w:rFonts w:ascii="Arial" w:eastAsia="Lucida Sans Unicode" w:hAnsi="Arial" w:cs="Tahoma"/>
      <w:kern w:val="0"/>
      <w:lang w:eastAsia="zh-CN" w:bidi="ar-SA"/>
    </w:rPr>
  </w:style>
  <w:style w:type="paragraph" w:customStyle="1" w:styleId="Text">
    <w:name w:val="Text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TableContents">
    <w:name w:val="Table Contents"/>
    <w:basedOn w:val="a"/>
    <w:rsid w:val="005D6C99"/>
    <w:rPr>
      <w:lang w:eastAsia="zh-CN"/>
    </w:rPr>
  </w:style>
  <w:style w:type="paragraph" w:customStyle="1" w:styleId="TableHeading">
    <w:name w:val="Table Heading"/>
    <w:basedOn w:val="TableContents"/>
    <w:rsid w:val="005D6C99"/>
    <w:pPr>
      <w:jc w:val="center"/>
    </w:pPr>
    <w:rPr>
      <w:b/>
      <w:bCs/>
    </w:rPr>
  </w:style>
  <w:style w:type="paragraph" w:customStyle="1" w:styleId="45">
    <w:name w:val="Текст4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35">
    <w:name w:val="Стиль 3"/>
    <w:basedOn w:val="a"/>
    <w:rsid w:val="005D6C99"/>
    <w:rPr>
      <w:lang w:eastAsia="zh-CN"/>
    </w:rPr>
  </w:style>
  <w:style w:type="paragraph" w:customStyle="1" w:styleId="36">
    <w:name w:val="Стиль3"/>
    <w:basedOn w:val="35"/>
    <w:rsid w:val="005D6C99"/>
  </w:style>
  <w:style w:type="paragraph" w:customStyle="1" w:styleId="62">
    <w:name w:val="Текст6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Style15">
    <w:name w:val="Style15"/>
    <w:basedOn w:val="a"/>
    <w:rsid w:val="005D6C99"/>
    <w:pPr>
      <w:widowControl w:val="0"/>
      <w:autoSpaceDE w:val="0"/>
      <w:spacing w:line="420" w:lineRule="exact"/>
      <w:ind w:firstLine="849"/>
      <w:jc w:val="both"/>
    </w:pPr>
    <w:rPr>
      <w:lang w:eastAsia="zh-CN"/>
    </w:rPr>
  </w:style>
  <w:style w:type="paragraph" w:customStyle="1" w:styleId="54">
    <w:name w:val="Текст5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1d">
    <w:name w:val="Обычный (веб)1"/>
    <w:basedOn w:val="a"/>
    <w:rsid w:val="005D6C99"/>
    <w:pPr>
      <w:spacing w:before="280" w:after="280"/>
    </w:pPr>
    <w:rPr>
      <w:lang w:eastAsia="zh-CN"/>
    </w:rPr>
  </w:style>
  <w:style w:type="paragraph" w:customStyle="1" w:styleId="1e">
    <w:name w:val="Абзац списка1"/>
    <w:basedOn w:val="a"/>
    <w:rsid w:val="005D6C99"/>
    <w:pPr>
      <w:ind w:left="708"/>
    </w:pPr>
    <w:rPr>
      <w:lang w:eastAsia="zh-CN"/>
    </w:rPr>
  </w:style>
  <w:style w:type="paragraph" w:customStyle="1" w:styleId="Style7">
    <w:name w:val="Style7"/>
    <w:basedOn w:val="a"/>
    <w:rsid w:val="005D6C99"/>
    <w:pPr>
      <w:widowControl w:val="0"/>
    </w:pPr>
    <w:rPr>
      <w:rFonts w:eastAsia="MS Mincho"/>
      <w:lang w:eastAsia="zh-CN"/>
    </w:rPr>
  </w:style>
  <w:style w:type="paragraph" w:customStyle="1" w:styleId="c1e0e7eee2fbe9">
    <w:name w:val="Бc1аe0зe7оeeвe2ыfbйe9"/>
    <w:rsid w:val="005D6C99"/>
    <w:pPr>
      <w:suppressAutoHyphens/>
      <w:autoSpaceDE w:val="0"/>
    </w:pPr>
    <w:rPr>
      <w:sz w:val="24"/>
      <w:szCs w:val="24"/>
      <w:lang w:eastAsia="zh-CN"/>
    </w:rPr>
  </w:style>
  <w:style w:type="character" w:customStyle="1" w:styleId="WW8Num1z1">
    <w:name w:val="WW8Num1z1"/>
    <w:rsid w:val="000746AB"/>
    <w:rPr>
      <w:rFonts w:ascii="Courier New" w:hAnsi="Courier New" w:cs="Courier New"/>
    </w:rPr>
  </w:style>
  <w:style w:type="character" w:customStyle="1" w:styleId="WW8Num46z4">
    <w:name w:val="WW8Num46z4"/>
    <w:rsid w:val="000746AB"/>
    <w:rPr>
      <w:rFonts w:ascii="OpenSymbol" w:hAnsi="OpenSymbol" w:cs="Courier New"/>
      <w:sz w:val="20"/>
    </w:rPr>
  </w:style>
  <w:style w:type="character" w:customStyle="1" w:styleId="WW8Num49z2">
    <w:name w:val="WW8Num49z2"/>
    <w:rsid w:val="000746AB"/>
    <w:rPr>
      <w:rFonts w:ascii="Wingdings" w:hAnsi="Wingdings" w:cs="Wingdings"/>
    </w:rPr>
  </w:style>
  <w:style w:type="character" w:customStyle="1" w:styleId="71">
    <w:name w:val="Основной шрифт абзаца7"/>
    <w:rsid w:val="000746AB"/>
  </w:style>
  <w:style w:type="character" w:customStyle="1" w:styleId="affa">
    <w:name w:val="Символы концевой сноски"/>
    <w:rsid w:val="000746AB"/>
    <w:rPr>
      <w:vertAlign w:val="superscript"/>
    </w:rPr>
  </w:style>
  <w:style w:type="paragraph" w:customStyle="1" w:styleId="63">
    <w:name w:val="Указатель6"/>
    <w:basedOn w:val="a"/>
    <w:rsid w:val="000746AB"/>
    <w:pPr>
      <w:suppressLineNumbers/>
    </w:pPr>
    <w:rPr>
      <w:rFonts w:cs="Mangal"/>
      <w:lang w:eastAsia="zh-CN"/>
    </w:rPr>
  </w:style>
  <w:style w:type="paragraph" w:styleId="affb">
    <w:name w:val="List Bullet"/>
    <w:basedOn w:val="af9"/>
    <w:rsid w:val="000746AB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lang w:eastAsia="zh-CN" w:bidi="ar-SA"/>
    </w:rPr>
  </w:style>
  <w:style w:type="paragraph" w:customStyle="1" w:styleId="26">
    <w:name w:val="Название объекта2"/>
    <w:basedOn w:val="a"/>
    <w:rsid w:val="000746AB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c7e0e3eeebeee2eeea9">
    <w:name w:val="Зc7аe0гe3оeeлebоeeвe2оeeкea 9"/>
    <w:basedOn w:val="c1e0e7eee2fbe9"/>
    <w:next w:val="c1e0e7eee2fbe9"/>
    <w:rsid w:val="000746AB"/>
    <w:pPr>
      <w:keepNext/>
      <w:numPr>
        <w:ilvl w:val="8"/>
      </w:numPr>
      <w:suppressAutoHyphens w:val="0"/>
      <w:autoSpaceDE/>
      <w:autoSpaceDN w:val="0"/>
      <w:adjustRightInd w:val="0"/>
      <w:spacing w:before="120" w:after="120" w:line="360" w:lineRule="auto"/>
      <w:ind w:left="720"/>
      <w:outlineLvl w:val="8"/>
    </w:pPr>
    <w:rPr>
      <w:b/>
      <w:bCs/>
      <w:sz w:val="26"/>
      <w:szCs w:val="26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0746AB"/>
  </w:style>
  <w:style w:type="character" w:customStyle="1" w:styleId="WW8Num6z2">
    <w:name w:val="WW8Num6z2"/>
    <w:rsid w:val="000746AB"/>
    <w:rPr>
      <w:rFonts w:ascii="Wingdings" w:cs="Wingdings"/>
    </w:rPr>
  </w:style>
  <w:style w:type="paragraph" w:customStyle="1" w:styleId="c7e0e3eeebeee2eeeaf2e0e1ebe8f6fb">
    <w:name w:val="Зc7аe0гe3оeeлebоeeвe2оeeкea тf2аe0бe1лebиe8цf6ыfb"/>
    <w:basedOn w:val="d1eee4e5f0e6e8eceee5f2e0e1ebe8f6fb"/>
    <w:rsid w:val="000746AB"/>
    <w:pPr>
      <w:jc w:val="center"/>
    </w:pPr>
    <w:rPr>
      <w:b/>
      <w:bCs/>
    </w:rPr>
  </w:style>
  <w:style w:type="paragraph" w:customStyle="1" w:styleId="d1eee4e5f0e6e8eceee5f2e0e1ebe8f6fb">
    <w:name w:val="Сd1оeeдe4еe5рf0жe6иe8мecоeeеe5 тf2аe0бe1лebиe8цf6ыfb"/>
    <w:basedOn w:val="c1e0e7eee2fbe9"/>
    <w:rsid w:val="000746AB"/>
    <w:pPr>
      <w:suppressLineNumbers/>
      <w:suppressAutoHyphens w:val="0"/>
      <w:autoSpaceDN w:val="0"/>
      <w:adjustRightInd w:val="0"/>
      <w:textAlignment w:val="baseline"/>
    </w:pPr>
    <w:rPr>
      <w:lang w:eastAsia="ru-RU"/>
    </w:rPr>
  </w:style>
  <w:style w:type="paragraph" w:customStyle="1" w:styleId="cee1fbf7edfbe9e2e5e1">
    <w:name w:val="Оceбe1ыfbчf7нedыfbйe9 (вe2еe5бe1)"/>
    <w:basedOn w:val="c1e0e7eee2fbe9"/>
    <w:rsid w:val="000746AB"/>
    <w:pPr>
      <w:suppressAutoHyphens w:val="0"/>
      <w:autoSpaceDE/>
      <w:autoSpaceDN w:val="0"/>
      <w:adjustRightInd w:val="0"/>
      <w:spacing w:before="280" w:after="280"/>
    </w:pPr>
    <w:rPr>
      <w:lang w:eastAsia="ru-RU"/>
    </w:rPr>
  </w:style>
  <w:style w:type="paragraph" w:customStyle="1" w:styleId="d2e5eaf1f21">
    <w:name w:val="Тd2еe5кeaсf1тf21"/>
    <w:basedOn w:val="c1e0e7eee2fbe9"/>
    <w:rsid w:val="000746AB"/>
    <w:pPr>
      <w:suppressAutoHyphens w:val="0"/>
      <w:autoSpaceDE/>
      <w:autoSpaceDN w:val="0"/>
      <w:adjustRightInd w:val="0"/>
    </w:pPr>
    <w:rPr>
      <w:rFonts w:ascii="Courier New" w:cs="Courier New"/>
      <w:sz w:val="20"/>
      <w:szCs w:val="20"/>
      <w:lang w:eastAsia="ru-RU"/>
    </w:rPr>
  </w:style>
  <w:style w:type="paragraph" w:customStyle="1" w:styleId="cef1edeee2edeee9f2e5eaf1f2f1eef2f1f2f3efeeec">
    <w:name w:val="Оceсf1нedоeeвe2нedоeeйe9 тf2еe5кeaсf1тf2 сf1 оeeтf2сf1тf2уf3пefоeeмec"/>
    <w:basedOn w:val="c1e0e7eee2fbe9"/>
    <w:uiPriority w:val="99"/>
    <w:rsid w:val="000746AB"/>
    <w:pPr>
      <w:suppressAutoHyphens w:val="0"/>
      <w:autoSpaceDN w:val="0"/>
      <w:adjustRightInd w:val="0"/>
      <w:spacing w:after="120"/>
      <w:ind w:left="283"/>
      <w:textAlignment w:val="baseline"/>
    </w:pPr>
    <w:rPr>
      <w:lang w:eastAsia="ru-RU"/>
    </w:rPr>
  </w:style>
  <w:style w:type="paragraph" w:customStyle="1" w:styleId="cef1edeee2edeee9f2e5eaf1f2f1eef2f1f2f3efeeec32">
    <w:name w:val="Оceсf1нedоeeвe2нedоeeйe9 тf2еe5кeaсf1тf2 сf1 оeeтf2сf1тf2уf3пefоeeмec 32"/>
    <w:basedOn w:val="c1e0e7eee2fbe9"/>
    <w:rsid w:val="000746AB"/>
    <w:pPr>
      <w:suppressAutoHyphens w:val="0"/>
      <w:autoSpaceDE/>
      <w:autoSpaceDN w:val="0"/>
      <w:adjustRightInd w:val="0"/>
      <w:spacing w:line="360" w:lineRule="auto"/>
      <w:ind w:firstLine="720"/>
    </w:pPr>
    <w:rPr>
      <w:sz w:val="26"/>
      <w:szCs w:val="26"/>
      <w:lang w:eastAsia="ru-RU"/>
    </w:rPr>
  </w:style>
  <w:style w:type="paragraph" w:customStyle="1" w:styleId="d3eae0e7e0f2e5ebfc">
    <w:name w:val="Уd3кeaаe0зe7аe0тf2еe5лebьfc"/>
    <w:basedOn w:val="c1e0e7eee2fbe9"/>
    <w:rsid w:val="000746AB"/>
    <w:pPr>
      <w:suppressLineNumbers/>
      <w:suppressAutoHyphens w:val="0"/>
      <w:autoSpaceDN w:val="0"/>
      <w:adjustRightInd w:val="0"/>
      <w:textAlignment w:val="baseline"/>
    </w:pPr>
    <w:rPr>
      <w:lang w:eastAsia="ru-RU"/>
    </w:rPr>
  </w:style>
  <w:style w:type="paragraph" w:customStyle="1" w:styleId="cde0e7e2e0ede8e5">
    <w:name w:val="Нcdаe0зe7вe2аe0нedиe8еe5"/>
    <w:basedOn w:val="c1e0e7eee2fbe9"/>
    <w:rsid w:val="000746AB"/>
    <w:pPr>
      <w:suppressLineNumbers/>
      <w:suppressAutoHyphens w:val="0"/>
      <w:autoSpaceDN w:val="0"/>
      <w:adjustRightInd w:val="0"/>
      <w:spacing w:before="120" w:after="120"/>
      <w:textAlignment w:val="baseline"/>
    </w:pPr>
    <w:rPr>
      <w:i/>
      <w:iCs/>
      <w:lang w:eastAsia="ru-RU"/>
    </w:rPr>
  </w:style>
  <w:style w:type="paragraph" w:customStyle="1" w:styleId="d1efe8f1eeea">
    <w:name w:val="Сd1пefиe8сf1оeeкea"/>
    <w:basedOn w:val="cef1edeee2edeee9f2e5eaf1f2"/>
    <w:rsid w:val="000746AB"/>
  </w:style>
  <w:style w:type="paragraph" w:customStyle="1" w:styleId="cef1edeee2edeee9f2e5eaf1f2">
    <w:name w:val="Оceсf1нedоeeвe2нedоeeйe9 тf2еe5кeaсf1тf2"/>
    <w:basedOn w:val="c1e0e7eee2fbe9"/>
    <w:rsid w:val="000746AB"/>
    <w:pPr>
      <w:suppressAutoHyphens w:val="0"/>
      <w:autoSpaceDN w:val="0"/>
      <w:adjustRightInd w:val="0"/>
      <w:spacing w:after="120"/>
      <w:textAlignment w:val="baseline"/>
    </w:pPr>
    <w:rPr>
      <w:lang w:eastAsia="ru-RU"/>
    </w:rPr>
  </w:style>
  <w:style w:type="paragraph" w:customStyle="1" w:styleId="c7e0e3eeebeee2eeea">
    <w:name w:val="Зc7аe0гe3оeeлebоeeвe2оeeкea"/>
    <w:basedOn w:val="c1e0e7eee2fbe9"/>
    <w:next w:val="cef1edeee2edeee9f2e5eaf1f2"/>
    <w:rsid w:val="000746AB"/>
    <w:pPr>
      <w:keepNext/>
      <w:suppressAutoHyphens w:val="0"/>
      <w:autoSpaceDN w:val="0"/>
      <w:adjustRightInd w:val="0"/>
      <w:spacing w:before="240" w:after="120"/>
      <w:textAlignment w:val="baseline"/>
    </w:pPr>
    <w:rPr>
      <w:rFonts w:ascii="Arial" w:cs="Arial"/>
      <w:sz w:val="28"/>
      <w:szCs w:val="28"/>
      <w:lang w:eastAsia="ru-RU"/>
    </w:rPr>
  </w:style>
  <w:style w:type="paragraph" w:customStyle="1" w:styleId="c0e1e7e0f6f1efe8f1eae01">
    <w:name w:val="Аc0бe1зe7аe0цf6 сf1пefиe8сf1кeaаe01"/>
    <w:basedOn w:val="c1e0e7eee2fbe9"/>
    <w:rsid w:val="000746AB"/>
    <w:pPr>
      <w:widowControl w:val="0"/>
      <w:suppressAutoHyphens w:val="0"/>
      <w:autoSpaceDN w:val="0"/>
      <w:adjustRightInd w:val="0"/>
      <w:ind w:left="720"/>
    </w:pPr>
    <w:rPr>
      <w:rFonts w:ascii="Arial" w:cs="Arial"/>
      <w:kern w:val="1"/>
      <w:sz w:val="20"/>
      <w:szCs w:val="20"/>
      <w:lang w:eastAsia="ru-RU" w:bidi="hi-IN"/>
    </w:rPr>
  </w:style>
  <w:style w:type="paragraph" w:customStyle="1" w:styleId="3f3f3f3f3f3f3f">
    <w:name w:val="Б3fа3fз3fо3fв3fы3fй3f"/>
    <w:rsid w:val="000746AB"/>
    <w:pPr>
      <w:widowControl w:val="0"/>
      <w:autoSpaceDE w:val="0"/>
      <w:autoSpaceDN w:val="0"/>
      <w:adjustRightInd w:val="0"/>
    </w:pPr>
    <w:rPr>
      <w:kern w:val="1"/>
      <w:sz w:val="24"/>
      <w:szCs w:val="24"/>
    </w:rPr>
  </w:style>
  <w:style w:type="paragraph" w:customStyle="1" w:styleId="c1c1e0e0e7e7eeeee2e2fbfbe9e9">
    <w:name w:val="Бc1c1аe0e0зe7e7оeeeeвe2e2ыfbfbйe9e9"/>
    <w:rsid w:val="000746AB"/>
    <w:pPr>
      <w:autoSpaceDE w:val="0"/>
      <w:autoSpaceDN w:val="0"/>
      <w:adjustRightInd w:val="0"/>
    </w:pPr>
    <w:rPr>
      <w:sz w:val="24"/>
      <w:szCs w:val="24"/>
      <w:lang w:eastAsia="zh-CN"/>
    </w:rPr>
  </w:style>
  <w:style w:type="paragraph" w:customStyle="1" w:styleId="d2e5eaf1f23">
    <w:name w:val="Тd2еe5кeaсf1тf23"/>
    <w:basedOn w:val="c1e0e7eee2fbe9"/>
    <w:rsid w:val="000746AB"/>
    <w:pPr>
      <w:suppressAutoHyphens w:val="0"/>
      <w:autoSpaceDN w:val="0"/>
      <w:adjustRightInd w:val="0"/>
    </w:pPr>
    <w:rPr>
      <w:rFonts w:ascii="Courier New" w:cs="Courier New"/>
      <w:sz w:val="20"/>
      <w:szCs w:val="20"/>
      <w:lang w:eastAsia="ru-RU"/>
    </w:rPr>
  </w:style>
  <w:style w:type="paragraph" w:customStyle="1" w:styleId="Textbody">
    <w:name w:val="Text body"/>
    <w:basedOn w:val="Standard"/>
    <w:rsid w:val="000746AB"/>
    <w:pPr>
      <w:autoSpaceDN w:val="0"/>
    </w:pPr>
    <w:rPr>
      <w:rFonts w:ascii="Arial" w:eastAsia="Lucida Sans Unicode" w:hAnsi="Arial" w:cs="Mangal"/>
      <w:kern w:val="3"/>
      <w:sz w:val="28"/>
      <w:szCs w:val="24"/>
      <w:lang w:bidi="hi-IN"/>
    </w:rPr>
  </w:style>
  <w:style w:type="numbering" w:customStyle="1" w:styleId="WW8Num9">
    <w:name w:val="WW8Num9"/>
    <w:basedOn w:val="a4"/>
    <w:rsid w:val="000746AB"/>
    <w:pPr>
      <w:numPr>
        <w:numId w:val="4"/>
      </w:numPr>
    </w:pPr>
  </w:style>
  <w:style w:type="numbering" w:customStyle="1" w:styleId="WW8Num4">
    <w:name w:val="WW8Num4"/>
    <w:basedOn w:val="a4"/>
    <w:rsid w:val="000746AB"/>
    <w:pPr>
      <w:numPr>
        <w:numId w:val="5"/>
      </w:numPr>
    </w:pPr>
  </w:style>
  <w:style w:type="numbering" w:customStyle="1" w:styleId="WW8Num8">
    <w:name w:val="WW8Num8"/>
    <w:basedOn w:val="a4"/>
    <w:rsid w:val="000746AB"/>
    <w:pPr>
      <w:numPr>
        <w:numId w:val="20"/>
      </w:numPr>
    </w:pPr>
  </w:style>
  <w:style w:type="character" w:customStyle="1" w:styleId="cef1edeee2edeee9f8f0e8f4f2e0e1e7e0f6e01">
    <w:name w:val="Оceсf1нedоeeвe2нedоeeйe9 шf8рf0иe8фf4тf2 аe0бe1зe7аe0цf6аe01"/>
    <w:rsid w:val="007E4D64"/>
  </w:style>
  <w:style w:type="character" w:styleId="affc">
    <w:name w:val="Emphasis"/>
    <w:qFormat/>
    <w:rsid w:val="002F3211"/>
    <w:rPr>
      <w:i/>
      <w:iCs/>
    </w:rPr>
  </w:style>
  <w:style w:type="paragraph" w:customStyle="1" w:styleId="cef1edeee2edeee9f2e5eaf1f231">
    <w:name w:val="Оceсf1нedоeeвe2нedоeeйe9 тf2еe5кeaсf1тf2 31"/>
    <w:basedOn w:val="3f3f3f3f3f3f3f"/>
    <w:rsid w:val="0088356D"/>
    <w:pPr>
      <w:widowControl/>
      <w:spacing w:line="360" w:lineRule="auto"/>
      <w:textAlignment w:val="baseline"/>
    </w:pPr>
    <w:rPr>
      <w:sz w:val="26"/>
      <w:szCs w:val="26"/>
    </w:rPr>
  </w:style>
  <w:style w:type="paragraph" w:customStyle="1" w:styleId="d2d2e5e5eaeaf1f1f2f23">
    <w:name w:val="Тd2d2еe5e5кeaeaсf1f1тf2f23"/>
    <w:basedOn w:val="c1c1e0e0e7e7eeeee2e2fbfbe9e9"/>
    <w:rsid w:val="0088356D"/>
    <w:rPr>
      <w:rFonts w:ascii="Courier New" w:cs="Courier New"/>
      <w:sz w:val="20"/>
      <w:szCs w:val="20"/>
    </w:rPr>
  </w:style>
  <w:style w:type="paragraph" w:styleId="affd">
    <w:name w:val="TOC Heading"/>
    <w:basedOn w:val="10"/>
    <w:next w:val="a"/>
    <w:uiPriority w:val="39"/>
    <w:qFormat/>
    <w:rsid w:val="003A68EE"/>
    <w:pPr>
      <w:keepLines/>
      <w:suppressAutoHyphens w:val="0"/>
      <w:spacing w:before="480" w:after="0" w:line="276" w:lineRule="auto"/>
      <w:ind w:left="0" w:firstLine="0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ru-RU" w:bidi="ar-SA"/>
    </w:rPr>
  </w:style>
  <w:style w:type="paragraph" w:styleId="1f">
    <w:name w:val="toc 1"/>
    <w:basedOn w:val="a"/>
    <w:next w:val="a"/>
    <w:autoRedefine/>
    <w:uiPriority w:val="39"/>
    <w:rsid w:val="00EB31D7"/>
    <w:pPr>
      <w:tabs>
        <w:tab w:val="right" w:leader="dot" w:pos="9402"/>
      </w:tabs>
      <w:spacing w:before="60"/>
    </w:pPr>
  </w:style>
  <w:style w:type="paragraph" w:styleId="27">
    <w:name w:val="toc 2"/>
    <w:basedOn w:val="a"/>
    <w:next w:val="a"/>
    <w:autoRedefine/>
    <w:uiPriority w:val="39"/>
    <w:rsid w:val="003A68EE"/>
    <w:pPr>
      <w:ind w:left="240"/>
    </w:pPr>
  </w:style>
  <w:style w:type="character" w:styleId="affe">
    <w:name w:val="Hyperlink"/>
    <w:uiPriority w:val="99"/>
    <w:unhideWhenUsed/>
    <w:rsid w:val="003A68EE"/>
    <w:rPr>
      <w:color w:val="0000FF"/>
      <w:u w:val="single"/>
    </w:rPr>
  </w:style>
  <w:style w:type="character" w:customStyle="1" w:styleId="a6">
    <w:name w:val="Нижний колонтитул Знак"/>
    <w:link w:val="a5"/>
    <w:rsid w:val="002540C7"/>
    <w:rPr>
      <w:sz w:val="24"/>
      <w:szCs w:val="24"/>
    </w:rPr>
  </w:style>
  <w:style w:type="character" w:customStyle="1" w:styleId="FontStyle61">
    <w:name w:val="Font Style61"/>
    <w:uiPriority w:val="99"/>
    <w:rsid w:val="002540C7"/>
    <w:rPr>
      <w:b/>
      <w:bCs/>
      <w:sz w:val="22"/>
      <w:szCs w:val="22"/>
    </w:rPr>
  </w:style>
  <w:style w:type="paragraph" w:customStyle="1" w:styleId="Style27">
    <w:name w:val="Style27"/>
    <w:basedOn w:val="a"/>
    <w:rsid w:val="00D56781"/>
    <w:pPr>
      <w:suppressAutoHyphens/>
      <w:spacing w:line="276" w:lineRule="exact"/>
    </w:pPr>
    <w:rPr>
      <w:lang w:eastAsia="zh-CN"/>
    </w:rPr>
  </w:style>
  <w:style w:type="character" w:customStyle="1" w:styleId="150">
    <w:name w:val="Основной шрифт абзаца15"/>
    <w:rsid w:val="00D56781"/>
  </w:style>
  <w:style w:type="paragraph" w:customStyle="1" w:styleId="Default">
    <w:name w:val="Default"/>
    <w:rsid w:val="00D56781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customStyle="1" w:styleId="WW8Num259z0">
    <w:name w:val="WW8Num259z0"/>
    <w:rsid w:val="00D540C9"/>
    <w:rPr>
      <w:rFonts w:ascii="Times New Roman" w:hAnsi="Times New Roman" w:cs="Times New Roman"/>
    </w:rPr>
  </w:style>
  <w:style w:type="numbering" w:customStyle="1" w:styleId="WW8Num3">
    <w:name w:val="WW8Num3"/>
    <w:basedOn w:val="a4"/>
    <w:rsid w:val="00D540C9"/>
    <w:pPr>
      <w:numPr>
        <w:numId w:val="7"/>
      </w:numPr>
    </w:pPr>
  </w:style>
  <w:style w:type="character" w:customStyle="1" w:styleId="FontStyle118">
    <w:name w:val="Font Style118"/>
    <w:rsid w:val="00D540C9"/>
    <w:rPr>
      <w:rFonts w:ascii="Times New Roman" w:eastAsia="Times New Roman" w:hAnsi="Times New Roman" w:cs="Times New Roman"/>
      <w:sz w:val="20"/>
      <w:szCs w:val="20"/>
    </w:rPr>
  </w:style>
  <w:style w:type="numbering" w:customStyle="1" w:styleId="WW8Num2">
    <w:name w:val="WW8Num2"/>
    <w:basedOn w:val="a4"/>
    <w:rsid w:val="00D540C9"/>
    <w:pPr>
      <w:numPr>
        <w:numId w:val="8"/>
      </w:numPr>
    </w:pPr>
  </w:style>
  <w:style w:type="paragraph" w:customStyle="1" w:styleId="3210">
    <w:name w:val="Основной текст с отступом 321"/>
    <w:basedOn w:val="a"/>
    <w:rsid w:val="00901291"/>
    <w:pPr>
      <w:overflowPunct w:val="0"/>
      <w:autoSpaceDE w:val="0"/>
      <w:spacing w:line="360" w:lineRule="auto"/>
      <w:ind w:firstLine="720"/>
      <w:jc w:val="both"/>
      <w:textAlignment w:val="baseline"/>
    </w:pPr>
    <w:rPr>
      <w:color w:val="000000"/>
      <w:kern w:val="1"/>
      <w:sz w:val="26"/>
      <w:szCs w:val="28"/>
      <w:lang w:eastAsia="zh-CN"/>
    </w:rPr>
  </w:style>
  <w:style w:type="paragraph" w:customStyle="1" w:styleId="330">
    <w:name w:val="Основной текст с отступом 33"/>
    <w:basedOn w:val="a"/>
    <w:rsid w:val="003457B5"/>
    <w:pPr>
      <w:spacing w:line="360" w:lineRule="auto"/>
      <w:ind w:firstLine="720"/>
    </w:pPr>
    <w:rPr>
      <w:sz w:val="26"/>
      <w:lang w:eastAsia="zh-CN"/>
    </w:rPr>
  </w:style>
  <w:style w:type="paragraph" w:styleId="37">
    <w:name w:val="toc 3"/>
    <w:basedOn w:val="a"/>
    <w:next w:val="a"/>
    <w:autoRedefine/>
    <w:uiPriority w:val="39"/>
    <w:rsid w:val="0038161A"/>
    <w:pPr>
      <w:ind w:left="480"/>
    </w:pPr>
  </w:style>
  <w:style w:type="character" w:customStyle="1" w:styleId="WW8Num29z5">
    <w:name w:val="WW8Num29z5"/>
    <w:rsid w:val="00CB7DE6"/>
  </w:style>
  <w:style w:type="character" w:customStyle="1" w:styleId="WW8Num29z6">
    <w:name w:val="WW8Num29z6"/>
    <w:rsid w:val="00CB7DE6"/>
  </w:style>
  <w:style w:type="character" w:customStyle="1" w:styleId="WW8Num29z7">
    <w:name w:val="WW8Num29z7"/>
    <w:rsid w:val="00CB7DE6"/>
  </w:style>
  <w:style w:type="character" w:customStyle="1" w:styleId="WW8Num29z8">
    <w:name w:val="WW8Num29z8"/>
    <w:rsid w:val="00CB7DE6"/>
  </w:style>
  <w:style w:type="character" w:customStyle="1" w:styleId="WW8Num30z4">
    <w:name w:val="WW8Num30z4"/>
    <w:rsid w:val="00CB7DE6"/>
  </w:style>
  <w:style w:type="character" w:customStyle="1" w:styleId="WW8Num30z5">
    <w:name w:val="WW8Num30z5"/>
    <w:rsid w:val="00CB7DE6"/>
  </w:style>
  <w:style w:type="character" w:customStyle="1" w:styleId="WW8Num30z6">
    <w:name w:val="WW8Num30z6"/>
    <w:rsid w:val="00CB7DE6"/>
  </w:style>
  <w:style w:type="character" w:customStyle="1" w:styleId="WW8Num30z7">
    <w:name w:val="WW8Num30z7"/>
    <w:rsid w:val="00CB7DE6"/>
  </w:style>
  <w:style w:type="character" w:customStyle="1" w:styleId="WW8Num30z8">
    <w:name w:val="WW8Num30z8"/>
    <w:rsid w:val="00CB7DE6"/>
  </w:style>
  <w:style w:type="character" w:customStyle="1" w:styleId="WW8Num33z5">
    <w:name w:val="WW8Num33z5"/>
    <w:rsid w:val="00CB7DE6"/>
  </w:style>
  <w:style w:type="character" w:customStyle="1" w:styleId="WW8Num33z6">
    <w:name w:val="WW8Num33z6"/>
    <w:rsid w:val="00CB7DE6"/>
  </w:style>
  <w:style w:type="character" w:customStyle="1" w:styleId="WW8Num33z7">
    <w:name w:val="WW8Num33z7"/>
    <w:rsid w:val="00CB7DE6"/>
  </w:style>
  <w:style w:type="character" w:customStyle="1" w:styleId="WW8Num33z8">
    <w:name w:val="WW8Num33z8"/>
    <w:rsid w:val="00CB7DE6"/>
  </w:style>
  <w:style w:type="character" w:customStyle="1" w:styleId="100">
    <w:name w:val="Основной шрифт абзаца10"/>
    <w:rsid w:val="00CB7DE6"/>
  </w:style>
  <w:style w:type="character" w:customStyle="1" w:styleId="WW8Num1z4">
    <w:name w:val="WW8Num1z4"/>
    <w:rsid w:val="00CB7DE6"/>
  </w:style>
  <w:style w:type="character" w:customStyle="1" w:styleId="WW8Num1z5">
    <w:name w:val="WW8Num1z5"/>
    <w:rsid w:val="00CB7DE6"/>
  </w:style>
  <w:style w:type="character" w:customStyle="1" w:styleId="WW8Num1z6">
    <w:name w:val="WW8Num1z6"/>
    <w:rsid w:val="00CB7DE6"/>
  </w:style>
  <w:style w:type="character" w:customStyle="1" w:styleId="WW8Num1z7">
    <w:name w:val="WW8Num1z7"/>
    <w:rsid w:val="00CB7DE6"/>
  </w:style>
  <w:style w:type="character" w:customStyle="1" w:styleId="WW8Num2z2">
    <w:name w:val="WW8Num2z2"/>
    <w:rsid w:val="00CB7DE6"/>
  </w:style>
  <w:style w:type="character" w:customStyle="1" w:styleId="WW8Num2z5">
    <w:name w:val="WW8Num2z5"/>
    <w:rsid w:val="00CB7DE6"/>
  </w:style>
  <w:style w:type="character" w:customStyle="1" w:styleId="WW8Num2z6">
    <w:name w:val="WW8Num2z6"/>
    <w:rsid w:val="00CB7DE6"/>
  </w:style>
  <w:style w:type="character" w:customStyle="1" w:styleId="WW8Num2z7">
    <w:name w:val="WW8Num2z7"/>
    <w:rsid w:val="00CB7DE6"/>
  </w:style>
  <w:style w:type="character" w:customStyle="1" w:styleId="91">
    <w:name w:val="Основной шрифт абзаца9"/>
    <w:rsid w:val="00CB7DE6"/>
  </w:style>
  <w:style w:type="character" w:customStyle="1" w:styleId="81">
    <w:name w:val="Основной шрифт абзаца8"/>
    <w:rsid w:val="00CB7DE6"/>
  </w:style>
  <w:style w:type="character" w:customStyle="1" w:styleId="WW8Num5z4">
    <w:name w:val="WW8Num5z4"/>
    <w:rsid w:val="00CB7DE6"/>
  </w:style>
  <w:style w:type="character" w:customStyle="1" w:styleId="WW8Num5z5">
    <w:name w:val="WW8Num5z5"/>
    <w:rsid w:val="00CB7DE6"/>
  </w:style>
  <w:style w:type="character" w:customStyle="1" w:styleId="WW8Num5z6">
    <w:name w:val="WW8Num5z6"/>
    <w:rsid w:val="00CB7DE6"/>
  </w:style>
  <w:style w:type="character" w:customStyle="1" w:styleId="WW8Num5z7">
    <w:name w:val="WW8Num5z7"/>
    <w:rsid w:val="00CB7DE6"/>
  </w:style>
  <w:style w:type="character" w:customStyle="1" w:styleId="WW8Num5z8">
    <w:name w:val="WW8Num5z8"/>
    <w:rsid w:val="00CB7DE6"/>
  </w:style>
  <w:style w:type="character" w:customStyle="1" w:styleId="WW8Num10z5">
    <w:name w:val="WW8Num10z5"/>
    <w:rsid w:val="00CB7DE6"/>
  </w:style>
  <w:style w:type="character" w:customStyle="1" w:styleId="WW8Num10z6">
    <w:name w:val="WW8Num10z6"/>
    <w:rsid w:val="00CB7DE6"/>
  </w:style>
  <w:style w:type="character" w:customStyle="1" w:styleId="WW8Num10z7">
    <w:name w:val="WW8Num10z7"/>
    <w:rsid w:val="00CB7DE6"/>
  </w:style>
  <w:style w:type="character" w:customStyle="1" w:styleId="WW8Num10z8">
    <w:name w:val="WW8Num10z8"/>
    <w:rsid w:val="00CB7DE6"/>
  </w:style>
  <w:style w:type="character" w:customStyle="1" w:styleId="WW8Num11z5">
    <w:name w:val="WW8Num11z5"/>
    <w:rsid w:val="00CB7DE6"/>
  </w:style>
  <w:style w:type="character" w:customStyle="1" w:styleId="WW8Num11z6">
    <w:name w:val="WW8Num11z6"/>
    <w:rsid w:val="00CB7DE6"/>
  </w:style>
  <w:style w:type="character" w:customStyle="1" w:styleId="WW8Num11z7">
    <w:name w:val="WW8Num11z7"/>
    <w:rsid w:val="00CB7DE6"/>
  </w:style>
  <w:style w:type="character" w:customStyle="1" w:styleId="WW8Num11z8">
    <w:name w:val="WW8Num11z8"/>
    <w:rsid w:val="00CB7DE6"/>
  </w:style>
  <w:style w:type="character" w:customStyle="1" w:styleId="WW8Num12z5">
    <w:name w:val="WW8Num12z5"/>
    <w:rsid w:val="00CB7DE6"/>
  </w:style>
  <w:style w:type="character" w:customStyle="1" w:styleId="WW8Num12z7">
    <w:name w:val="WW8Num12z7"/>
    <w:rsid w:val="00CB7DE6"/>
  </w:style>
  <w:style w:type="character" w:customStyle="1" w:styleId="WW8Num12z8">
    <w:name w:val="WW8Num12z8"/>
    <w:rsid w:val="00CB7DE6"/>
  </w:style>
  <w:style w:type="character" w:customStyle="1" w:styleId="WW8Num14z2">
    <w:name w:val="WW8Num14z2"/>
    <w:rsid w:val="00CB7DE6"/>
  </w:style>
  <w:style w:type="character" w:customStyle="1" w:styleId="WW8Num14z4">
    <w:name w:val="WW8Num14z4"/>
    <w:rsid w:val="00CB7DE6"/>
  </w:style>
  <w:style w:type="character" w:customStyle="1" w:styleId="WW8Num14z5">
    <w:name w:val="WW8Num14z5"/>
    <w:rsid w:val="00CB7DE6"/>
  </w:style>
  <w:style w:type="character" w:customStyle="1" w:styleId="WW8Num14z6">
    <w:name w:val="WW8Num14z6"/>
    <w:rsid w:val="00CB7DE6"/>
  </w:style>
  <w:style w:type="character" w:customStyle="1" w:styleId="WW8Num14z7">
    <w:name w:val="WW8Num14z7"/>
    <w:rsid w:val="00CB7DE6"/>
  </w:style>
  <w:style w:type="character" w:customStyle="1" w:styleId="WW8Num14z8">
    <w:name w:val="WW8Num14z8"/>
    <w:rsid w:val="00CB7DE6"/>
  </w:style>
  <w:style w:type="character" w:customStyle="1" w:styleId="WW8Num15z4">
    <w:name w:val="WW8Num15z4"/>
    <w:rsid w:val="00CB7DE6"/>
  </w:style>
  <w:style w:type="character" w:customStyle="1" w:styleId="WW8Num15z5">
    <w:name w:val="WW8Num15z5"/>
    <w:rsid w:val="00CB7DE6"/>
  </w:style>
  <w:style w:type="character" w:customStyle="1" w:styleId="WW8Num15z6">
    <w:name w:val="WW8Num15z6"/>
    <w:rsid w:val="00CB7DE6"/>
  </w:style>
  <w:style w:type="character" w:customStyle="1" w:styleId="WW8Num15z7">
    <w:name w:val="WW8Num15z7"/>
    <w:rsid w:val="00CB7DE6"/>
  </w:style>
  <w:style w:type="character" w:customStyle="1" w:styleId="WW8Num15z8">
    <w:name w:val="WW8Num15z8"/>
    <w:rsid w:val="00CB7DE6"/>
  </w:style>
  <w:style w:type="character" w:customStyle="1" w:styleId="WW8Num16z5">
    <w:name w:val="WW8Num16z5"/>
    <w:rsid w:val="00CB7DE6"/>
  </w:style>
  <w:style w:type="character" w:customStyle="1" w:styleId="WW8Num16z6">
    <w:name w:val="WW8Num16z6"/>
    <w:rsid w:val="00CB7DE6"/>
  </w:style>
  <w:style w:type="character" w:customStyle="1" w:styleId="WW8Num16z7">
    <w:name w:val="WW8Num16z7"/>
    <w:rsid w:val="00CB7DE6"/>
  </w:style>
  <w:style w:type="character" w:customStyle="1" w:styleId="WW8Num16z8">
    <w:name w:val="WW8Num16z8"/>
    <w:rsid w:val="00CB7DE6"/>
  </w:style>
  <w:style w:type="character" w:customStyle="1" w:styleId="WW8Num22z5">
    <w:name w:val="WW8Num22z5"/>
    <w:rsid w:val="00CB7DE6"/>
  </w:style>
  <w:style w:type="character" w:customStyle="1" w:styleId="WW8Num22z7">
    <w:name w:val="WW8Num22z7"/>
    <w:rsid w:val="00CB7DE6"/>
  </w:style>
  <w:style w:type="character" w:customStyle="1" w:styleId="WW8Num22z8">
    <w:name w:val="WW8Num22z8"/>
    <w:rsid w:val="00CB7DE6"/>
  </w:style>
  <w:style w:type="character" w:customStyle="1" w:styleId="WW8Num23z5">
    <w:name w:val="WW8Num23z5"/>
    <w:rsid w:val="00CB7DE6"/>
  </w:style>
  <w:style w:type="character" w:customStyle="1" w:styleId="WW8Num23z6">
    <w:name w:val="WW8Num23z6"/>
    <w:rsid w:val="00CB7DE6"/>
  </w:style>
  <w:style w:type="character" w:customStyle="1" w:styleId="WW8Num23z7">
    <w:name w:val="WW8Num23z7"/>
    <w:rsid w:val="00CB7DE6"/>
  </w:style>
  <w:style w:type="character" w:customStyle="1" w:styleId="WW8Num23z8">
    <w:name w:val="WW8Num23z8"/>
    <w:rsid w:val="00CB7DE6"/>
  </w:style>
  <w:style w:type="character" w:customStyle="1" w:styleId="WW8Num25z5">
    <w:name w:val="WW8Num25z5"/>
    <w:rsid w:val="00CB7DE6"/>
  </w:style>
  <w:style w:type="character" w:customStyle="1" w:styleId="WW8Num25z6">
    <w:name w:val="WW8Num25z6"/>
    <w:rsid w:val="00CB7DE6"/>
  </w:style>
  <w:style w:type="character" w:customStyle="1" w:styleId="WW8Num25z7">
    <w:name w:val="WW8Num25z7"/>
    <w:rsid w:val="00CB7DE6"/>
  </w:style>
  <w:style w:type="character" w:customStyle="1" w:styleId="WW8Num25z8">
    <w:name w:val="WW8Num25z8"/>
    <w:rsid w:val="00CB7DE6"/>
  </w:style>
  <w:style w:type="character" w:customStyle="1" w:styleId="WW8Num26z4">
    <w:name w:val="WW8Num26z4"/>
    <w:rsid w:val="00CB7DE6"/>
  </w:style>
  <w:style w:type="character" w:customStyle="1" w:styleId="WW8Num26z5">
    <w:name w:val="WW8Num26z5"/>
    <w:rsid w:val="00CB7DE6"/>
  </w:style>
  <w:style w:type="character" w:customStyle="1" w:styleId="WW8Num26z6">
    <w:name w:val="WW8Num26z6"/>
    <w:rsid w:val="00CB7DE6"/>
  </w:style>
  <w:style w:type="character" w:customStyle="1" w:styleId="WW8Num26z7">
    <w:name w:val="WW8Num26z7"/>
    <w:rsid w:val="00CB7DE6"/>
  </w:style>
  <w:style w:type="character" w:customStyle="1" w:styleId="WW8Num26z8">
    <w:name w:val="WW8Num26z8"/>
    <w:rsid w:val="00CB7DE6"/>
  </w:style>
  <w:style w:type="character" w:customStyle="1" w:styleId="WW8Num31z4">
    <w:name w:val="WW8Num31z4"/>
    <w:rsid w:val="00CB7DE6"/>
  </w:style>
  <w:style w:type="character" w:customStyle="1" w:styleId="WW8Num31z5">
    <w:name w:val="WW8Num31z5"/>
    <w:rsid w:val="00CB7DE6"/>
  </w:style>
  <w:style w:type="character" w:customStyle="1" w:styleId="WW8Num31z6">
    <w:name w:val="WW8Num31z6"/>
    <w:rsid w:val="00CB7DE6"/>
  </w:style>
  <w:style w:type="character" w:customStyle="1" w:styleId="WW8Num31z7">
    <w:name w:val="WW8Num31z7"/>
    <w:rsid w:val="00CB7DE6"/>
  </w:style>
  <w:style w:type="character" w:customStyle="1" w:styleId="WW8Num31z8">
    <w:name w:val="WW8Num31z8"/>
    <w:rsid w:val="00CB7DE6"/>
  </w:style>
  <w:style w:type="character" w:customStyle="1" w:styleId="WW8Num32z4">
    <w:name w:val="WW8Num32z4"/>
    <w:rsid w:val="00CB7DE6"/>
  </w:style>
  <w:style w:type="character" w:customStyle="1" w:styleId="WW8Num32z5">
    <w:name w:val="WW8Num32z5"/>
    <w:rsid w:val="00CB7DE6"/>
  </w:style>
  <w:style w:type="character" w:customStyle="1" w:styleId="WW8Num32z6">
    <w:name w:val="WW8Num32z6"/>
    <w:rsid w:val="00CB7DE6"/>
  </w:style>
  <w:style w:type="character" w:customStyle="1" w:styleId="WW8Num32z7">
    <w:name w:val="WW8Num32z7"/>
    <w:rsid w:val="00CB7DE6"/>
  </w:style>
  <w:style w:type="character" w:customStyle="1" w:styleId="WW8Num32z8">
    <w:name w:val="WW8Num32z8"/>
    <w:rsid w:val="00CB7DE6"/>
  </w:style>
  <w:style w:type="character" w:customStyle="1" w:styleId="WW8Num35z4">
    <w:name w:val="WW8Num35z4"/>
    <w:rsid w:val="00CB7DE6"/>
  </w:style>
  <w:style w:type="character" w:customStyle="1" w:styleId="WW8Num35z5">
    <w:name w:val="WW8Num35z5"/>
    <w:rsid w:val="00CB7DE6"/>
  </w:style>
  <w:style w:type="character" w:customStyle="1" w:styleId="WW8Num35z6">
    <w:name w:val="WW8Num35z6"/>
    <w:rsid w:val="00CB7DE6"/>
  </w:style>
  <w:style w:type="character" w:customStyle="1" w:styleId="WW8Num35z7">
    <w:name w:val="WW8Num35z7"/>
    <w:rsid w:val="00CB7DE6"/>
  </w:style>
  <w:style w:type="character" w:customStyle="1" w:styleId="WW8Num35z8">
    <w:name w:val="WW8Num35z8"/>
    <w:rsid w:val="00CB7DE6"/>
  </w:style>
  <w:style w:type="character" w:customStyle="1" w:styleId="WW-WW8Num1ztrue">
    <w:name w:val="WW-WW8Num1ztrue"/>
    <w:rsid w:val="00CB7DE6"/>
  </w:style>
  <w:style w:type="character" w:customStyle="1" w:styleId="WW-WW8Num1ztrue1">
    <w:name w:val="WW-WW8Num1ztrue1"/>
    <w:rsid w:val="00CB7DE6"/>
  </w:style>
  <w:style w:type="character" w:customStyle="1" w:styleId="WW-WW8Num1ztrue12">
    <w:name w:val="WW-WW8Num1ztrue12"/>
    <w:rsid w:val="00CB7DE6"/>
  </w:style>
  <w:style w:type="character" w:customStyle="1" w:styleId="WW-WW8Num1ztrue123">
    <w:name w:val="WW-WW8Num1ztrue123"/>
    <w:rsid w:val="00CB7DE6"/>
  </w:style>
  <w:style w:type="character" w:customStyle="1" w:styleId="WW-WW8Num1ztrue1234">
    <w:name w:val="WW-WW8Num1ztrue1234"/>
    <w:rsid w:val="00CB7DE6"/>
  </w:style>
  <w:style w:type="character" w:customStyle="1" w:styleId="WW-WW8Num1ztrue12345">
    <w:name w:val="WW-WW8Num1ztrue12345"/>
    <w:rsid w:val="00CB7DE6"/>
  </w:style>
  <w:style w:type="character" w:customStyle="1" w:styleId="WW-WW8Num1ztrue123456">
    <w:name w:val="WW-WW8Num1ztrue123456"/>
    <w:rsid w:val="00CB7DE6"/>
  </w:style>
  <w:style w:type="character" w:customStyle="1" w:styleId="WW-WW8Num2ztrue">
    <w:name w:val="WW-WW8Num2ztrue"/>
    <w:rsid w:val="00CB7DE6"/>
  </w:style>
  <w:style w:type="character" w:customStyle="1" w:styleId="WW-WW8Num2ztrue1">
    <w:name w:val="WW-WW8Num2ztrue1"/>
    <w:rsid w:val="00CB7DE6"/>
  </w:style>
  <w:style w:type="character" w:customStyle="1" w:styleId="WW-WW8Num2ztrue12">
    <w:name w:val="WW-WW8Num2ztrue12"/>
    <w:rsid w:val="00CB7DE6"/>
  </w:style>
  <w:style w:type="character" w:customStyle="1" w:styleId="WW-WW8Num2ztrue123">
    <w:name w:val="WW-WW8Num2ztrue123"/>
    <w:rsid w:val="00CB7DE6"/>
  </w:style>
  <w:style w:type="character" w:customStyle="1" w:styleId="WW-WW8Num2ztrue1234">
    <w:name w:val="WW-WW8Num2ztrue1234"/>
    <w:rsid w:val="00CB7DE6"/>
  </w:style>
  <w:style w:type="character" w:customStyle="1" w:styleId="WW-WW8Num2ztrue12345">
    <w:name w:val="WW-WW8Num2ztrue12345"/>
    <w:rsid w:val="00CB7DE6"/>
  </w:style>
  <w:style w:type="character" w:customStyle="1" w:styleId="WW-WW8Num2ztrue123456">
    <w:name w:val="WW-WW8Num2ztrue123456"/>
    <w:rsid w:val="00CB7DE6"/>
  </w:style>
  <w:style w:type="character" w:customStyle="1" w:styleId="WW8Num5ztrue">
    <w:name w:val="WW8Num5ztrue"/>
    <w:rsid w:val="00CB7DE6"/>
  </w:style>
  <w:style w:type="character" w:customStyle="1" w:styleId="WW-WW8Num5ztrue">
    <w:name w:val="WW-WW8Num5ztrue"/>
    <w:rsid w:val="00CB7DE6"/>
  </w:style>
  <w:style w:type="character" w:customStyle="1" w:styleId="WW-WW8Num5ztrue1">
    <w:name w:val="WW-WW8Num5ztrue1"/>
    <w:rsid w:val="00CB7DE6"/>
  </w:style>
  <w:style w:type="character" w:customStyle="1" w:styleId="WW-WW8Num5ztrue12">
    <w:name w:val="WW-WW8Num5ztrue12"/>
    <w:rsid w:val="00CB7DE6"/>
  </w:style>
  <w:style w:type="character" w:customStyle="1" w:styleId="WW-WW8Num5ztrue123">
    <w:name w:val="WW-WW8Num5ztrue123"/>
    <w:rsid w:val="00CB7DE6"/>
  </w:style>
  <w:style w:type="character" w:customStyle="1" w:styleId="WW-WW8Num5ztrue1234">
    <w:name w:val="WW-WW8Num5ztrue1234"/>
    <w:rsid w:val="00CB7DE6"/>
  </w:style>
  <w:style w:type="character" w:customStyle="1" w:styleId="WW-WW8Num5ztrue12345">
    <w:name w:val="WW-WW8Num5ztrue12345"/>
    <w:rsid w:val="00CB7DE6"/>
  </w:style>
  <w:style w:type="character" w:customStyle="1" w:styleId="WW-WW8Num5ztrue123456">
    <w:name w:val="WW-WW8Num5ztrue123456"/>
    <w:rsid w:val="00CB7DE6"/>
  </w:style>
  <w:style w:type="character" w:customStyle="1" w:styleId="WW-WW8Num1ztrue1234567">
    <w:name w:val="WW-WW8Num1ztrue1234567"/>
    <w:rsid w:val="00CB7DE6"/>
  </w:style>
  <w:style w:type="character" w:customStyle="1" w:styleId="WW-WW8Num1ztrue11">
    <w:name w:val="WW-WW8Num1ztrue11"/>
    <w:rsid w:val="00CB7DE6"/>
  </w:style>
  <w:style w:type="character" w:customStyle="1" w:styleId="WW-WW8Num1ztrue121">
    <w:name w:val="WW-WW8Num1ztrue121"/>
    <w:rsid w:val="00CB7DE6"/>
  </w:style>
  <w:style w:type="character" w:customStyle="1" w:styleId="WW-WW8Num1ztrue1231">
    <w:name w:val="WW-WW8Num1ztrue1231"/>
    <w:rsid w:val="00CB7DE6"/>
  </w:style>
  <w:style w:type="character" w:customStyle="1" w:styleId="WW-WW8Num1ztrue12341">
    <w:name w:val="WW-WW8Num1ztrue12341"/>
    <w:rsid w:val="00CB7DE6"/>
  </w:style>
  <w:style w:type="character" w:customStyle="1" w:styleId="WW-WW8Num1ztrue123451">
    <w:name w:val="WW-WW8Num1ztrue123451"/>
    <w:rsid w:val="00CB7DE6"/>
  </w:style>
  <w:style w:type="character" w:customStyle="1" w:styleId="WW-WW8Num1ztrue1234561">
    <w:name w:val="WW-WW8Num1ztrue1234561"/>
    <w:rsid w:val="00CB7DE6"/>
  </w:style>
  <w:style w:type="character" w:customStyle="1" w:styleId="WW-WW8Num2ztrue1234567">
    <w:name w:val="WW-WW8Num2ztrue1234567"/>
    <w:rsid w:val="00CB7DE6"/>
  </w:style>
  <w:style w:type="character" w:customStyle="1" w:styleId="WW-WW8Num2ztrue11">
    <w:name w:val="WW-WW8Num2ztrue11"/>
    <w:rsid w:val="00CB7DE6"/>
  </w:style>
  <w:style w:type="character" w:customStyle="1" w:styleId="WW-WW8Num2ztrue121">
    <w:name w:val="WW-WW8Num2ztrue121"/>
    <w:rsid w:val="00CB7DE6"/>
  </w:style>
  <w:style w:type="character" w:customStyle="1" w:styleId="WW-WW8Num2ztrue1231">
    <w:name w:val="WW-WW8Num2ztrue1231"/>
    <w:rsid w:val="00CB7DE6"/>
  </w:style>
  <w:style w:type="character" w:customStyle="1" w:styleId="WW-WW8Num2ztrue12341">
    <w:name w:val="WW-WW8Num2ztrue12341"/>
    <w:rsid w:val="00CB7DE6"/>
  </w:style>
  <w:style w:type="character" w:customStyle="1" w:styleId="WW-WW8Num2ztrue123451">
    <w:name w:val="WW-WW8Num2ztrue123451"/>
    <w:rsid w:val="00CB7DE6"/>
  </w:style>
  <w:style w:type="character" w:customStyle="1" w:styleId="WW-WW8Num2ztrue1234561">
    <w:name w:val="WW-WW8Num2ztrue1234561"/>
    <w:rsid w:val="00CB7DE6"/>
  </w:style>
  <w:style w:type="character" w:customStyle="1" w:styleId="WW-WW8Num5ztrue1234567">
    <w:name w:val="WW-WW8Num5ztrue1234567"/>
    <w:rsid w:val="00CB7DE6"/>
  </w:style>
  <w:style w:type="character" w:customStyle="1" w:styleId="WW-WW8Num5ztrue11">
    <w:name w:val="WW-WW8Num5ztrue11"/>
    <w:rsid w:val="00CB7DE6"/>
  </w:style>
  <w:style w:type="character" w:customStyle="1" w:styleId="WW-WW8Num5ztrue121">
    <w:name w:val="WW-WW8Num5ztrue121"/>
    <w:rsid w:val="00CB7DE6"/>
  </w:style>
  <w:style w:type="character" w:customStyle="1" w:styleId="WW-WW8Num5ztrue1231">
    <w:name w:val="WW-WW8Num5ztrue1231"/>
    <w:rsid w:val="00CB7DE6"/>
  </w:style>
  <w:style w:type="character" w:customStyle="1" w:styleId="WW-WW8Num5ztrue12341">
    <w:name w:val="WW-WW8Num5ztrue12341"/>
    <w:rsid w:val="00CB7DE6"/>
  </w:style>
  <w:style w:type="character" w:customStyle="1" w:styleId="WW-WW8Num5ztrue123451">
    <w:name w:val="WW-WW8Num5ztrue123451"/>
    <w:rsid w:val="00CB7DE6"/>
  </w:style>
  <w:style w:type="character" w:customStyle="1" w:styleId="WW-WW8Num5ztrue1234561">
    <w:name w:val="WW-WW8Num5ztrue1234561"/>
    <w:rsid w:val="00CB7DE6"/>
  </w:style>
  <w:style w:type="character" w:customStyle="1" w:styleId="WW-WW8Num1ztrue12345671">
    <w:name w:val="WW-WW8Num1ztrue12345671"/>
    <w:rsid w:val="00CB7DE6"/>
  </w:style>
  <w:style w:type="character" w:customStyle="1" w:styleId="WW-WW8Num1ztrue111">
    <w:name w:val="WW-WW8Num1ztrue111"/>
    <w:rsid w:val="00CB7DE6"/>
  </w:style>
  <w:style w:type="character" w:customStyle="1" w:styleId="WW-WW8Num1ztrue1211">
    <w:name w:val="WW-WW8Num1ztrue1211"/>
    <w:rsid w:val="00CB7DE6"/>
  </w:style>
  <w:style w:type="character" w:customStyle="1" w:styleId="WW-WW8Num1ztrue12311">
    <w:name w:val="WW-WW8Num1ztrue12311"/>
    <w:rsid w:val="00CB7DE6"/>
  </w:style>
  <w:style w:type="character" w:customStyle="1" w:styleId="WW-WW8Num1ztrue123411">
    <w:name w:val="WW-WW8Num1ztrue123411"/>
    <w:rsid w:val="00CB7DE6"/>
  </w:style>
  <w:style w:type="character" w:customStyle="1" w:styleId="WW-WW8Num1ztrue1234511">
    <w:name w:val="WW-WW8Num1ztrue1234511"/>
    <w:rsid w:val="00CB7DE6"/>
  </w:style>
  <w:style w:type="character" w:customStyle="1" w:styleId="WW-WW8Num1ztrue12345611">
    <w:name w:val="WW-WW8Num1ztrue12345611"/>
    <w:rsid w:val="00CB7DE6"/>
  </w:style>
  <w:style w:type="character" w:customStyle="1" w:styleId="WW-WW8Num2ztrue12345671">
    <w:name w:val="WW-WW8Num2ztrue12345671"/>
    <w:rsid w:val="00CB7DE6"/>
  </w:style>
  <w:style w:type="character" w:customStyle="1" w:styleId="WW-WW8Num2ztrue111">
    <w:name w:val="WW-WW8Num2ztrue111"/>
    <w:rsid w:val="00CB7DE6"/>
  </w:style>
  <w:style w:type="character" w:customStyle="1" w:styleId="WW-WW8Num2ztrue1211">
    <w:name w:val="WW-WW8Num2ztrue1211"/>
    <w:rsid w:val="00CB7DE6"/>
  </w:style>
  <w:style w:type="character" w:customStyle="1" w:styleId="WW-WW8Num2ztrue12311">
    <w:name w:val="WW-WW8Num2ztrue12311"/>
    <w:rsid w:val="00CB7DE6"/>
  </w:style>
  <w:style w:type="character" w:customStyle="1" w:styleId="WW-WW8Num2ztrue123411">
    <w:name w:val="WW-WW8Num2ztrue123411"/>
    <w:rsid w:val="00CB7DE6"/>
  </w:style>
  <w:style w:type="character" w:customStyle="1" w:styleId="WW-WW8Num2ztrue1234511">
    <w:name w:val="WW-WW8Num2ztrue1234511"/>
    <w:rsid w:val="00CB7DE6"/>
  </w:style>
  <w:style w:type="character" w:customStyle="1" w:styleId="WW-WW8Num2ztrue12345611">
    <w:name w:val="WW-WW8Num2ztrue12345611"/>
    <w:rsid w:val="00CB7DE6"/>
  </w:style>
  <w:style w:type="character" w:customStyle="1" w:styleId="WW-WW8Num5ztrue12345671">
    <w:name w:val="WW-WW8Num5ztrue12345671"/>
    <w:rsid w:val="00CB7DE6"/>
  </w:style>
  <w:style w:type="character" w:customStyle="1" w:styleId="WW-WW8Num5ztrue111">
    <w:name w:val="WW-WW8Num5ztrue111"/>
    <w:rsid w:val="00CB7DE6"/>
  </w:style>
  <w:style w:type="character" w:customStyle="1" w:styleId="WW-WW8Num5ztrue1211">
    <w:name w:val="WW-WW8Num5ztrue1211"/>
    <w:rsid w:val="00CB7DE6"/>
  </w:style>
  <w:style w:type="character" w:customStyle="1" w:styleId="WW-WW8Num5ztrue12311">
    <w:name w:val="WW-WW8Num5ztrue12311"/>
    <w:rsid w:val="00CB7DE6"/>
  </w:style>
  <w:style w:type="character" w:customStyle="1" w:styleId="WW-WW8Num5ztrue123411">
    <w:name w:val="WW-WW8Num5ztrue123411"/>
    <w:rsid w:val="00CB7DE6"/>
  </w:style>
  <w:style w:type="character" w:customStyle="1" w:styleId="WW-WW8Num5ztrue1234511">
    <w:name w:val="WW-WW8Num5ztrue1234511"/>
    <w:rsid w:val="00CB7DE6"/>
  </w:style>
  <w:style w:type="character" w:customStyle="1" w:styleId="WW-WW8Num5ztrue12345611">
    <w:name w:val="WW-WW8Num5ztrue12345611"/>
    <w:rsid w:val="00CB7DE6"/>
  </w:style>
  <w:style w:type="character" w:customStyle="1" w:styleId="WW-WW8Num1ztrue123456711">
    <w:name w:val="WW-WW8Num1ztrue123456711"/>
    <w:rsid w:val="00CB7DE6"/>
  </w:style>
  <w:style w:type="character" w:customStyle="1" w:styleId="WW-WW8Num1ztrue1111">
    <w:name w:val="WW-WW8Num1ztrue1111"/>
    <w:rsid w:val="00CB7DE6"/>
  </w:style>
  <w:style w:type="character" w:customStyle="1" w:styleId="WW-WW8Num1ztrue12111">
    <w:name w:val="WW-WW8Num1ztrue12111"/>
    <w:rsid w:val="00CB7DE6"/>
  </w:style>
  <w:style w:type="character" w:customStyle="1" w:styleId="WW-WW8Num1ztrue123111">
    <w:name w:val="WW-WW8Num1ztrue123111"/>
    <w:rsid w:val="00CB7DE6"/>
  </w:style>
  <w:style w:type="character" w:customStyle="1" w:styleId="WW-WW8Num1ztrue1234111">
    <w:name w:val="WW-WW8Num1ztrue1234111"/>
    <w:rsid w:val="00CB7DE6"/>
  </w:style>
  <w:style w:type="character" w:customStyle="1" w:styleId="WW-WW8Num1ztrue12345111">
    <w:name w:val="WW-WW8Num1ztrue12345111"/>
    <w:rsid w:val="00CB7DE6"/>
  </w:style>
  <w:style w:type="character" w:customStyle="1" w:styleId="WW-WW8Num1ztrue123456111">
    <w:name w:val="WW-WW8Num1ztrue123456111"/>
    <w:rsid w:val="00CB7DE6"/>
  </w:style>
  <w:style w:type="character" w:customStyle="1" w:styleId="WW-WW8Num2ztrue123456711">
    <w:name w:val="WW-WW8Num2ztrue123456711"/>
    <w:rsid w:val="00CB7DE6"/>
  </w:style>
  <w:style w:type="character" w:customStyle="1" w:styleId="WW-WW8Num2ztrue1111">
    <w:name w:val="WW-WW8Num2ztrue1111"/>
    <w:rsid w:val="00CB7DE6"/>
  </w:style>
  <w:style w:type="character" w:customStyle="1" w:styleId="WW-WW8Num2ztrue12111">
    <w:name w:val="WW-WW8Num2ztrue12111"/>
    <w:rsid w:val="00CB7DE6"/>
  </w:style>
  <w:style w:type="character" w:customStyle="1" w:styleId="WW-WW8Num2ztrue123111">
    <w:name w:val="WW-WW8Num2ztrue123111"/>
    <w:rsid w:val="00CB7DE6"/>
  </w:style>
  <w:style w:type="character" w:customStyle="1" w:styleId="WW-WW8Num2ztrue1234111">
    <w:name w:val="WW-WW8Num2ztrue1234111"/>
    <w:rsid w:val="00CB7DE6"/>
  </w:style>
  <w:style w:type="character" w:customStyle="1" w:styleId="WW-WW8Num2ztrue12345111">
    <w:name w:val="WW-WW8Num2ztrue12345111"/>
    <w:rsid w:val="00CB7DE6"/>
  </w:style>
  <w:style w:type="character" w:customStyle="1" w:styleId="WW-WW8Num2ztrue123456111">
    <w:name w:val="WW-WW8Num2ztrue123456111"/>
    <w:rsid w:val="00CB7DE6"/>
  </w:style>
  <w:style w:type="character" w:customStyle="1" w:styleId="WW8Num5zfalse">
    <w:name w:val="WW8Num5zfalse"/>
    <w:rsid w:val="00CB7DE6"/>
    <w:rPr>
      <w:b w:val="0"/>
      <w:bCs w:val="0"/>
      <w:shd w:val="clear" w:color="auto" w:fill="FFFFFF"/>
    </w:rPr>
  </w:style>
  <w:style w:type="character" w:customStyle="1" w:styleId="WW-WW8Num5ztrue123456711">
    <w:name w:val="WW-WW8Num5ztrue123456711"/>
    <w:rsid w:val="00CB7DE6"/>
  </w:style>
  <w:style w:type="character" w:customStyle="1" w:styleId="WW-WW8Num5ztrue1111">
    <w:name w:val="WW-WW8Num5ztrue1111"/>
    <w:rsid w:val="00CB7DE6"/>
  </w:style>
  <w:style w:type="character" w:customStyle="1" w:styleId="WW-WW8Num5ztrue12111">
    <w:name w:val="WW-WW8Num5ztrue12111"/>
    <w:rsid w:val="00CB7DE6"/>
  </w:style>
  <w:style w:type="character" w:customStyle="1" w:styleId="WW-WW8Num5ztrue123111">
    <w:name w:val="WW-WW8Num5ztrue123111"/>
    <w:rsid w:val="00CB7DE6"/>
  </w:style>
  <w:style w:type="character" w:customStyle="1" w:styleId="WW-WW8Num5ztrue1234111">
    <w:name w:val="WW-WW8Num5ztrue1234111"/>
    <w:rsid w:val="00CB7DE6"/>
  </w:style>
  <w:style w:type="character" w:customStyle="1" w:styleId="WW-WW8Num5ztrue12345111">
    <w:name w:val="WW-WW8Num5ztrue12345111"/>
    <w:rsid w:val="00CB7DE6"/>
  </w:style>
  <w:style w:type="character" w:customStyle="1" w:styleId="WW-WW8Num5ztrue123456111">
    <w:name w:val="WW-WW8Num5ztrue123456111"/>
    <w:rsid w:val="00CB7DE6"/>
  </w:style>
  <w:style w:type="character" w:customStyle="1" w:styleId="WW-WW8Num1ztrue1234567111">
    <w:name w:val="WW-WW8Num1ztrue1234567111"/>
    <w:rsid w:val="00CB7DE6"/>
  </w:style>
  <w:style w:type="character" w:customStyle="1" w:styleId="WW-WW8Num1ztrue11111">
    <w:name w:val="WW-WW8Num1ztrue11111"/>
    <w:rsid w:val="00CB7DE6"/>
  </w:style>
  <w:style w:type="character" w:customStyle="1" w:styleId="WW-WW8Num1ztrue121111">
    <w:name w:val="WW-WW8Num1ztrue121111"/>
    <w:rsid w:val="00CB7DE6"/>
  </w:style>
  <w:style w:type="character" w:customStyle="1" w:styleId="WW-WW8Num1ztrue1231111">
    <w:name w:val="WW-WW8Num1ztrue1231111"/>
    <w:rsid w:val="00CB7DE6"/>
  </w:style>
  <w:style w:type="character" w:customStyle="1" w:styleId="WW-WW8Num1ztrue12341111">
    <w:name w:val="WW-WW8Num1ztrue12341111"/>
    <w:rsid w:val="00CB7DE6"/>
  </w:style>
  <w:style w:type="character" w:customStyle="1" w:styleId="WW-WW8Num1ztrue123451111">
    <w:name w:val="WW-WW8Num1ztrue123451111"/>
    <w:rsid w:val="00CB7DE6"/>
  </w:style>
  <w:style w:type="character" w:customStyle="1" w:styleId="WW-WW8Num1ztrue1234561111">
    <w:name w:val="WW-WW8Num1ztrue1234561111"/>
    <w:rsid w:val="00CB7DE6"/>
  </w:style>
  <w:style w:type="character" w:customStyle="1" w:styleId="WW-WW8Num2ztrue1234567111">
    <w:name w:val="WW-WW8Num2ztrue1234567111"/>
    <w:rsid w:val="00CB7DE6"/>
  </w:style>
  <w:style w:type="character" w:customStyle="1" w:styleId="WW-WW8Num2ztrue11111">
    <w:name w:val="WW-WW8Num2ztrue11111"/>
    <w:rsid w:val="00CB7DE6"/>
  </w:style>
  <w:style w:type="character" w:customStyle="1" w:styleId="WW-WW8Num2ztrue121111">
    <w:name w:val="WW-WW8Num2ztrue121111"/>
    <w:rsid w:val="00CB7DE6"/>
  </w:style>
  <w:style w:type="character" w:customStyle="1" w:styleId="WW-WW8Num2ztrue1231111">
    <w:name w:val="WW-WW8Num2ztrue1231111"/>
    <w:rsid w:val="00CB7DE6"/>
  </w:style>
  <w:style w:type="character" w:customStyle="1" w:styleId="WW-WW8Num2ztrue12341111">
    <w:name w:val="WW-WW8Num2ztrue12341111"/>
    <w:rsid w:val="00CB7DE6"/>
  </w:style>
  <w:style w:type="character" w:customStyle="1" w:styleId="WW-WW8Num2ztrue123451111">
    <w:name w:val="WW-WW8Num2ztrue123451111"/>
    <w:rsid w:val="00CB7DE6"/>
  </w:style>
  <w:style w:type="character" w:customStyle="1" w:styleId="WW-WW8Num2ztrue1234561111">
    <w:name w:val="WW-WW8Num2ztrue1234561111"/>
    <w:rsid w:val="00CB7DE6"/>
  </w:style>
  <w:style w:type="character" w:customStyle="1" w:styleId="WW-WW8Num1ztrue12345671111">
    <w:name w:val="WW-WW8Num1ztrue12345671111"/>
    <w:rsid w:val="00CB7DE6"/>
  </w:style>
  <w:style w:type="character" w:customStyle="1" w:styleId="WW-WW8Num1ztrue111111">
    <w:name w:val="WW-WW8Num1ztrue111111"/>
    <w:rsid w:val="00CB7DE6"/>
  </w:style>
  <w:style w:type="character" w:customStyle="1" w:styleId="WW-WW8Num1ztrue1211111">
    <w:name w:val="WW-WW8Num1ztrue1211111"/>
    <w:rsid w:val="00CB7DE6"/>
  </w:style>
  <w:style w:type="character" w:customStyle="1" w:styleId="WW-WW8Num1ztrue12311111">
    <w:name w:val="WW-WW8Num1ztrue12311111"/>
    <w:rsid w:val="00CB7DE6"/>
  </w:style>
  <w:style w:type="character" w:customStyle="1" w:styleId="WW-WW8Num1ztrue123411111">
    <w:name w:val="WW-WW8Num1ztrue123411111"/>
    <w:rsid w:val="00CB7DE6"/>
  </w:style>
  <w:style w:type="character" w:customStyle="1" w:styleId="WW-WW8Num1ztrue1234511111">
    <w:name w:val="WW-WW8Num1ztrue1234511111"/>
    <w:rsid w:val="00CB7DE6"/>
  </w:style>
  <w:style w:type="character" w:customStyle="1" w:styleId="WW-WW8Num1ztrue12345611111">
    <w:name w:val="WW-WW8Num1ztrue12345611111"/>
    <w:rsid w:val="00CB7DE6"/>
  </w:style>
  <w:style w:type="character" w:customStyle="1" w:styleId="WW-WW8Num2ztrue12345671111">
    <w:name w:val="WW-WW8Num2ztrue12345671111"/>
    <w:rsid w:val="00CB7DE6"/>
  </w:style>
  <w:style w:type="character" w:customStyle="1" w:styleId="WW-WW8Num2ztrue111111">
    <w:name w:val="WW-WW8Num2ztrue111111"/>
    <w:rsid w:val="00CB7DE6"/>
  </w:style>
  <w:style w:type="character" w:customStyle="1" w:styleId="WW-WW8Num2ztrue1211111">
    <w:name w:val="WW-WW8Num2ztrue1211111"/>
    <w:rsid w:val="00CB7DE6"/>
  </w:style>
  <w:style w:type="character" w:customStyle="1" w:styleId="WW-WW8Num2ztrue12311111">
    <w:name w:val="WW-WW8Num2ztrue12311111"/>
    <w:rsid w:val="00CB7DE6"/>
  </w:style>
  <w:style w:type="character" w:customStyle="1" w:styleId="WW-WW8Num2ztrue123411111">
    <w:name w:val="WW-WW8Num2ztrue123411111"/>
    <w:rsid w:val="00CB7DE6"/>
  </w:style>
  <w:style w:type="character" w:customStyle="1" w:styleId="WW-WW8Num2ztrue1234511111">
    <w:name w:val="WW-WW8Num2ztrue1234511111"/>
    <w:rsid w:val="00CB7DE6"/>
  </w:style>
  <w:style w:type="character" w:customStyle="1" w:styleId="WW-WW8Num2ztrue12345611111">
    <w:name w:val="WW-WW8Num2ztrue12345611111"/>
    <w:rsid w:val="00CB7DE6"/>
  </w:style>
  <w:style w:type="character" w:customStyle="1" w:styleId="WW-WW8Num1ztrue123456711111">
    <w:name w:val="WW-WW8Num1ztrue123456711111"/>
    <w:rsid w:val="00CB7DE6"/>
  </w:style>
  <w:style w:type="character" w:customStyle="1" w:styleId="WW-WW8Num1ztrue1111111">
    <w:name w:val="WW-WW8Num1ztrue1111111"/>
    <w:rsid w:val="00CB7DE6"/>
  </w:style>
  <w:style w:type="character" w:customStyle="1" w:styleId="WW-WW8Num1ztrue12111111">
    <w:name w:val="WW-WW8Num1ztrue12111111"/>
    <w:rsid w:val="00CB7DE6"/>
  </w:style>
  <w:style w:type="character" w:customStyle="1" w:styleId="WW-WW8Num1ztrue123111111">
    <w:name w:val="WW-WW8Num1ztrue123111111"/>
    <w:rsid w:val="00CB7DE6"/>
  </w:style>
  <w:style w:type="character" w:customStyle="1" w:styleId="WW-WW8Num1ztrue1234111111">
    <w:name w:val="WW-WW8Num1ztrue1234111111"/>
    <w:rsid w:val="00CB7DE6"/>
  </w:style>
  <w:style w:type="character" w:customStyle="1" w:styleId="WW-WW8Num1ztrue12345111111">
    <w:name w:val="WW-WW8Num1ztrue12345111111"/>
    <w:rsid w:val="00CB7DE6"/>
  </w:style>
  <w:style w:type="character" w:customStyle="1" w:styleId="WW-WW8Num1ztrue123456111111">
    <w:name w:val="WW-WW8Num1ztrue123456111111"/>
    <w:rsid w:val="00CB7DE6"/>
  </w:style>
  <w:style w:type="character" w:customStyle="1" w:styleId="WW-WW8Num2ztrue123456711111">
    <w:name w:val="WW-WW8Num2ztrue123456711111"/>
    <w:rsid w:val="00CB7DE6"/>
  </w:style>
  <w:style w:type="character" w:customStyle="1" w:styleId="WW-WW8Num2ztrue1111111">
    <w:name w:val="WW-WW8Num2ztrue1111111"/>
    <w:rsid w:val="00CB7DE6"/>
  </w:style>
  <w:style w:type="character" w:customStyle="1" w:styleId="WW-WW8Num2ztrue12111111">
    <w:name w:val="WW-WW8Num2ztrue12111111"/>
    <w:rsid w:val="00CB7DE6"/>
  </w:style>
  <w:style w:type="character" w:customStyle="1" w:styleId="WW-WW8Num2ztrue123111111">
    <w:name w:val="WW-WW8Num2ztrue123111111"/>
    <w:rsid w:val="00CB7DE6"/>
  </w:style>
  <w:style w:type="character" w:customStyle="1" w:styleId="WW-WW8Num2ztrue1234111111">
    <w:name w:val="WW-WW8Num2ztrue1234111111"/>
    <w:rsid w:val="00CB7DE6"/>
  </w:style>
  <w:style w:type="character" w:customStyle="1" w:styleId="WW-WW8Num2ztrue12345111111">
    <w:name w:val="WW-WW8Num2ztrue12345111111"/>
    <w:rsid w:val="00CB7DE6"/>
  </w:style>
  <w:style w:type="character" w:customStyle="1" w:styleId="WW-WW8Num2ztrue123456111111">
    <w:name w:val="WW-WW8Num2ztrue123456111111"/>
    <w:rsid w:val="00CB7DE6"/>
  </w:style>
  <w:style w:type="character" w:customStyle="1" w:styleId="WW-WW8Num1ztrue1234567111111">
    <w:name w:val="WW-WW8Num1ztrue1234567111111"/>
    <w:rsid w:val="00CB7DE6"/>
  </w:style>
  <w:style w:type="character" w:customStyle="1" w:styleId="WW-WW8Num1ztrue11111111">
    <w:name w:val="WW-WW8Num1ztrue11111111"/>
    <w:rsid w:val="00CB7DE6"/>
  </w:style>
  <w:style w:type="character" w:customStyle="1" w:styleId="WW-WW8Num1ztrue121111111">
    <w:name w:val="WW-WW8Num1ztrue121111111"/>
    <w:rsid w:val="00CB7DE6"/>
  </w:style>
  <w:style w:type="character" w:customStyle="1" w:styleId="WW-WW8Num1ztrue1231111111">
    <w:name w:val="WW-WW8Num1ztrue1231111111"/>
    <w:rsid w:val="00CB7DE6"/>
  </w:style>
  <w:style w:type="character" w:customStyle="1" w:styleId="WW-WW8Num1ztrue12341111111">
    <w:name w:val="WW-WW8Num1ztrue12341111111"/>
    <w:rsid w:val="00CB7DE6"/>
  </w:style>
  <w:style w:type="character" w:customStyle="1" w:styleId="WW-WW8Num1ztrue123451111111">
    <w:name w:val="WW-WW8Num1ztrue123451111111"/>
    <w:rsid w:val="00CB7DE6"/>
  </w:style>
  <w:style w:type="character" w:customStyle="1" w:styleId="WW-WW8Num1ztrue1234561111111">
    <w:name w:val="WW-WW8Num1ztrue1234561111111"/>
    <w:rsid w:val="00CB7DE6"/>
  </w:style>
  <w:style w:type="character" w:customStyle="1" w:styleId="WW-WW8Num2ztrue1234567111111">
    <w:name w:val="WW-WW8Num2ztrue1234567111111"/>
    <w:rsid w:val="00CB7DE6"/>
  </w:style>
  <w:style w:type="character" w:customStyle="1" w:styleId="WW-WW8Num2ztrue11111111">
    <w:name w:val="WW-WW8Num2ztrue11111111"/>
    <w:rsid w:val="00CB7DE6"/>
  </w:style>
  <w:style w:type="character" w:customStyle="1" w:styleId="WW-WW8Num2ztrue121111111">
    <w:name w:val="WW-WW8Num2ztrue121111111"/>
    <w:rsid w:val="00CB7DE6"/>
  </w:style>
  <w:style w:type="character" w:customStyle="1" w:styleId="WW-WW8Num2ztrue1231111111">
    <w:name w:val="WW-WW8Num2ztrue1231111111"/>
    <w:rsid w:val="00CB7DE6"/>
  </w:style>
  <w:style w:type="character" w:customStyle="1" w:styleId="WW-WW8Num2ztrue12341111111">
    <w:name w:val="WW-WW8Num2ztrue12341111111"/>
    <w:rsid w:val="00CB7DE6"/>
  </w:style>
  <w:style w:type="character" w:customStyle="1" w:styleId="WW-WW8Num2ztrue123451111111">
    <w:name w:val="WW-WW8Num2ztrue123451111111"/>
    <w:rsid w:val="00CB7DE6"/>
  </w:style>
  <w:style w:type="character" w:customStyle="1" w:styleId="WW-WW8Num2ztrue1234561111111">
    <w:name w:val="WW-WW8Num2ztrue1234561111111"/>
    <w:rsid w:val="00CB7DE6"/>
  </w:style>
  <w:style w:type="character" w:customStyle="1" w:styleId="WW-WW8Num1ztrue12345671111111">
    <w:name w:val="WW-WW8Num1ztrue12345671111111"/>
    <w:rsid w:val="00CB7DE6"/>
  </w:style>
  <w:style w:type="character" w:customStyle="1" w:styleId="WW-WW8Num1ztrue111111111">
    <w:name w:val="WW-WW8Num1ztrue111111111"/>
    <w:rsid w:val="00CB7DE6"/>
  </w:style>
  <w:style w:type="character" w:customStyle="1" w:styleId="WW-WW8Num1ztrue1211111111">
    <w:name w:val="WW-WW8Num1ztrue1211111111"/>
    <w:rsid w:val="00CB7DE6"/>
  </w:style>
  <w:style w:type="character" w:customStyle="1" w:styleId="WW-WW8Num1ztrue12311111111">
    <w:name w:val="WW-WW8Num1ztrue12311111111"/>
    <w:rsid w:val="00CB7DE6"/>
  </w:style>
  <w:style w:type="character" w:customStyle="1" w:styleId="WW-WW8Num1ztrue123411111111">
    <w:name w:val="WW-WW8Num1ztrue123411111111"/>
    <w:rsid w:val="00CB7DE6"/>
  </w:style>
  <w:style w:type="character" w:customStyle="1" w:styleId="WW-WW8Num1ztrue1234511111111">
    <w:name w:val="WW-WW8Num1ztrue1234511111111"/>
    <w:rsid w:val="00CB7DE6"/>
  </w:style>
  <w:style w:type="character" w:customStyle="1" w:styleId="WW-WW8Num1ztrue12345611111111">
    <w:name w:val="WW-WW8Num1ztrue12345611111111"/>
    <w:rsid w:val="00CB7DE6"/>
  </w:style>
  <w:style w:type="character" w:customStyle="1" w:styleId="WW-WW8Num2ztrue12345671111111">
    <w:name w:val="WW-WW8Num2ztrue12345671111111"/>
    <w:rsid w:val="00CB7DE6"/>
  </w:style>
  <w:style w:type="character" w:customStyle="1" w:styleId="WW-WW8Num2ztrue111111111">
    <w:name w:val="WW-WW8Num2ztrue111111111"/>
    <w:rsid w:val="00CB7DE6"/>
  </w:style>
  <w:style w:type="character" w:customStyle="1" w:styleId="WW-WW8Num2ztrue1211111111">
    <w:name w:val="WW-WW8Num2ztrue1211111111"/>
    <w:rsid w:val="00CB7DE6"/>
  </w:style>
  <w:style w:type="character" w:customStyle="1" w:styleId="WW-WW8Num2ztrue12311111111">
    <w:name w:val="WW-WW8Num2ztrue12311111111"/>
    <w:rsid w:val="00CB7DE6"/>
  </w:style>
  <w:style w:type="character" w:customStyle="1" w:styleId="WW-WW8Num2ztrue123411111111">
    <w:name w:val="WW-WW8Num2ztrue123411111111"/>
    <w:rsid w:val="00CB7DE6"/>
  </w:style>
  <w:style w:type="character" w:customStyle="1" w:styleId="WW-WW8Num2ztrue1234511111111">
    <w:name w:val="WW-WW8Num2ztrue1234511111111"/>
    <w:rsid w:val="00CB7DE6"/>
  </w:style>
  <w:style w:type="character" w:customStyle="1" w:styleId="WW-WW8Num2ztrue12345611111111">
    <w:name w:val="WW-WW8Num2ztrue12345611111111"/>
    <w:rsid w:val="00CB7DE6"/>
  </w:style>
  <w:style w:type="character" w:customStyle="1" w:styleId="WW-WW8Num1ztrue123456711111111">
    <w:name w:val="WW-WW8Num1ztrue123456711111111"/>
    <w:rsid w:val="00CB7DE6"/>
  </w:style>
  <w:style w:type="character" w:customStyle="1" w:styleId="WW-WW8Num1ztrue1111111111">
    <w:name w:val="WW-WW8Num1ztrue1111111111"/>
    <w:rsid w:val="00CB7DE6"/>
  </w:style>
  <w:style w:type="character" w:customStyle="1" w:styleId="WW-WW8Num1ztrue12111111111">
    <w:name w:val="WW-WW8Num1ztrue12111111111"/>
    <w:rsid w:val="00CB7DE6"/>
  </w:style>
  <w:style w:type="character" w:customStyle="1" w:styleId="WW-WW8Num1ztrue123111111111">
    <w:name w:val="WW-WW8Num1ztrue123111111111"/>
    <w:rsid w:val="00CB7DE6"/>
  </w:style>
  <w:style w:type="character" w:customStyle="1" w:styleId="WW-WW8Num1ztrue1234111111111">
    <w:name w:val="WW-WW8Num1ztrue1234111111111"/>
    <w:rsid w:val="00CB7DE6"/>
  </w:style>
  <w:style w:type="character" w:customStyle="1" w:styleId="WW-WW8Num1ztrue12345111111111">
    <w:name w:val="WW-WW8Num1ztrue12345111111111"/>
    <w:rsid w:val="00CB7DE6"/>
  </w:style>
  <w:style w:type="character" w:customStyle="1" w:styleId="WW-WW8Num1ztrue123456111111111">
    <w:name w:val="WW-WW8Num1ztrue123456111111111"/>
    <w:rsid w:val="00CB7DE6"/>
  </w:style>
  <w:style w:type="character" w:customStyle="1" w:styleId="WW-WW8Num2ztrue123456711111111">
    <w:name w:val="WW-WW8Num2ztrue123456711111111"/>
    <w:rsid w:val="00CB7DE6"/>
  </w:style>
  <w:style w:type="character" w:customStyle="1" w:styleId="WW-WW8Num2ztrue1111111111">
    <w:name w:val="WW-WW8Num2ztrue1111111111"/>
    <w:rsid w:val="00CB7DE6"/>
  </w:style>
  <w:style w:type="character" w:customStyle="1" w:styleId="WW-WW8Num2ztrue12111111111">
    <w:name w:val="WW-WW8Num2ztrue12111111111"/>
    <w:rsid w:val="00CB7DE6"/>
  </w:style>
  <w:style w:type="character" w:customStyle="1" w:styleId="WW-WW8Num2ztrue123111111111">
    <w:name w:val="WW-WW8Num2ztrue123111111111"/>
    <w:rsid w:val="00CB7DE6"/>
  </w:style>
  <w:style w:type="character" w:customStyle="1" w:styleId="WW-WW8Num2ztrue1234111111111">
    <w:name w:val="WW-WW8Num2ztrue1234111111111"/>
    <w:rsid w:val="00CB7DE6"/>
  </w:style>
  <w:style w:type="character" w:customStyle="1" w:styleId="WW-WW8Num2ztrue12345111111111">
    <w:name w:val="WW-WW8Num2ztrue12345111111111"/>
    <w:rsid w:val="00CB7DE6"/>
  </w:style>
  <w:style w:type="character" w:customStyle="1" w:styleId="WW-WW8Num2ztrue123456111111111">
    <w:name w:val="WW-WW8Num2ztrue123456111111111"/>
    <w:rsid w:val="00CB7DE6"/>
  </w:style>
  <w:style w:type="character" w:customStyle="1" w:styleId="WW-WW8Num1ztrue1234567111111111">
    <w:name w:val="WW-WW8Num1ztrue1234567111111111"/>
    <w:rsid w:val="00CB7DE6"/>
  </w:style>
  <w:style w:type="character" w:customStyle="1" w:styleId="WW-WW8Num1ztrue11111111111">
    <w:name w:val="WW-WW8Num1ztrue11111111111"/>
    <w:rsid w:val="00CB7DE6"/>
  </w:style>
  <w:style w:type="character" w:customStyle="1" w:styleId="WW-WW8Num1ztrue121111111111">
    <w:name w:val="WW-WW8Num1ztrue121111111111"/>
    <w:rsid w:val="00CB7DE6"/>
  </w:style>
  <w:style w:type="character" w:customStyle="1" w:styleId="WW-WW8Num1ztrue1231111111111">
    <w:name w:val="WW-WW8Num1ztrue1231111111111"/>
    <w:rsid w:val="00CB7DE6"/>
  </w:style>
  <w:style w:type="character" w:customStyle="1" w:styleId="WW-WW8Num1ztrue12341111111111">
    <w:name w:val="WW-WW8Num1ztrue12341111111111"/>
    <w:rsid w:val="00CB7DE6"/>
  </w:style>
  <w:style w:type="character" w:customStyle="1" w:styleId="WW-WW8Num1ztrue123451111111111">
    <w:name w:val="WW-WW8Num1ztrue123451111111111"/>
    <w:rsid w:val="00CB7DE6"/>
  </w:style>
  <w:style w:type="character" w:customStyle="1" w:styleId="WW-WW8Num1ztrue1234561111111111">
    <w:name w:val="WW-WW8Num1ztrue1234561111111111"/>
    <w:rsid w:val="00CB7DE6"/>
  </w:style>
  <w:style w:type="character" w:customStyle="1" w:styleId="WW-WW8Num2ztrue1234567111111111">
    <w:name w:val="WW-WW8Num2ztrue1234567111111111"/>
    <w:rsid w:val="00CB7DE6"/>
  </w:style>
  <w:style w:type="character" w:customStyle="1" w:styleId="WW-WW8Num2ztrue11111111111">
    <w:name w:val="WW-WW8Num2ztrue11111111111"/>
    <w:rsid w:val="00CB7DE6"/>
  </w:style>
  <w:style w:type="character" w:customStyle="1" w:styleId="WW-WW8Num2ztrue121111111111">
    <w:name w:val="WW-WW8Num2ztrue121111111111"/>
    <w:rsid w:val="00CB7DE6"/>
  </w:style>
  <w:style w:type="character" w:customStyle="1" w:styleId="WW-WW8Num2ztrue1231111111111">
    <w:name w:val="WW-WW8Num2ztrue1231111111111"/>
    <w:rsid w:val="00CB7DE6"/>
  </w:style>
  <w:style w:type="character" w:customStyle="1" w:styleId="WW-WW8Num2ztrue12341111111111">
    <w:name w:val="WW-WW8Num2ztrue12341111111111"/>
    <w:rsid w:val="00CB7DE6"/>
  </w:style>
  <w:style w:type="character" w:customStyle="1" w:styleId="WW-WW8Num2ztrue123451111111111">
    <w:name w:val="WW-WW8Num2ztrue123451111111111"/>
    <w:rsid w:val="00CB7DE6"/>
  </w:style>
  <w:style w:type="character" w:customStyle="1" w:styleId="WW-WW8Num2ztrue1234561111111111">
    <w:name w:val="WW-WW8Num2ztrue1234561111111111"/>
    <w:rsid w:val="00CB7DE6"/>
  </w:style>
  <w:style w:type="character" w:customStyle="1" w:styleId="WW-WW8Num1ztrue12345671111111111">
    <w:name w:val="WW-WW8Num1ztrue12345671111111111"/>
    <w:rsid w:val="00CB7DE6"/>
  </w:style>
  <w:style w:type="character" w:customStyle="1" w:styleId="WW-WW8Num1ztrue111111111111">
    <w:name w:val="WW-WW8Num1ztrue111111111111"/>
    <w:rsid w:val="00CB7DE6"/>
  </w:style>
  <w:style w:type="character" w:customStyle="1" w:styleId="WW-WW8Num1ztrue1211111111111">
    <w:name w:val="WW-WW8Num1ztrue1211111111111"/>
    <w:rsid w:val="00CB7DE6"/>
  </w:style>
  <w:style w:type="character" w:customStyle="1" w:styleId="WW-WW8Num1ztrue12311111111111">
    <w:name w:val="WW-WW8Num1ztrue12311111111111"/>
    <w:rsid w:val="00CB7DE6"/>
  </w:style>
  <w:style w:type="character" w:customStyle="1" w:styleId="WW-WW8Num1ztrue123411111111111">
    <w:name w:val="WW-WW8Num1ztrue123411111111111"/>
    <w:rsid w:val="00CB7DE6"/>
  </w:style>
  <w:style w:type="character" w:customStyle="1" w:styleId="WW-WW8Num1ztrue1234511111111111">
    <w:name w:val="WW-WW8Num1ztrue1234511111111111"/>
    <w:rsid w:val="00CB7DE6"/>
  </w:style>
  <w:style w:type="character" w:customStyle="1" w:styleId="WW-WW8Num1ztrue12345611111111111">
    <w:name w:val="WW-WW8Num1ztrue12345611111111111"/>
    <w:rsid w:val="00CB7DE6"/>
  </w:style>
  <w:style w:type="character" w:customStyle="1" w:styleId="WW-WW8Num2ztrue12345671111111111">
    <w:name w:val="WW-WW8Num2ztrue12345671111111111"/>
    <w:rsid w:val="00CB7DE6"/>
  </w:style>
  <w:style w:type="character" w:customStyle="1" w:styleId="WW-WW8Num2ztrue111111111111">
    <w:name w:val="WW-WW8Num2ztrue111111111111"/>
    <w:rsid w:val="00CB7DE6"/>
  </w:style>
  <w:style w:type="character" w:customStyle="1" w:styleId="WW-WW8Num2ztrue1211111111111">
    <w:name w:val="WW-WW8Num2ztrue1211111111111"/>
    <w:rsid w:val="00CB7DE6"/>
  </w:style>
  <w:style w:type="character" w:customStyle="1" w:styleId="WW-WW8Num2ztrue12311111111111">
    <w:name w:val="WW-WW8Num2ztrue12311111111111"/>
    <w:rsid w:val="00CB7DE6"/>
  </w:style>
  <w:style w:type="character" w:customStyle="1" w:styleId="WW-WW8Num2ztrue123411111111111">
    <w:name w:val="WW-WW8Num2ztrue123411111111111"/>
    <w:rsid w:val="00CB7DE6"/>
  </w:style>
  <w:style w:type="character" w:customStyle="1" w:styleId="WW-WW8Num2ztrue1234511111111111">
    <w:name w:val="WW-WW8Num2ztrue1234511111111111"/>
    <w:rsid w:val="00CB7DE6"/>
  </w:style>
  <w:style w:type="character" w:customStyle="1" w:styleId="WW-WW8Num2ztrue12345611111111111">
    <w:name w:val="WW-WW8Num2ztrue12345611111111111"/>
    <w:rsid w:val="00CB7DE6"/>
  </w:style>
  <w:style w:type="character" w:customStyle="1" w:styleId="WW-WW8Num1ztrue123456711111111111">
    <w:name w:val="WW-WW8Num1ztrue123456711111111111"/>
    <w:rsid w:val="00CB7DE6"/>
  </w:style>
  <w:style w:type="character" w:customStyle="1" w:styleId="WW-WW8Num1ztrue1111111111111">
    <w:name w:val="WW-WW8Num1ztrue1111111111111"/>
    <w:rsid w:val="00CB7DE6"/>
  </w:style>
  <w:style w:type="character" w:customStyle="1" w:styleId="WW-WW8Num1ztrue12111111111111">
    <w:name w:val="WW-WW8Num1ztrue12111111111111"/>
    <w:rsid w:val="00CB7DE6"/>
  </w:style>
  <w:style w:type="character" w:customStyle="1" w:styleId="WW-WW8Num1ztrue123111111111111">
    <w:name w:val="WW-WW8Num1ztrue123111111111111"/>
    <w:rsid w:val="00CB7DE6"/>
  </w:style>
  <w:style w:type="character" w:customStyle="1" w:styleId="WW-WW8Num1ztrue1234111111111111">
    <w:name w:val="WW-WW8Num1ztrue1234111111111111"/>
    <w:rsid w:val="00CB7DE6"/>
  </w:style>
  <w:style w:type="character" w:customStyle="1" w:styleId="WW-WW8Num1ztrue12345111111111111">
    <w:name w:val="WW-WW8Num1ztrue12345111111111111"/>
    <w:rsid w:val="00CB7DE6"/>
  </w:style>
  <w:style w:type="character" w:customStyle="1" w:styleId="WW-WW8Num1ztrue123456111111111111">
    <w:name w:val="WW-WW8Num1ztrue123456111111111111"/>
    <w:rsid w:val="00CB7DE6"/>
  </w:style>
  <w:style w:type="character" w:customStyle="1" w:styleId="WW-WW8Num2ztrue123456711111111111">
    <w:name w:val="WW-WW8Num2ztrue123456711111111111"/>
    <w:rsid w:val="00CB7DE6"/>
  </w:style>
  <w:style w:type="character" w:customStyle="1" w:styleId="WW-WW8Num2ztrue1111111111111">
    <w:name w:val="WW-WW8Num2ztrue1111111111111"/>
    <w:rsid w:val="00CB7DE6"/>
  </w:style>
  <w:style w:type="character" w:customStyle="1" w:styleId="WW-WW8Num2ztrue12111111111111">
    <w:name w:val="WW-WW8Num2ztrue12111111111111"/>
    <w:rsid w:val="00CB7DE6"/>
  </w:style>
  <w:style w:type="character" w:customStyle="1" w:styleId="WW-WW8Num2ztrue123111111111111">
    <w:name w:val="WW-WW8Num2ztrue123111111111111"/>
    <w:rsid w:val="00CB7DE6"/>
  </w:style>
  <w:style w:type="character" w:customStyle="1" w:styleId="WW-WW8Num2ztrue1234111111111111">
    <w:name w:val="WW-WW8Num2ztrue1234111111111111"/>
    <w:rsid w:val="00CB7DE6"/>
  </w:style>
  <w:style w:type="character" w:customStyle="1" w:styleId="WW-WW8Num2ztrue12345111111111111">
    <w:name w:val="WW-WW8Num2ztrue12345111111111111"/>
    <w:rsid w:val="00CB7DE6"/>
  </w:style>
  <w:style w:type="character" w:customStyle="1" w:styleId="WW-WW8Num2ztrue123456111111111111">
    <w:name w:val="WW-WW8Num2ztrue123456111111111111"/>
    <w:rsid w:val="00CB7DE6"/>
  </w:style>
  <w:style w:type="character" w:customStyle="1" w:styleId="WW-WW8Num1ztrue1234567111111111111">
    <w:name w:val="WW-WW8Num1ztrue1234567111111111111"/>
    <w:rsid w:val="00CB7DE6"/>
  </w:style>
  <w:style w:type="character" w:customStyle="1" w:styleId="WW-WW8Num1ztrue11111111111111">
    <w:name w:val="WW-WW8Num1ztrue11111111111111"/>
    <w:rsid w:val="00CB7DE6"/>
  </w:style>
  <w:style w:type="character" w:customStyle="1" w:styleId="WW-WW8Num1ztrue121111111111111">
    <w:name w:val="WW-WW8Num1ztrue121111111111111"/>
    <w:rsid w:val="00CB7DE6"/>
  </w:style>
  <w:style w:type="character" w:customStyle="1" w:styleId="WW-WW8Num1ztrue1231111111111111">
    <w:name w:val="WW-WW8Num1ztrue1231111111111111"/>
    <w:rsid w:val="00CB7DE6"/>
  </w:style>
  <w:style w:type="character" w:customStyle="1" w:styleId="WW-WW8Num1ztrue12341111111111111">
    <w:name w:val="WW-WW8Num1ztrue12341111111111111"/>
    <w:rsid w:val="00CB7DE6"/>
  </w:style>
  <w:style w:type="character" w:customStyle="1" w:styleId="WW-WW8Num1ztrue123451111111111111">
    <w:name w:val="WW-WW8Num1ztrue123451111111111111"/>
    <w:rsid w:val="00CB7DE6"/>
  </w:style>
  <w:style w:type="character" w:customStyle="1" w:styleId="WW-WW8Num1ztrue1234561111111111111">
    <w:name w:val="WW-WW8Num1ztrue1234561111111111111"/>
    <w:rsid w:val="00CB7DE6"/>
  </w:style>
  <w:style w:type="character" w:customStyle="1" w:styleId="WW-WW8Num2ztrue1234567111111111111">
    <w:name w:val="WW-WW8Num2ztrue1234567111111111111"/>
    <w:rsid w:val="00CB7DE6"/>
  </w:style>
  <w:style w:type="character" w:customStyle="1" w:styleId="WW-WW8Num2ztrue11111111111111">
    <w:name w:val="WW-WW8Num2ztrue11111111111111"/>
    <w:rsid w:val="00CB7DE6"/>
  </w:style>
  <w:style w:type="character" w:customStyle="1" w:styleId="WW-WW8Num2ztrue121111111111111">
    <w:name w:val="WW-WW8Num2ztrue121111111111111"/>
    <w:rsid w:val="00CB7DE6"/>
  </w:style>
  <w:style w:type="character" w:customStyle="1" w:styleId="WW-WW8Num2ztrue1231111111111111">
    <w:name w:val="WW-WW8Num2ztrue1231111111111111"/>
    <w:rsid w:val="00CB7DE6"/>
  </w:style>
  <w:style w:type="character" w:customStyle="1" w:styleId="WW-WW8Num2ztrue12341111111111111">
    <w:name w:val="WW-WW8Num2ztrue12341111111111111"/>
    <w:rsid w:val="00CB7DE6"/>
  </w:style>
  <w:style w:type="character" w:customStyle="1" w:styleId="WW-WW8Num2ztrue123451111111111111">
    <w:name w:val="WW-WW8Num2ztrue123451111111111111"/>
    <w:rsid w:val="00CB7DE6"/>
  </w:style>
  <w:style w:type="character" w:customStyle="1" w:styleId="WW-WW8Num2ztrue1234561111111111111">
    <w:name w:val="WW-WW8Num2ztrue1234561111111111111"/>
    <w:rsid w:val="00CB7DE6"/>
  </w:style>
  <w:style w:type="character" w:customStyle="1" w:styleId="WW-WW8Num1ztrue12345671111111111111">
    <w:name w:val="WW-WW8Num1ztrue12345671111111111111"/>
    <w:rsid w:val="00CB7DE6"/>
  </w:style>
  <w:style w:type="character" w:customStyle="1" w:styleId="WW-WW8Num1ztrue111111111111111">
    <w:name w:val="WW-WW8Num1ztrue111111111111111"/>
    <w:rsid w:val="00CB7DE6"/>
  </w:style>
  <w:style w:type="character" w:customStyle="1" w:styleId="WW-WW8Num1ztrue1211111111111111">
    <w:name w:val="WW-WW8Num1ztrue1211111111111111"/>
    <w:rsid w:val="00CB7DE6"/>
  </w:style>
  <w:style w:type="character" w:customStyle="1" w:styleId="WW-WW8Num1ztrue12311111111111111">
    <w:name w:val="WW-WW8Num1ztrue12311111111111111"/>
    <w:rsid w:val="00CB7DE6"/>
  </w:style>
  <w:style w:type="character" w:customStyle="1" w:styleId="WW-WW8Num1ztrue123411111111111111">
    <w:name w:val="WW-WW8Num1ztrue123411111111111111"/>
    <w:rsid w:val="00CB7DE6"/>
  </w:style>
  <w:style w:type="character" w:customStyle="1" w:styleId="WW-WW8Num1ztrue1234511111111111111">
    <w:name w:val="WW-WW8Num1ztrue1234511111111111111"/>
    <w:rsid w:val="00CB7DE6"/>
  </w:style>
  <w:style w:type="character" w:customStyle="1" w:styleId="WW-WW8Num1ztrue12345611111111111111">
    <w:name w:val="WW-WW8Num1ztrue12345611111111111111"/>
    <w:rsid w:val="00CB7DE6"/>
  </w:style>
  <w:style w:type="character" w:customStyle="1" w:styleId="WW-WW8Num2ztrue12345671111111111111">
    <w:name w:val="WW-WW8Num2ztrue12345671111111111111"/>
    <w:rsid w:val="00CB7DE6"/>
  </w:style>
  <w:style w:type="character" w:customStyle="1" w:styleId="WW-WW8Num2ztrue111111111111111">
    <w:name w:val="WW-WW8Num2ztrue111111111111111"/>
    <w:rsid w:val="00CB7DE6"/>
  </w:style>
  <w:style w:type="character" w:customStyle="1" w:styleId="WW-WW8Num2ztrue1211111111111111">
    <w:name w:val="WW-WW8Num2ztrue1211111111111111"/>
    <w:rsid w:val="00CB7DE6"/>
  </w:style>
  <w:style w:type="character" w:customStyle="1" w:styleId="WW-WW8Num2ztrue12311111111111111">
    <w:name w:val="WW-WW8Num2ztrue12311111111111111"/>
    <w:rsid w:val="00CB7DE6"/>
  </w:style>
  <w:style w:type="character" w:customStyle="1" w:styleId="WW-WW8Num2ztrue123411111111111111">
    <w:name w:val="WW-WW8Num2ztrue123411111111111111"/>
    <w:rsid w:val="00CB7DE6"/>
  </w:style>
  <w:style w:type="character" w:customStyle="1" w:styleId="WW-WW8Num2ztrue1234511111111111111">
    <w:name w:val="WW-WW8Num2ztrue1234511111111111111"/>
    <w:rsid w:val="00CB7DE6"/>
  </w:style>
  <w:style w:type="character" w:customStyle="1" w:styleId="WW-WW8Num2ztrue12345611111111111111">
    <w:name w:val="WW-WW8Num2ztrue12345611111111111111"/>
    <w:rsid w:val="00CB7DE6"/>
  </w:style>
  <w:style w:type="character" w:customStyle="1" w:styleId="WW-WW8Num1ztrue123456711111111111111">
    <w:name w:val="WW-WW8Num1ztrue123456711111111111111"/>
    <w:rsid w:val="00CB7DE6"/>
  </w:style>
  <w:style w:type="character" w:customStyle="1" w:styleId="WW-WW8Num1ztrue1111111111111111">
    <w:name w:val="WW-WW8Num1ztrue1111111111111111"/>
    <w:rsid w:val="00CB7DE6"/>
  </w:style>
  <w:style w:type="character" w:customStyle="1" w:styleId="WW-WW8Num1ztrue12111111111111111">
    <w:name w:val="WW-WW8Num1ztrue12111111111111111"/>
    <w:rsid w:val="00CB7DE6"/>
  </w:style>
  <w:style w:type="character" w:customStyle="1" w:styleId="WW-WW8Num1ztrue123111111111111111">
    <w:name w:val="WW-WW8Num1ztrue123111111111111111"/>
    <w:rsid w:val="00CB7DE6"/>
  </w:style>
  <w:style w:type="character" w:customStyle="1" w:styleId="WW-WW8Num1ztrue1234111111111111111">
    <w:name w:val="WW-WW8Num1ztrue1234111111111111111"/>
    <w:rsid w:val="00CB7DE6"/>
  </w:style>
  <w:style w:type="character" w:customStyle="1" w:styleId="WW-WW8Num1ztrue12345111111111111111">
    <w:name w:val="WW-WW8Num1ztrue12345111111111111111"/>
    <w:rsid w:val="00CB7DE6"/>
  </w:style>
  <w:style w:type="character" w:customStyle="1" w:styleId="WW-WW8Num1ztrue123456111111111111111">
    <w:name w:val="WW-WW8Num1ztrue123456111111111111111"/>
    <w:rsid w:val="00CB7DE6"/>
  </w:style>
  <w:style w:type="character" w:customStyle="1" w:styleId="WW-WW8Num2ztrue123456711111111111111">
    <w:name w:val="WW-WW8Num2ztrue123456711111111111111"/>
    <w:rsid w:val="00CB7DE6"/>
  </w:style>
  <w:style w:type="character" w:customStyle="1" w:styleId="WW-WW8Num2ztrue1111111111111111">
    <w:name w:val="WW-WW8Num2ztrue1111111111111111"/>
    <w:rsid w:val="00CB7DE6"/>
  </w:style>
  <w:style w:type="character" w:customStyle="1" w:styleId="WW-WW8Num2ztrue12111111111111111">
    <w:name w:val="WW-WW8Num2ztrue12111111111111111"/>
    <w:rsid w:val="00CB7DE6"/>
  </w:style>
  <w:style w:type="character" w:customStyle="1" w:styleId="WW-WW8Num2ztrue123111111111111111">
    <w:name w:val="WW-WW8Num2ztrue123111111111111111"/>
    <w:rsid w:val="00CB7DE6"/>
  </w:style>
  <w:style w:type="character" w:customStyle="1" w:styleId="WW-WW8Num2ztrue1234111111111111111">
    <w:name w:val="WW-WW8Num2ztrue1234111111111111111"/>
    <w:rsid w:val="00CB7DE6"/>
  </w:style>
  <w:style w:type="character" w:customStyle="1" w:styleId="WW-WW8Num2ztrue12345111111111111111">
    <w:name w:val="WW-WW8Num2ztrue12345111111111111111"/>
    <w:rsid w:val="00CB7DE6"/>
  </w:style>
  <w:style w:type="character" w:customStyle="1" w:styleId="WW-WW8Num2ztrue123456111111111111111">
    <w:name w:val="WW-WW8Num2ztrue123456111111111111111"/>
    <w:rsid w:val="00CB7DE6"/>
  </w:style>
  <w:style w:type="character" w:customStyle="1" w:styleId="WW-WW8Num1ztrue1234567111111111111111">
    <w:name w:val="WW-WW8Num1ztrue1234567111111111111111"/>
    <w:rsid w:val="00CB7DE6"/>
  </w:style>
  <w:style w:type="character" w:customStyle="1" w:styleId="WW-WW8Num1ztrue11111111111111111">
    <w:name w:val="WW-WW8Num1ztrue11111111111111111"/>
    <w:rsid w:val="00CB7DE6"/>
  </w:style>
  <w:style w:type="character" w:customStyle="1" w:styleId="WW-WW8Num1ztrue121111111111111111">
    <w:name w:val="WW-WW8Num1ztrue121111111111111111"/>
    <w:rsid w:val="00CB7DE6"/>
  </w:style>
  <w:style w:type="character" w:customStyle="1" w:styleId="WW-WW8Num1ztrue1231111111111111111">
    <w:name w:val="WW-WW8Num1ztrue1231111111111111111"/>
    <w:rsid w:val="00CB7DE6"/>
  </w:style>
  <w:style w:type="character" w:customStyle="1" w:styleId="WW-WW8Num1ztrue12341111111111111111">
    <w:name w:val="WW-WW8Num1ztrue12341111111111111111"/>
    <w:rsid w:val="00CB7DE6"/>
  </w:style>
  <w:style w:type="character" w:customStyle="1" w:styleId="WW-WW8Num1ztrue123451111111111111111">
    <w:name w:val="WW-WW8Num1ztrue123451111111111111111"/>
    <w:rsid w:val="00CB7DE6"/>
  </w:style>
  <w:style w:type="character" w:customStyle="1" w:styleId="WW-WW8Num1ztrue1234561111111111111111">
    <w:name w:val="WW-WW8Num1ztrue1234561111111111111111"/>
    <w:rsid w:val="00CB7DE6"/>
  </w:style>
  <w:style w:type="character" w:customStyle="1" w:styleId="WW-WW8Num2ztrue1234567111111111111111">
    <w:name w:val="WW-WW8Num2ztrue1234567111111111111111"/>
    <w:rsid w:val="00CB7DE6"/>
  </w:style>
  <w:style w:type="character" w:customStyle="1" w:styleId="WW-WW8Num2ztrue11111111111111111">
    <w:name w:val="WW-WW8Num2ztrue11111111111111111"/>
    <w:rsid w:val="00CB7DE6"/>
  </w:style>
  <w:style w:type="character" w:customStyle="1" w:styleId="WW-WW8Num2ztrue121111111111111111">
    <w:name w:val="WW-WW8Num2ztrue121111111111111111"/>
    <w:rsid w:val="00CB7DE6"/>
  </w:style>
  <w:style w:type="character" w:customStyle="1" w:styleId="WW-WW8Num2ztrue1231111111111111111">
    <w:name w:val="WW-WW8Num2ztrue1231111111111111111"/>
    <w:rsid w:val="00CB7DE6"/>
  </w:style>
  <w:style w:type="character" w:customStyle="1" w:styleId="WW-WW8Num2ztrue12341111111111111111">
    <w:name w:val="WW-WW8Num2ztrue12341111111111111111"/>
    <w:rsid w:val="00CB7DE6"/>
  </w:style>
  <w:style w:type="character" w:customStyle="1" w:styleId="WW-WW8Num2ztrue123451111111111111111">
    <w:name w:val="WW-WW8Num2ztrue123451111111111111111"/>
    <w:rsid w:val="00CB7DE6"/>
  </w:style>
  <w:style w:type="character" w:customStyle="1" w:styleId="WW-WW8Num2ztrue1234561111111111111111">
    <w:name w:val="WW-WW8Num2ztrue1234561111111111111111"/>
    <w:rsid w:val="00CB7DE6"/>
  </w:style>
  <w:style w:type="character" w:customStyle="1" w:styleId="WW-WW8Num1ztrue12345671111111111111111">
    <w:name w:val="WW-WW8Num1ztrue12345671111111111111111"/>
    <w:rsid w:val="00CB7DE6"/>
  </w:style>
  <w:style w:type="character" w:customStyle="1" w:styleId="WW-WW8Num1ztrue111111111111111111">
    <w:name w:val="WW-WW8Num1ztrue111111111111111111"/>
    <w:rsid w:val="00CB7DE6"/>
  </w:style>
  <w:style w:type="character" w:customStyle="1" w:styleId="WW-WW8Num1ztrue1211111111111111111">
    <w:name w:val="WW-WW8Num1ztrue1211111111111111111"/>
    <w:rsid w:val="00CB7DE6"/>
  </w:style>
  <w:style w:type="character" w:customStyle="1" w:styleId="WW-WW8Num1ztrue12311111111111111111">
    <w:name w:val="WW-WW8Num1ztrue12311111111111111111"/>
    <w:rsid w:val="00CB7DE6"/>
  </w:style>
  <w:style w:type="character" w:customStyle="1" w:styleId="WW-WW8Num1ztrue123411111111111111111">
    <w:name w:val="WW-WW8Num1ztrue123411111111111111111"/>
    <w:rsid w:val="00CB7DE6"/>
  </w:style>
  <w:style w:type="character" w:customStyle="1" w:styleId="WW-WW8Num1ztrue1234511111111111111111">
    <w:name w:val="WW-WW8Num1ztrue1234511111111111111111"/>
    <w:rsid w:val="00CB7DE6"/>
  </w:style>
  <w:style w:type="character" w:customStyle="1" w:styleId="WW-WW8Num1ztrue12345611111111111111111">
    <w:name w:val="WW-WW8Num1ztrue12345611111111111111111"/>
    <w:rsid w:val="00CB7DE6"/>
  </w:style>
  <w:style w:type="character" w:customStyle="1" w:styleId="WW-WW8Num2ztrue12345671111111111111111">
    <w:name w:val="WW-WW8Num2ztrue12345671111111111111111"/>
    <w:rsid w:val="00CB7DE6"/>
  </w:style>
  <w:style w:type="character" w:customStyle="1" w:styleId="WW-WW8Num2ztrue111111111111111111">
    <w:name w:val="WW-WW8Num2ztrue111111111111111111"/>
    <w:rsid w:val="00CB7DE6"/>
  </w:style>
  <w:style w:type="character" w:customStyle="1" w:styleId="WW-WW8Num2ztrue1211111111111111111">
    <w:name w:val="WW-WW8Num2ztrue1211111111111111111"/>
    <w:rsid w:val="00CB7DE6"/>
  </w:style>
  <w:style w:type="character" w:customStyle="1" w:styleId="WW-WW8Num2ztrue12311111111111111111">
    <w:name w:val="WW-WW8Num2ztrue12311111111111111111"/>
    <w:rsid w:val="00CB7DE6"/>
  </w:style>
  <w:style w:type="character" w:customStyle="1" w:styleId="WW-WW8Num2ztrue123411111111111111111">
    <w:name w:val="WW-WW8Num2ztrue123411111111111111111"/>
    <w:rsid w:val="00CB7DE6"/>
  </w:style>
  <w:style w:type="character" w:customStyle="1" w:styleId="WW-WW8Num2ztrue1234511111111111111111">
    <w:name w:val="WW-WW8Num2ztrue1234511111111111111111"/>
    <w:rsid w:val="00CB7DE6"/>
  </w:style>
  <w:style w:type="character" w:customStyle="1" w:styleId="WW-WW8Num2ztrue12345611111111111111111">
    <w:name w:val="WW-WW8Num2ztrue12345611111111111111111"/>
    <w:rsid w:val="00CB7DE6"/>
  </w:style>
  <w:style w:type="character" w:customStyle="1" w:styleId="WW8Num9zfalse">
    <w:name w:val="WW8Num9zfalse"/>
    <w:rsid w:val="00CB7DE6"/>
  </w:style>
  <w:style w:type="character" w:customStyle="1" w:styleId="WW8Num9ztrue">
    <w:name w:val="WW8Num9ztrue"/>
    <w:rsid w:val="00CB7DE6"/>
  </w:style>
  <w:style w:type="character" w:customStyle="1" w:styleId="WW-WW8Num9ztrue">
    <w:name w:val="WW-WW8Num9ztrue"/>
    <w:rsid w:val="00CB7DE6"/>
  </w:style>
  <w:style w:type="character" w:customStyle="1" w:styleId="WW-WW8Num9ztrue1">
    <w:name w:val="WW-WW8Num9ztrue1"/>
    <w:rsid w:val="00CB7DE6"/>
  </w:style>
  <w:style w:type="character" w:customStyle="1" w:styleId="WW-WW8Num9ztrue12">
    <w:name w:val="WW-WW8Num9ztrue12"/>
    <w:rsid w:val="00CB7DE6"/>
  </w:style>
  <w:style w:type="character" w:customStyle="1" w:styleId="WW-WW8Num9ztrue123">
    <w:name w:val="WW-WW8Num9ztrue123"/>
    <w:rsid w:val="00CB7DE6"/>
  </w:style>
  <w:style w:type="character" w:customStyle="1" w:styleId="WW-WW8Num9ztrue1234">
    <w:name w:val="WW-WW8Num9ztrue1234"/>
    <w:rsid w:val="00CB7DE6"/>
  </w:style>
  <w:style w:type="character" w:customStyle="1" w:styleId="WW-WW8Num9ztrue12345">
    <w:name w:val="WW-WW8Num9ztrue12345"/>
    <w:rsid w:val="00CB7DE6"/>
  </w:style>
  <w:style w:type="character" w:customStyle="1" w:styleId="WW-WW8Num9ztrue123456">
    <w:name w:val="WW-WW8Num9ztrue123456"/>
    <w:rsid w:val="00CB7DE6"/>
  </w:style>
  <w:style w:type="character" w:customStyle="1" w:styleId="WW-WW8Num1ztrue123456711111111111111111">
    <w:name w:val="WW-WW8Num1ztrue123456711111111111111111"/>
    <w:rsid w:val="00CB7DE6"/>
  </w:style>
  <w:style w:type="character" w:customStyle="1" w:styleId="WW-WW8Num1ztrue1111111111111111111">
    <w:name w:val="WW-WW8Num1ztrue1111111111111111111"/>
    <w:rsid w:val="00CB7DE6"/>
  </w:style>
  <w:style w:type="character" w:customStyle="1" w:styleId="WW-WW8Num1ztrue12111111111111111111">
    <w:name w:val="WW-WW8Num1ztrue12111111111111111111"/>
    <w:rsid w:val="00CB7DE6"/>
  </w:style>
  <w:style w:type="character" w:customStyle="1" w:styleId="WW-WW8Num1ztrue123111111111111111111">
    <w:name w:val="WW-WW8Num1ztrue123111111111111111111"/>
    <w:rsid w:val="00CB7DE6"/>
  </w:style>
  <w:style w:type="character" w:customStyle="1" w:styleId="WW-WW8Num1ztrue1234111111111111111111">
    <w:name w:val="WW-WW8Num1ztrue1234111111111111111111"/>
    <w:rsid w:val="00CB7DE6"/>
  </w:style>
  <w:style w:type="character" w:customStyle="1" w:styleId="WW-WW8Num1ztrue12345111111111111111111">
    <w:name w:val="WW-WW8Num1ztrue12345111111111111111111"/>
    <w:rsid w:val="00CB7DE6"/>
  </w:style>
  <w:style w:type="character" w:customStyle="1" w:styleId="WW-WW8Num1ztrue123456111111111111111111">
    <w:name w:val="WW-WW8Num1ztrue123456111111111111111111"/>
    <w:rsid w:val="00CB7DE6"/>
  </w:style>
  <w:style w:type="character" w:customStyle="1" w:styleId="WW-WW8Num2ztrue123456711111111111111111">
    <w:name w:val="WW-WW8Num2ztrue123456711111111111111111"/>
    <w:rsid w:val="00CB7DE6"/>
  </w:style>
  <w:style w:type="character" w:customStyle="1" w:styleId="WW-WW8Num2ztrue1111111111111111111">
    <w:name w:val="WW-WW8Num2ztrue1111111111111111111"/>
    <w:rsid w:val="00CB7DE6"/>
  </w:style>
  <w:style w:type="character" w:customStyle="1" w:styleId="WW-WW8Num2ztrue12111111111111111111">
    <w:name w:val="WW-WW8Num2ztrue12111111111111111111"/>
    <w:rsid w:val="00CB7DE6"/>
  </w:style>
  <w:style w:type="character" w:customStyle="1" w:styleId="WW-WW8Num2ztrue123111111111111111111">
    <w:name w:val="WW-WW8Num2ztrue123111111111111111111"/>
    <w:rsid w:val="00CB7DE6"/>
  </w:style>
  <w:style w:type="character" w:customStyle="1" w:styleId="WW-WW8Num2ztrue1234111111111111111111">
    <w:name w:val="WW-WW8Num2ztrue1234111111111111111111"/>
    <w:rsid w:val="00CB7DE6"/>
  </w:style>
  <w:style w:type="character" w:customStyle="1" w:styleId="WW-WW8Num2ztrue12345111111111111111111">
    <w:name w:val="WW-WW8Num2ztrue12345111111111111111111"/>
    <w:rsid w:val="00CB7DE6"/>
  </w:style>
  <w:style w:type="character" w:customStyle="1" w:styleId="WW-WW8Num2ztrue123456111111111111111111">
    <w:name w:val="WW-WW8Num2ztrue123456111111111111111111"/>
    <w:rsid w:val="00CB7DE6"/>
  </w:style>
  <w:style w:type="character" w:customStyle="1" w:styleId="WW8Num10zfalse">
    <w:name w:val="WW8Num10zfalse"/>
    <w:rsid w:val="00CB7DE6"/>
  </w:style>
  <w:style w:type="character" w:customStyle="1" w:styleId="WW8Num10ztrue">
    <w:name w:val="WW8Num10ztrue"/>
    <w:rsid w:val="00CB7DE6"/>
  </w:style>
  <w:style w:type="character" w:customStyle="1" w:styleId="WW-WW8Num10ztrue">
    <w:name w:val="WW-WW8Num10ztrue"/>
    <w:rsid w:val="00CB7DE6"/>
  </w:style>
  <w:style w:type="character" w:customStyle="1" w:styleId="WW-WW8Num10ztrue1">
    <w:name w:val="WW-WW8Num10ztrue1"/>
    <w:rsid w:val="00CB7DE6"/>
  </w:style>
  <w:style w:type="character" w:customStyle="1" w:styleId="WW-WW8Num10ztrue12">
    <w:name w:val="WW-WW8Num10ztrue12"/>
    <w:rsid w:val="00CB7DE6"/>
  </w:style>
  <w:style w:type="character" w:customStyle="1" w:styleId="WW-WW8Num10ztrue123">
    <w:name w:val="WW-WW8Num10ztrue123"/>
    <w:rsid w:val="00CB7DE6"/>
  </w:style>
  <w:style w:type="character" w:customStyle="1" w:styleId="WW-WW8Num10ztrue1234">
    <w:name w:val="WW-WW8Num10ztrue1234"/>
    <w:rsid w:val="00CB7DE6"/>
  </w:style>
  <w:style w:type="character" w:customStyle="1" w:styleId="WW-WW8Num10ztrue12345">
    <w:name w:val="WW-WW8Num10ztrue12345"/>
    <w:rsid w:val="00CB7DE6"/>
  </w:style>
  <w:style w:type="character" w:customStyle="1" w:styleId="WW-WW8Num10ztrue123456">
    <w:name w:val="WW-WW8Num10ztrue123456"/>
    <w:rsid w:val="00CB7DE6"/>
  </w:style>
  <w:style w:type="character" w:customStyle="1" w:styleId="WW-WW8Num1ztrue1234567111111111111111111">
    <w:name w:val="WW-WW8Num1ztrue1234567111111111111111111"/>
    <w:rsid w:val="00CB7DE6"/>
  </w:style>
  <w:style w:type="character" w:customStyle="1" w:styleId="WW-WW8Num1ztrue11111111111111111111">
    <w:name w:val="WW-WW8Num1ztrue11111111111111111111"/>
    <w:rsid w:val="00CB7DE6"/>
  </w:style>
  <w:style w:type="character" w:customStyle="1" w:styleId="WW-WW8Num1ztrue121111111111111111111">
    <w:name w:val="WW-WW8Num1ztrue121111111111111111111"/>
    <w:rsid w:val="00CB7DE6"/>
  </w:style>
  <w:style w:type="character" w:customStyle="1" w:styleId="WW-WW8Num1ztrue1231111111111111111111">
    <w:name w:val="WW-WW8Num1ztrue1231111111111111111111"/>
    <w:rsid w:val="00CB7DE6"/>
  </w:style>
  <w:style w:type="character" w:customStyle="1" w:styleId="WW-WW8Num1ztrue12341111111111111111111">
    <w:name w:val="WW-WW8Num1ztrue12341111111111111111111"/>
    <w:rsid w:val="00CB7DE6"/>
  </w:style>
  <w:style w:type="character" w:customStyle="1" w:styleId="WW-WW8Num1ztrue123451111111111111111111">
    <w:name w:val="WW-WW8Num1ztrue123451111111111111111111"/>
    <w:rsid w:val="00CB7DE6"/>
  </w:style>
  <w:style w:type="character" w:customStyle="1" w:styleId="WW-WW8Num1ztrue1234561111111111111111111">
    <w:name w:val="WW-WW8Num1ztrue1234561111111111111111111"/>
    <w:rsid w:val="00CB7DE6"/>
  </w:style>
  <w:style w:type="character" w:customStyle="1" w:styleId="WW-WW8Num2ztrue1234567111111111111111111">
    <w:name w:val="WW-WW8Num2ztrue1234567111111111111111111"/>
    <w:rsid w:val="00CB7DE6"/>
  </w:style>
  <w:style w:type="character" w:customStyle="1" w:styleId="WW-WW8Num2ztrue11111111111111111111">
    <w:name w:val="WW-WW8Num2ztrue11111111111111111111"/>
    <w:rsid w:val="00CB7DE6"/>
  </w:style>
  <w:style w:type="character" w:customStyle="1" w:styleId="WW-WW8Num2ztrue121111111111111111111">
    <w:name w:val="WW-WW8Num2ztrue121111111111111111111"/>
    <w:rsid w:val="00CB7DE6"/>
  </w:style>
  <w:style w:type="character" w:customStyle="1" w:styleId="WW-WW8Num2ztrue1231111111111111111111">
    <w:name w:val="WW-WW8Num2ztrue1231111111111111111111"/>
    <w:rsid w:val="00CB7DE6"/>
  </w:style>
  <w:style w:type="character" w:customStyle="1" w:styleId="WW-WW8Num2ztrue12341111111111111111111">
    <w:name w:val="WW-WW8Num2ztrue12341111111111111111111"/>
    <w:rsid w:val="00CB7DE6"/>
  </w:style>
  <w:style w:type="character" w:customStyle="1" w:styleId="WW-WW8Num2ztrue123451111111111111111111">
    <w:name w:val="WW-WW8Num2ztrue123451111111111111111111"/>
    <w:rsid w:val="00CB7DE6"/>
  </w:style>
  <w:style w:type="character" w:customStyle="1" w:styleId="WW-WW8Num2ztrue1234561111111111111111111">
    <w:name w:val="WW-WW8Num2ztrue1234561111111111111111111"/>
    <w:rsid w:val="00CB7DE6"/>
  </w:style>
  <w:style w:type="character" w:customStyle="1" w:styleId="WW-WW8Num10ztrue1234567">
    <w:name w:val="WW-WW8Num10ztrue1234567"/>
    <w:rsid w:val="00CB7DE6"/>
  </w:style>
  <w:style w:type="character" w:customStyle="1" w:styleId="WW-WW8Num10ztrue11">
    <w:name w:val="WW-WW8Num10ztrue11"/>
    <w:rsid w:val="00CB7DE6"/>
  </w:style>
  <w:style w:type="character" w:customStyle="1" w:styleId="WW-WW8Num10ztrue121">
    <w:name w:val="WW-WW8Num10ztrue121"/>
    <w:rsid w:val="00CB7DE6"/>
  </w:style>
  <w:style w:type="character" w:customStyle="1" w:styleId="WW-WW8Num10ztrue1231">
    <w:name w:val="WW-WW8Num10ztrue1231"/>
    <w:rsid w:val="00CB7DE6"/>
  </w:style>
  <w:style w:type="character" w:customStyle="1" w:styleId="WW-WW8Num10ztrue12341">
    <w:name w:val="WW-WW8Num10ztrue12341"/>
    <w:rsid w:val="00CB7DE6"/>
  </w:style>
  <w:style w:type="character" w:customStyle="1" w:styleId="WW-WW8Num10ztrue123451">
    <w:name w:val="WW-WW8Num10ztrue123451"/>
    <w:rsid w:val="00CB7DE6"/>
  </w:style>
  <w:style w:type="character" w:customStyle="1" w:styleId="WW-WW8Num10ztrue1234561">
    <w:name w:val="WW-WW8Num10ztrue1234561"/>
    <w:rsid w:val="00CB7DE6"/>
  </w:style>
  <w:style w:type="character" w:customStyle="1" w:styleId="WW-WW8Num1ztrue12345671111111111111111111">
    <w:name w:val="WW-WW8Num1ztrue12345671111111111111111111"/>
    <w:rsid w:val="00CB7DE6"/>
  </w:style>
  <w:style w:type="character" w:customStyle="1" w:styleId="WW-WW8Num1ztrue111111111111111111111">
    <w:name w:val="WW-WW8Num1ztrue111111111111111111111"/>
    <w:rsid w:val="00CB7DE6"/>
  </w:style>
  <w:style w:type="character" w:customStyle="1" w:styleId="WW-WW8Num1ztrue1211111111111111111111">
    <w:name w:val="WW-WW8Num1ztrue1211111111111111111111"/>
    <w:rsid w:val="00CB7DE6"/>
  </w:style>
  <w:style w:type="character" w:customStyle="1" w:styleId="WW-WW8Num1ztrue12311111111111111111111">
    <w:name w:val="WW-WW8Num1ztrue12311111111111111111111"/>
    <w:rsid w:val="00CB7DE6"/>
  </w:style>
  <w:style w:type="character" w:customStyle="1" w:styleId="WW-WW8Num1ztrue123411111111111111111111">
    <w:name w:val="WW-WW8Num1ztrue123411111111111111111111"/>
    <w:rsid w:val="00CB7DE6"/>
  </w:style>
  <w:style w:type="character" w:customStyle="1" w:styleId="WW-WW8Num1ztrue1234511111111111111111111">
    <w:name w:val="WW-WW8Num1ztrue1234511111111111111111111"/>
    <w:rsid w:val="00CB7DE6"/>
  </w:style>
  <w:style w:type="character" w:customStyle="1" w:styleId="WW-WW8Num1ztrue12345611111111111111111111">
    <w:name w:val="WW-WW8Num1ztrue12345611111111111111111111"/>
    <w:rsid w:val="00CB7DE6"/>
  </w:style>
  <w:style w:type="character" w:customStyle="1" w:styleId="WW-WW8Num2ztrue12345671111111111111111111">
    <w:name w:val="WW-WW8Num2ztrue12345671111111111111111111"/>
    <w:rsid w:val="00CB7DE6"/>
  </w:style>
  <w:style w:type="character" w:customStyle="1" w:styleId="WW-WW8Num2ztrue111111111111111111111">
    <w:name w:val="WW-WW8Num2ztrue111111111111111111111"/>
    <w:rsid w:val="00CB7DE6"/>
  </w:style>
  <w:style w:type="character" w:customStyle="1" w:styleId="WW-WW8Num2ztrue1211111111111111111111">
    <w:name w:val="WW-WW8Num2ztrue1211111111111111111111"/>
    <w:rsid w:val="00CB7DE6"/>
  </w:style>
  <w:style w:type="character" w:customStyle="1" w:styleId="WW-WW8Num2ztrue12311111111111111111111">
    <w:name w:val="WW-WW8Num2ztrue12311111111111111111111"/>
    <w:rsid w:val="00CB7DE6"/>
  </w:style>
  <w:style w:type="character" w:customStyle="1" w:styleId="WW-WW8Num2ztrue123411111111111111111111">
    <w:name w:val="WW-WW8Num2ztrue123411111111111111111111"/>
    <w:rsid w:val="00CB7DE6"/>
  </w:style>
  <w:style w:type="character" w:customStyle="1" w:styleId="WW-WW8Num2ztrue1234511111111111111111111">
    <w:name w:val="WW-WW8Num2ztrue1234511111111111111111111"/>
    <w:rsid w:val="00CB7DE6"/>
  </w:style>
  <w:style w:type="character" w:customStyle="1" w:styleId="WW-WW8Num2ztrue12345611111111111111111111">
    <w:name w:val="WW-WW8Num2ztrue12345611111111111111111111"/>
    <w:rsid w:val="00CB7DE6"/>
  </w:style>
  <w:style w:type="character" w:customStyle="1" w:styleId="WW8Num8zfalse">
    <w:name w:val="WW8Num8zfalse"/>
    <w:rsid w:val="00CB7DE6"/>
  </w:style>
  <w:style w:type="character" w:customStyle="1" w:styleId="WW8Num8ztrue">
    <w:name w:val="WW8Num8ztrue"/>
    <w:rsid w:val="00CB7DE6"/>
  </w:style>
  <w:style w:type="character" w:customStyle="1" w:styleId="WW-WW8Num8ztrue">
    <w:name w:val="WW-WW8Num8ztrue"/>
    <w:rsid w:val="00CB7DE6"/>
  </w:style>
  <w:style w:type="character" w:customStyle="1" w:styleId="WW-WW8Num8ztrue1">
    <w:name w:val="WW-WW8Num8ztrue1"/>
    <w:rsid w:val="00CB7DE6"/>
  </w:style>
  <w:style w:type="character" w:customStyle="1" w:styleId="WW-WW8Num8ztrue12">
    <w:name w:val="WW-WW8Num8ztrue12"/>
    <w:rsid w:val="00CB7DE6"/>
  </w:style>
  <w:style w:type="character" w:customStyle="1" w:styleId="WW-WW8Num8ztrue123">
    <w:name w:val="WW-WW8Num8ztrue123"/>
    <w:rsid w:val="00CB7DE6"/>
  </w:style>
  <w:style w:type="character" w:customStyle="1" w:styleId="WW-WW8Num8ztrue1234">
    <w:name w:val="WW-WW8Num8ztrue1234"/>
    <w:rsid w:val="00CB7DE6"/>
  </w:style>
  <w:style w:type="character" w:customStyle="1" w:styleId="WW-WW8Num8ztrue12345">
    <w:name w:val="WW-WW8Num8ztrue12345"/>
    <w:rsid w:val="00CB7DE6"/>
  </w:style>
  <w:style w:type="character" w:customStyle="1" w:styleId="WW-WW8Num8ztrue123456">
    <w:name w:val="WW-WW8Num8ztrue123456"/>
    <w:rsid w:val="00CB7DE6"/>
  </w:style>
  <w:style w:type="character" w:customStyle="1" w:styleId="WW-WW8Num14ztrue">
    <w:name w:val="WW-WW8Num14ztrue"/>
    <w:rsid w:val="00CB7DE6"/>
  </w:style>
  <w:style w:type="character" w:customStyle="1" w:styleId="WW-WW8Num14ztrue1">
    <w:name w:val="WW-WW8Num14ztrue1"/>
    <w:rsid w:val="00CB7DE6"/>
  </w:style>
  <w:style w:type="character" w:customStyle="1" w:styleId="WW-WW8Num14ztrue12">
    <w:name w:val="WW-WW8Num14ztrue12"/>
    <w:rsid w:val="00CB7DE6"/>
  </w:style>
  <w:style w:type="character" w:customStyle="1" w:styleId="WW-WW8Num14ztrue123">
    <w:name w:val="WW-WW8Num14ztrue123"/>
    <w:rsid w:val="00CB7DE6"/>
  </w:style>
  <w:style w:type="character" w:customStyle="1" w:styleId="WW-WW8Num14ztrue1234">
    <w:name w:val="WW-WW8Num14ztrue1234"/>
    <w:rsid w:val="00CB7DE6"/>
  </w:style>
  <w:style w:type="character" w:customStyle="1" w:styleId="WW-WW8Num14ztrue12345">
    <w:name w:val="WW-WW8Num14ztrue12345"/>
    <w:rsid w:val="00CB7DE6"/>
  </w:style>
  <w:style w:type="character" w:customStyle="1" w:styleId="WW-WW8Num14ztrue123456">
    <w:name w:val="WW-WW8Num14ztrue123456"/>
    <w:rsid w:val="00CB7DE6"/>
  </w:style>
  <w:style w:type="character" w:customStyle="1" w:styleId="afff">
    <w:name w:val="Символ сноски"/>
    <w:rsid w:val="00CB7DE6"/>
  </w:style>
  <w:style w:type="character" w:customStyle="1" w:styleId="1f0">
    <w:name w:val="Знак сноски1"/>
    <w:rsid w:val="00CB7DE6"/>
    <w:rPr>
      <w:vertAlign w:val="superscript"/>
    </w:rPr>
  </w:style>
  <w:style w:type="character" w:customStyle="1" w:styleId="WW8Num45z4">
    <w:name w:val="WW8Num45z4"/>
    <w:rsid w:val="00CB7DE6"/>
    <w:rPr>
      <w:rFonts w:ascii="OpenSymbol" w:hAnsi="OpenSymbol" w:cs="Courier New"/>
      <w:sz w:val="26"/>
      <w:szCs w:val="26"/>
    </w:rPr>
  </w:style>
  <w:style w:type="character" w:customStyle="1" w:styleId="FontStyle43">
    <w:name w:val="Font Style43"/>
    <w:rsid w:val="00CB7DE6"/>
    <w:rPr>
      <w:rFonts w:ascii="Times New Roman" w:hAnsi="Times New Roman" w:cs="Times New Roman"/>
      <w:sz w:val="18"/>
      <w:szCs w:val="18"/>
    </w:rPr>
  </w:style>
  <w:style w:type="character" w:customStyle="1" w:styleId="WW8Num38z5">
    <w:name w:val="WW8Num38z5"/>
    <w:rsid w:val="00CB7DE6"/>
  </w:style>
  <w:style w:type="character" w:customStyle="1" w:styleId="WW8Num38z6">
    <w:name w:val="WW8Num38z6"/>
    <w:rsid w:val="00CB7DE6"/>
  </w:style>
  <w:style w:type="character" w:customStyle="1" w:styleId="WW8Num38z7">
    <w:name w:val="WW8Num38z7"/>
    <w:rsid w:val="00CB7DE6"/>
  </w:style>
  <w:style w:type="character" w:customStyle="1" w:styleId="WW8Num38z8">
    <w:name w:val="WW8Num38z8"/>
    <w:rsid w:val="00CB7DE6"/>
  </w:style>
  <w:style w:type="character" w:customStyle="1" w:styleId="WW8Num41z4">
    <w:name w:val="WW8Num41z4"/>
    <w:rsid w:val="00CB7DE6"/>
  </w:style>
  <w:style w:type="character" w:customStyle="1" w:styleId="WW8Num41z5">
    <w:name w:val="WW8Num41z5"/>
    <w:rsid w:val="00CB7DE6"/>
  </w:style>
  <w:style w:type="character" w:customStyle="1" w:styleId="WW8Num41z6">
    <w:name w:val="WW8Num41z6"/>
    <w:rsid w:val="00CB7DE6"/>
  </w:style>
  <w:style w:type="character" w:customStyle="1" w:styleId="WW8Num41z7">
    <w:name w:val="WW8Num41z7"/>
    <w:rsid w:val="00CB7DE6"/>
  </w:style>
  <w:style w:type="character" w:customStyle="1" w:styleId="WW8Num41z8">
    <w:name w:val="WW8Num41z8"/>
    <w:rsid w:val="00CB7DE6"/>
  </w:style>
  <w:style w:type="character" w:customStyle="1" w:styleId="WW8Num56z2">
    <w:name w:val="WW8Num56z2"/>
    <w:rsid w:val="00CB7DE6"/>
    <w:rPr>
      <w:rFonts w:ascii="Wingdings" w:hAnsi="Wingdings" w:cs="Wingdings" w:hint="default"/>
    </w:rPr>
  </w:style>
  <w:style w:type="character" w:customStyle="1" w:styleId="WW8Num60z3">
    <w:name w:val="WW8Num60z3"/>
    <w:rsid w:val="00CB7DE6"/>
    <w:rPr>
      <w:rFonts w:ascii="Symbol" w:hAnsi="Symbol" w:cs="Symbol" w:hint="default"/>
    </w:rPr>
  </w:style>
  <w:style w:type="character" w:customStyle="1" w:styleId="WW8Num61z2">
    <w:name w:val="WW8Num61z2"/>
    <w:rsid w:val="00CB7DE6"/>
    <w:rPr>
      <w:rFonts w:ascii="Wingdings" w:hAnsi="Wingdings" w:cs="Wingdings" w:hint="default"/>
    </w:rPr>
  </w:style>
  <w:style w:type="character" w:customStyle="1" w:styleId="WW8Num62z3">
    <w:name w:val="WW8Num62z3"/>
    <w:rsid w:val="00CB7DE6"/>
    <w:rPr>
      <w:rFonts w:ascii="Symbol" w:hAnsi="Symbol" w:cs="Symbol" w:hint="default"/>
    </w:rPr>
  </w:style>
  <w:style w:type="character" w:customStyle="1" w:styleId="WW8Num63z3">
    <w:name w:val="WW8Num63z3"/>
    <w:rsid w:val="00CB7DE6"/>
    <w:rPr>
      <w:rFonts w:ascii="Symbol" w:hAnsi="Symbol" w:cs="Symbol" w:hint="default"/>
    </w:rPr>
  </w:style>
  <w:style w:type="character" w:customStyle="1" w:styleId="WW8Num67z3">
    <w:name w:val="WW8Num67z3"/>
    <w:rsid w:val="00CB7DE6"/>
    <w:rPr>
      <w:rFonts w:ascii="Symbol" w:hAnsi="Symbol" w:cs="Symbol" w:hint="default"/>
    </w:rPr>
  </w:style>
  <w:style w:type="character" w:customStyle="1" w:styleId="WW8Num68z3">
    <w:name w:val="WW8Num68z3"/>
    <w:rsid w:val="00CB7DE6"/>
    <w:rPr>
      <w:rFonts w:ascii="Symbol" w:hAnsi="Symbol" w:cs="Symbol" w:hint="default"/>
    </w:rPr>
  </w:style>
  <w:style w:type="character" w:customStyle="1" w:styleId="WW8Num70z1">
    <w:name w:val="WW8Num70z1"/>
    <w:rsid w:val="00CB7DE6"/>
    <w:rPr>
      <w:rFonts w:ascii="Courier New" w:hAnsi="Courier New" w:cs="Courier New" w:hint="default"/>
      <w:sz w:val="20"/>
    </w:rPr>
  </w:style>
  <w:style w:type="character" w:customStyle="1" w:styleId="WW8Num70z2">
    <w:name w:val="WW8Num70z2"/>
    <w:rsid w:val="00CB7DE6"/>
    <w:rPr>
      <w:rFonts w:ascii="Wingdings" w:hAnsi="Wingdings" w:cs="Wingdings" w:hint="default"/>
      <w:sz w:val="20"/>
    </w:rPr>
  </w:style>
  <w:style w:type="character" w:customStyle="1" w:styleId="WW8Num72z0">
    <w:name w:val="WW8Num72z0"/>
    <w:rsid w:val="00CB7DE6"/>
    <w:rPr>
      <w:rFonts w:ascii="Wingdings" w:hAnsi="Wingdings" w:cs="Wingdings" w:hint="default"/>
      <w:kern w:val="1"/>
      <w:sz w:val="26"/>
      <w:szCs w:val="20"/>
      <w:lang w:eastAsia="zh-CN"/>
    </w:rPr>
  </w:style>
  <w:style w:type="character" w:customStyle="1" w:styleId="WW8Num72z1">
    <w:name w:val="WW8Num72z1"/>
    <w:rsid w:val="00CB7DE6"/>
    <w:rPr>
      <w:rFonts w:ascii="Courier New" w:hAnsi="Courier New" w:cs="Courier New" w:hint="default"/>
    </w:rPr>
  </w:style>
  <w:style w:type="character" w:customStyle="1" w:styleId="WW8Num72z3">
    <w:name w:val="WW8Num72z3"/>
    <w:rsid w:val="00CB7DE6"/>
    <w:rPr>
      <w:rFonts w:ascii="Symbol" w:hAnsi="Symbol" w:cs="Symbol" w:hint="default"/>
    </w:rPr>
  </w:style>
  <w:style w:type="character" w:customStyle="1" w:styleId="WW8Num73z1">
    <w:name w:val="WW8Num73z1"/>
    <w:rsid w:val="00CB7DE6"/>
    <w:rPr>
      <w:rFonts w:hint="default"/>
    </w:rPr>
  </w:style>
  <w:style w:type="character" w:customStyle="1" w:styleId="WW8Num74z1">
    <w:name w:val="WW8Num74z1"/>
    <w:rsid w:val="00CB7DE6"/>
    <w:rPr>
      <w:rFonts w:ascii="Wingdings" w:hAnsi="Wingdings" w:cs="OpenSymbol"/>
      <w:strike w:val="0"/>
      <w:dstrike w:val="0"/>
      <w:color w:val="FF00FF"/>
      <w:sz w:val="26"/>
      <w:szCs w:val="26"/>
      <w:shd w:val="clear" w:color="auto" w:fill="FFFF00"/>
    </w:rPr>
  </w:style>
  <w:style w:type="character" w:customStyle="1" w:styleId="WW8Num75z0">
    <w:name w:val="WW8Num75z0"/>
    <w:rsid w:val="00CB7DE6"/>
    <w:rPr>
      <w:rFonts w:ascii="Wingdings" w:hAnsi="Wingdings" w:cs="Wingdings" w:hint="default"/>
    </w:rPr>
  </w:style>
  <w:style w:type="character" w:customStyle="1" w:styleId="WW8Num75z1">
    <w:name w:val="WW8Num75z1"/>
    <w:rsid w:val="00CB7DE6"/>
    <w:rPr>
      <w:rFonts w:ascii="Courier New" w:hAnsi="Courier New" w:cs="Courier New" w:hint="default"/>
    </w:rPr>
  </w:style>
  <w:style w:type="character" w:customStyle="1" w:styleId="WW8Num75z3">
    <w:name w:val="WW8Num75z3"/>
    <w:rsid w:val="00CB7DE6"/>
    <w:rPr>
      <w:rFonts w:ascii="Symbol" w:hAnsi="Symbol" w:cs="Symbol" w:hint="default"/>
    </w:rPr>
  </w:style>
  <w:style w:type="character" w:customStyle="1" w:styleId="WW-3">
    <w:name w:val="WW-Символы концевой сноски"/>
    <w:rsid w:val="00CB7DE6"/>
    <w:rPr>
      <w:vertAlign w:val="superscript"/>
    </w:rPr>
  </w:style>
  <w:style w:type="character" w:customStyle="1" w:styleId="WW-10">
    <w:name w:val="WW-Символы концевой сноски1"/>
    <w:rsid w:val="00CB7DE6"/>
    <w:rPr>
      <w:vertAlign w:val="superscript"/>
    </w:rPr>
  </w:style>
  <w:style w:type="character" w:customStyle="1" w:styleId="c8edf2e5f0ede5f2-f1f1fbebeae0">
    <w:name w:val="Иc8нedтf2еe5рf0нedеe5тf2-сf1сf1ыfbлebкeaаe0"/>
    <w:rsid w:val="00CB7DE6"/>
    <w:rPr>
      <w:color w:val="000080"/>
      <w:u w:val="single"/>
    </w:rPr>
  </w:style>
  <w:style w:type="character" w:customStyle="1" w:styleId="3f3f3f3f3f3f3f3f3f3f3f3f3f3f3f3f3f3f3f1">
    <w:name w:val="О3fс3fн3fо3fв3fн3fо3fй3f ш3fр3fи3fф3fт3f а3fб3fз3fа3fц3fа3f1"/>
    <w:rsid w:val="00CB7DE6"/>
  </w:style>
  <w:style w:type="character" w:customStyle="1" w:styleId="4O4rz44y4p44444p">
    <w:name w:val="О4Oс4・н~?о?вr?н~?о?йz ?ш・4р4yи4・ф・?тp?4а?4б?4з?4а4pц"/>
    <w:rsid w:val="00CB7DE6"/>
  </w:style>
  <w:style w:type="character" w:customStyle="1" w:styleId="WW8Num61z3">
    <w:name w:val="WW8Num61z3"/>
    <w:rsid w:val="00CB7DE6"/>
    <w:rPr>
      <w:rFonts w:ascii="Symbol" w:hAnsi="Symbol" w:cs="Symbol"/>
    </w:rPr>
  </w:style>
  <w:style w:type="paragraph" w:customStyle="1" w:styleId="92">
    <w:name w:val="Указатель9"/>
    <w:basedOn w:val="a"/>
    <w:rsid w:val="00CB7DE6"/>
    <w:pPr>
      <w:suppressLineNumbers/>
    </w:pPr>
    <w:rPr>
      <w:rFonts w:cs="Mangal"/>
      <w:lang w:eastAsia="zh-CN"/>
    </w:rPr>
  </w:style>
  <w:style w:type="paragraph" w:customStyle="1" w:styleId="LO-Normal1">
    <w:name w:val="LO-Normal1"/>
    <w:rsid w:val="00CB7DE6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72">
    <w:name w:val="Название объекта7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82">
    <w:name w:val="Указатель8"/>
    <w:basedOn w:val="a"/>
    <w:rsid w:val="00CB7DE6"/>
    <w:pPr>
      <w:suppressLineNumbers/>
    </w:pPr>
    <w:rPr>
      <w:rFonts w:cs="Mangal"/>
      <w:sz w:val="20"/>
      <w:szCs w:val="20"/>
      <w:lang w:eastAsia="zh-CN"/>
    </w:rPr>
  </w:style>
  <w:style w:type="paragraph" w:customStyle="1" w:styleId="64">
    <w:name w:val="Название объекта6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73">
    <w:name w:val="Указатель7"/>
    <w:basedOn w:val="a"/>
    <w:rsid w:val="00CB7DE6"/>
    <w:pPr>
      <w:suppressLineNumbers/>
    </w:pPr>
    <w:rPr>
      <w:rFonts w:cs="Mangal"/>
      <w:sz w:val="20"/>
      <w:szCs w:val="20"/>
      <w:lang w:eastAsia="zh-CN"/>
    </w:rPr>
  </w:style>
  <w:style w:type="paragraph" w:customStyle="1" w:styleId="55">
    <w:name w:val="Название объекта5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46">
    <w:name w:val="Название объекта4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38">
    <w:name w:val="Название объекта3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LO-Normal">
    <w:name w:val="LO-Normal"/>
    <w:rsid w:val="00CB7DE6"/>
    <w:pPr>
      <w:suppressAutoHyphens/>
    </w:pPr>
    <w:rPr>
      <w:rFonts w:eastAsia="Arial"/>
      <w:lang w:eastAsia="zh-CN"/>
    </w:rPr>
  </w:style>
  <w:style w:type="paragraph" w:customStyle="1" w:styleId="ConsTitle">
    <w:name w:val="ConsTitle"/>
    <w:rsid w:val="00CB7DE6"/>
    <w:pPr>
      <w:widowControl w:val="0"/>
      <w:suppressAutoHyphens/>
    </w:pPr>
    <w:rPr>
      <w:rFonts w:ascii="Arial" w:eastAsia="Arial" w:hAnsi="Arial" w:cs="Arial"/>
      <w:b/>
      <w:sz w:val="16"/>
      <w:lang w:eastAsia="zh-CN"/>
    </w:rPr>
  </w:style>
  <w:style w:type="paragraph" w:customStyle="1" w:styleId="Style9">
    <w:name w:val="Style9"/>
    <w:basedOn w:val="a"/>
    <w:rsid w:val="00CB7DE6"/>
    <w:rPr>
      <w:sz w:val="20"/>
      <w:szCs w:val="20"/>
      <w:lang w:eastAsia="zh-CN"/>
    </w:rPr>
  </w:style>
  <w:style w:type="paragraph" w:customStyle="1" w:styleId="Style10">
    <w:name w:val="Style10"/>
    <w:basedOn w:val="a"/>
    <w:rsid w:val="00CB7DE6"/>
    <w:rPr>
      <w:sz w:val="20"/>
      <w:szCs w:val="20"/>
      <w:lang w:eastAsia="zh-CN"/>
    </w:rPr>
  </w:style>
  <w:style w:type="paragraph" w:customStyle="1" w:styleId="WW-header123456">
    <w:name w:val="WW-header123456"/>
    <w:basedOn w:val="a"/>
    <w:rsid w:val="00CB7DE6"/>
    <w:pPr>
      <w:widowControl w:val="0"/>
      <w:tabs>
        <w:tab w:val="center" w:pos="4320"/>
        <w:tab w:val="right" w:pos="8640"/>
      </w:tabs>
    </w:pPr>
    <w:rPr>
      <w:rFonts w:cs="font487"/>
      <w:sz w:val="20"/>
      <w:szCs w:val="20"/>
      <w:lang w:eastAsia="zh-CN"/>
    </w:rPr>
  </w:style>
  <w:style w:type="paragraph" w:customStyle="1" w:styleId="western">
    <w:name w:val="western"/>
    <w:basedOn w:val="a"/>
    <w:uiPriority w:val="99"/>
    <w:rsid w:val="00CB7DE6"/>
    <w:pPr>
      <w:spacing w:before="280"/>
    </w:pPr>
    <w:rPr>
      <w:b/>
      <w:bCs/>
      <w:color w:val="000000"/>
      <w:lang w:eastAsia="zh-CN"/>
    </w:rPr>
  </w:style>
  <w:style w:type="paragraph" w:customStyle="1" w:styleId="340">
    <w:name w:val="Основной текст с отступом 34"/>
    <w:basedOn w:val="a"/>
    <w:rsid w:val="00CB7DE6"/>
    <w:pPr>
      <w:spacing w:after="120"/>
      <w:ind w:left="283"/>
    </w:pPr>
    <w:rPr>
      <w:sz w:val="16"/>
      <w:szCs w:val="16"/>
      <w:lang w:eastAsia="zh-CN"/>
    </w:rPr>
  </w:style>
  <w:style w:type="paragraph" w:customStyle="1" w:styleId="1f1">
    <w:name w:val="Цитата1"/>
    <w:basedOn w:val="a"/>
    <w:rsid w:val="00CB7DE6"/>
    <w:pPr>
      <w:shd w:val="clear" w:color="auto" w:fill="FFFFFF"/>
      <w:spacing w:line="360" w:lineRule="auto"/>
      <w:ind w:left="168" w:right="33" w:firstLine="706"/>
      <w:jc w:val="both"/>
    </w:pPr>
    <w:rPr>
      <w:sz w:val="26"/>
      <w:lang w:eastAsia="zh-CN"/>
    </w:rPr>
  </w:style>
  <w:style w:type="paragraph" w:styleId="afff0">
    <w:name w:val="toa heading"/>
    <w:basedOn w:val="10"/>
    <w:next w:val="a"/>
    <w:rsid w:val="00CB7DE6"/>
    <w:pPr>
      <w:keepLines/>
      <w:suppressLineNumbers w:val="0"/>
      <w:suppressAutoHyphens w:val="0"/>
      <w:spacing w:before="480" w:after="0" w:line="276" w:lineRule="auto"/>
      <w:ind w:left="0" w:firstLine="0"/>
    </w:pPr>
    <w:rPr>
      <w:rFonts w:ascii="Cambria" w:eastAsia="Times New Roman" w:hAnsi="Cambria"/>
      <w:color w:val="365F91"/>
      <w:spacing w:val="0"/>
      <w:kern w:val="1"/>
      <w:sz w:val="28"/>
      <w:szCs w:val="28"/>
      <w:shd w:val="clear" w:color="auto" w:fill="auto"/>
      <w:lang w:eastAsia="zh-CN" w:bidi="ar-SA"/>
    </w:rPr>
  </w:style>
  <w:style w:type="paragraph" w:customStyle="1" w:styleId="39">
    <w:name w:val="Маркированный список3"/>
    <w:basedOn w:val="af9"/>
    <w:rsid w:val="00CB7DE6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lang w:eastAsia="zh-CN" w:bidi="ar-SA"/>
    </w:rPr>
  </w:style>
  <w:style w:type="paragraph" w:customStyle="1" w:styleId="28">
    <w:name w:val="Маркированный список2"/>
    <w:basedOn w:val="af9"/>
    <w:rsid w:val="00CB7DE6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lang w:eastAsia="zh-CN" w:bidi="ar-SA"/>
    </w:rPr>
  </w:style>
  <w:style w:type="paragraph" w:customStyle="1" w:styleId="1f2">
    <w:name w:val="Заголовок таблицы ссылок1"/>
    <w:basedOn w:val="10"/>
    <w:next w:val="a"/>
    <w:rsid w:val="00CB7DE6"/>
    <w:pPr>
      <w:keepLines/>
      <w:suppressAutoHyphens w:val="0"/>
      <w:spacing w:before="480" w:after="0" w:line="276" w:lineRule="auto"/>
      <w:ind w:left="0" w:firstLine="0"/>
    </w:pPr>
    <w:rPr>
      <w:rFonts w:ascii="Cambria" w:eastAsia="Times New Roman" w:hAnsi="Cambria"/>
      <w:color w:val="365F91"/>
      <w:spacing w:val="0"/>
      <w:kern w:val="1"/>
      <w:sz w:val="28"/>
      <w:szCs w:val="28"/>
      <w:shd w:val="clear" w:color="auto" w:fill="auto"/>
      <w:lang w:eastAsia="zh-CN" w:bidi="ar-SA"/>
    </w:rPr>
  </w:style>
  <w:style w:type="paragraph" w:customStyle="1" w:styleId="d2e5eaf1f22">
    <w:name w:val="Тd2еe5кeaсf1тf22"/>
    <w:basedOn w:val="3f3f3f3f3f3f3f"/>
    <w:rsid w:val="00CB7DE6"/>
    <w:pPr>
      <w:widowControl/>
      <w:suppressAutoHyphens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f3f3f3f3f3f3f3f3f1">
    <w:name w:val="З3fа3fг3fо3fл3fо3fв3fо3fк3f 1"/>
    <w:basedOn w:val="3f3f3f3f3f3f3f"/>
    <w:next w:val="3f3f3f3f3f3f3f"/>
    <w:rsid w:val="00CB7DE6"/>
    <w:pPr>
      <w:keepNext/>
      <w:suppressLineNumbers/>
      <w:suppressAutoHyphens/>
      <w:autoSpaceDN/>
      <w:adjustRightInd/>
      <w:spacing w:before="200" w:after="240"/>
      <w:ind w:left="1191" w:hanging="454"/>
    </w:pPr>
    <w:rPr>
      <w:rFonts w:eastAsia="SimSun"/>
      <w:b/>
      <w:bCs/>
      <w:sz w:val="27"/>
      <w:szCs w:val="27"/>
      <w:shd w:val="clear" w:color="auto" w:fill="FFFFFF"/>
      <w:lang w:eastAsia="zh-CN"/>
    </w:rPr>
  </w:style>
  <w:style w:type="paragraph" w:customStyle="1" w:styleId="cef1edeee2edeee9f2e5eaf1f2f1eef2f1f2f3efeeec22">
    <w:name w:val="Оceсf1нedоeeвe2нedоeeйe9 тf2еe5кeaсf1тf2 сf1 оeeтf2сf1тf2уf3пefоeeмec 22"/>
    <w:basedOn w:val="c1e0e7eee2fbe9"/>
    <w:rsid w:val="00CB7DE6"/>
    <w:pPr>
      <w:suppressAutoHyphens w:val="0"/>
      <w:spacing w:line="360" w:lineRule="auto"/>
      <w:ind w:firstLine="720"/>
      <w:jc w:val="both"/>
    </w:pPr>
    <w:rPr>
      <w:sz w:val="26"/>
      <w:szCs w:val="26"/>
    </w:rPr>
  </w:style>
  <w:style w:type="paragraph" w:customStyle="1" w:styleId="cef1edeee2edeee9f2e5eaf1f2f1eef2f1f2f3efeeec321">
    <w:name w:val="Оceсf1нedоeeвe2нedоeeйe9 тf2еe5кeaсf1тf2 сf1 оeeтf2сf1тf2уf3пefоeeмec 321"/>
    <w:basedOn w:val="c1e0e7eee2fbe9"/>
    <w:rsid w:val="00CB7DE6"/>
    <w:pPr>
      <w:suppressAutoHyphens w:val="0"/>
      <w:spacing w:line="360" w:lineRule="auto"/>
      <w:ind w:firstLine="720"/>
      <w:jc w:val="both"/>
      <w:textAlignment w:val="baseline"/>
    </w:pPr>
    <w:rPr>
      <w:color w:val="000000"/>
      <w:kern w:val="1"/>
      <w:sz w:val="26"/>
      <w:szCs w:val="26"/>
    </w:rPr>
  </w:style>
  <w:style w:type="paragraph" w:customStyle="1" w:styleId="c2e5f0f5ede8e9eaeeebeeedf2e8f2f3eb">
    <w:name w:val="Вc2еe5рf0хf5нedиe8йe9 кeaоeeлebоeeнedтf2иe8тf2уf3лeb"/>
    <w:basedOn w:val="a"/>
    <w:rsid w:val="00CB7DE6"/>
    <w:pPr>
      <w:widowControl w:val="0"/>
      <w:tabs>
        <w:tab w:val="center" w:pos="4677"/>
        <w:tab w:val="right" w:pos="9355"/>
      </w:tabs>
      <w:suppressAutoHyphens/>
      <w:autoSpaceDE w:val="0"/>
    </w:pPr>
    <w:rPr>
      <w:rFonts w:cs="Liberation Serif"/>
      <w:kern w:val="1"/>
      <w:lang w:eastAsia="zh-CN" w:bidi="hi-IN"/>
    </w:rPr>
  </w:style>
  <w:style w:type="paragraph" w:customStyle="1" w:styleId="c1e5e7e8edf2e5f0e2e0ebe0">
    <w:name w:val="Бc1еe5зe7 иe8нedтf2еe5рf0вe2аe0лebаe0"/>
    <w:rsid w:val="00CB7DE6"/>
    <w:pPr>
      <w:widowControl w:val="0"/>
      <w:suppressAutoHyphens/>
      <w:autoSpaceDE w:val="0"/>
      <w:jc w:val="center"/>
    </w:pPr>
    <w:rPr>
      <w:rFonts w:ascii="Calibri" w:hAnsi="Calibri" w:cs="Calibri"/>
      <w:sz w:val="22"/>
      <w:szCs w:val="22"/>
      <w:lang w:eastAsia="zh-CN"/>
    </w:rPr>
  </w:style>
  <w:style w:type="paragraph" w:customStyle="1" w:styleId="DocumentMap">
    <w:name w:val="DocumentMap"/>
    <w:rsid w:val="00CB7DE6"/>
    <w:pPr>
      <w:suppressAutoHyphens/>
    </w:pPr>
    <w:rPr>
      <w:rFonts w:eastAsia="SimSun"/>
      <w:lang w:eastAsia="zh-CN"/>
    </w:rPr>
  </w:style>
  <w:style w:type="paragraph" w:customStyle="1" w:styleId="WW-11">
    <w:name w:val="WW-Базовый1"/>
    <w:rsid w:val="00CB7DE6"/>
    <w:pPr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WW-110">
    <w:name w:val="WW-Базовый11"/>
    <w:rsid w:val="00CB7DE6"/>
    <w:pPr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c7e0e3eeebeee2eeea2">
    <w:name w:val="Зc7аe0гe3оeeлebоeeвe2оeeкea 2"/>
    <w:basedOn w:val="c1e0e7eee2fbe9"/>
    <w:next w:val="c1e0e7eee2fbe9"/>
    <w:rsid w:val="00CB7DE6"/>
    <w:pPr>
      <w:keepNext/>
      <w:suppressLineNumbers/>
      <w:suppressAutoHyphens w:val="0"/>
      <w:spacing w:after="240"/>
      <w:ind w:left="1418" w:hanging="681"/>
    </w:pPr>
    <w:rPr>
      <w:b/>
      <w:bCs/>
      <w:i/>
      <w:iCs/>
      <w:sz w:val="26"/>
      <w:szCs w:val="26"/>
    </w:rPr>
  </w:style>
  <w:style w:type="paragraph" w:customStyle="1" w:styleId="Style8">
    <w:name w:val="Style8"/>
    <w:basedOn w:val="a"/>
    <w:rsid w:val="00691084"/>
    <w:pPr>
      <w:widowControl w:val="0"/>
      <w:autoSpaceDE w:val="0"/>
      <w:autoSpaceDN w:val="0"/>
      <w:adjustRightInd w:val="0"/>
      <w:spacing w:line="331" w:lineRule="exact"/>
    </w:pPr>
    <w:rPr>
      <w:rFonts w:eastAsia="Calibri"/>
    </w:rPr>
  </w:style>
  <w:style w:type="paragraph" w:customStyle="1" w:styleId="240">
    <w:name w:val="Основной текст 24"/>
    <w:basedOn w:val="a"/>
    <w:rsid w:val="008A04B1"/>
    <w:pPr>
      <w:widowControl w:val="0"/>
      <w:suppressAutoHyphens/>
      <w:spacing w:before="120"/>
      <w:jc w:val="center"/>
    </w:pPr>
    <w:rPr>
      <w:sz w:val="22"/>
      <w:szCs w:val="20"/>
      <w:lang w:eastAsia="zh-CN"/>
    </w:rPr>
  </w:style>
  <w:style w:type="paragraph" w:styleId="3a">
    <w:name w:val="Body Text Indent 3"/>
    <w:basedOn w:val="a"/>
    <w:link w:val="3b"/>
    <w:rsid w:val="00FD6901"/>
    <w:pPr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link w:val="3a"/>
    <w:rsid w:val="00FD6901"/>
    <w:rPr>
      <w:sz w:val="16"/>
      <w:szCs w:val="16"/>
    </w:rPr>
  </w:style>
  <w:style w:type="paragraph" w:customStyle="1" w:styleId="c0e1e7e0f6f1efe8f1eae0">
    <w:name w:val="Аc0бe1зe7аe0цf6 сf1пefиe8сf1кeaаe0"/>
    <w:basedOn w:val="a"/>
    <w:uiPriority w:val="99"/>
    <w:rsid w:val="00085C45"/>
    <w:pPr>
      <w:suppressAutoHyphens/>
      <w:autoSpaceDE w:val="0"/>
      <w:autoSpaceDN w:val="0"/>
      <w:adjustRightInd w:val="0"/>
      <w:ind w:left="720"/>
    </w:pPr>
    <w:rPr>
      <w:rFonts w:hAnsi="Liberation Serif"/>
      <w:lang w:eastAsia="zh-CN"/>
    </w:rPr>
  </w:style>
  <w:style w:type="paragraph" w:customStyle="1" w:styleId="Textbodyindent">
    <w:name w:val="Text body indent"/>
    <w:basedOn w:val="Standard"/>
    <w:uiPriority w:val="99"/>
    <w:rsid w:val="00085C45"/>
    <w:pPr>
      <w:widowControl w:val="0"/>
      <w:autoSpaceDN w:val="0"/>
      <w:spacing w:after="120"/>
      <w:ind w:left="283"/>
    </w:pPr>
    <w:rPr>
      <w:rFonts w:ascii="Arial" w:eastAsia="Lucida Sans Unicode" w:hAnsi="Arial" w:cs="Mangal"/>
      <w:kern w:val="3"/>
      <w:sz w:val="24"/>
      <w:szCs w:val="24"/>
      <w:lang w:bidi="hi-IN"/>
    </w:rPr>
  </w:style>
  <w:style w:type="paragraph" w:customStyle="1" w:styleId="Style5">
    <w:name w:val="Style5"/>
    <w:basedOn w:val="a"/>
    <w:rsid w:val="004C49E7"/>
    <w:pPr>
      <w:widowControl w:val="0"/>
      <w:autoSpaceDE w:val="0"/>
    </w:pPr>
    <w:rPr>
      <w:rFonts w:ascii="Arial" w:hAnsi="Arial" w:cs="Arial"/>
      <w:lang w:eastAsia="zh-CN"/>
    </w:rPr>
  </w:style>
  <w:style w:type="paragraph" w:customStyle="1" w:styleId="FORMATTEXT0">
    <w:name w:val=".FORMATTEXT"/>
    <w:uiPriority w:val="99"/>
    <w:rsid w:val="009F6B1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ff1">
    <w:name w:val="Основной текст СамНИПИ"/>
    <w:rsid w:val="009F6B1B"/>
    <w:pPr>
      <w:suppressAutoHyphens/>
      <w:spacing w:before="120"/>
      <w:ind w:firstLine="720"/>
      <w:jc w:val="both"/>
    </w:pPr>
    <w:rPr>
      <w:rFonts w:ascii="Arial" w:hAnsi="Arial"/>
      <w:bCs/>
    </w:rPr>
  </w:style>
  <w:style w:type="table" w:customStyle="1" w:styleId="1f3">
    <w:name w:val="Сетка таблицы1"/>
    <w:basedOn w:val="a3"/>
    <w:next w:val="ad"/>
    <w:uiPriority w:val="59"/>
    <w:rsid w:val="00A64B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34">
    <w:name w:val="WW8Num34"/>
    <w:basedOn w:val="a4"/>
    <w:rsid w:val="008000D5"/>
    <w:pPr>
      <w:numPr>
        <w:numId w:val="9"/>
      </w:numPr>
    </w:pPr>
  </w:style>
  <w:style w:type="character" w:customStyle="1" w:styleId="FontStyle234">
    <w:name w:val="Font Style234"/>
    <w:rsid w:val="00F667DA"/>
    <w:rPr>
      <w:rFonts w:ascii="Times New Roman" w:hAnsi="Times New Roman" w:cs="Times New Roman"/>
      <w:sz w:val="24"/>
      <w:szCs w:val="24"/>
    </w:rPr>
  </w:style>
  <w:style w:type="character" w:customStyle="1" w:styleId="FontStyle68">
    <w:name w:val="Font Style68"/>
    <w:rsid w:val="00F667DA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Style71">
    <w:name w:val="Font Style71"/>
    <w:rsid w:val="00F667DA"/>
    <w:rPr>
      <w:rFonts w:ascii="Times New Roman" w:hAnsi="Times New Roman" w:cs="Times New Roman"/>
      <w:sz w:val="24"/>
      <w:szCs w:val="24"/>
    </w:rPr>
  </w:style>
  <w:style w:type="character" w:customStyle="1" w:styleId="FontStyle85">
    <w:name w:val="Font Style85"/>
    <w:rsid w:val="00F667DA"/>
    <w:rPr>
      <w:rFonts w:ascii="Times New Roman" w:hAnsi="Times New Roman" w:cs="Times New Roman"/>
      <w:b/>
      <w:bCs/>
      <w:i/>
      <w:iCs/>
      <w:spacing w:val="-10"/>
      <w:sz w:val="36"/>
      <w:szCs w:val="36"/>
    </w:rPr>
  </w:style>
  <w:style w:type="character" w:customStyle="1" w:styleId="FontStyle176">
    <w:name w:val="Font Style176"/>
    <w:rsid w:val="00F667DA"/>
    <w:rPr>
      <w:rFonts w:ascii="Times New Roman" w:hAnsi="Times New Roman" w:cs="Times New Roman"/>
      <w:sz w:val="24"/>
      <w:szCs w:val="24"/>
    </w:rPr>
  </w:style>
  <w:style w:type="character" w:customStyle="1" w:styleId="1f4">
    <w:name w:val="Верхний колонтитул Знак1"/>
    <w:uiPriority w:val="99"/>
    <w:rsid w:val="003747E8"/>
    <w:rPr>
      <w:sz w:val="24"/>
      <w:szCs w:val="24"/>
    </w:rPr>
  </w:style>
  <w:style w:type="paragraph" w:customStyle="1" w:styleId="afff2">
    <w:name w:val="Таблица_ШАПКА"/>
    <w:next w:val="a1"/>
    <w:qFormat/>
    <w:rsid w:val="009A584F"/>
    <w:pPr>
      <w:keepNext/>
      <w:jc w:val="center"/>
    </w:pPr>
    <w:rPr>
      <w:b/>
      <w:sz w:val="24"/>
      <w:szCs w:val="24"/>
    </w:rPr>
  </w:style>
  <w:style w:type="paragraph" w:customStyle="1" w:styleId="afff3">
    <w:name w:val="Таблица_Текст_ЦЕНТР"/>
    <w:uiPriority w:val="99"/>
    <w:qFormat/>
    <w:rsid w:val="009A584F"/>
    <w:pPr>
      <w:jc w:val="center"/>
    </w:pPr>
    <w:rPr>
      <w:rFonts w:cs="Courier New"/>
      <w:sz w:val="24"/>
    </w:rPr>
  </w:style>
  <w:style w:type="paragraph" w:customStyle="1" w:styleId="afff4">
    <w:name w:val="Таблица_Текст_ЛЕВО"/>
    <w:basedOn w:val="afff3"/>
    <w:uiPriority w:val="99"/>
    <w:qFormat/>
    <w:rsid w:val="009A584F"/>
    <w:pPr>
      <w:ind w:left="28"/>
      <w:jc w:val="left"/>
    </w:pPr>
  </w:style>
  <w:style w:type="paragraph" w:customStyle="1" w:styleId="140">
    <w:name w:val="Обычный + 14 пт"/>
    <w:aliases w:val="По правому краю,Слева:  8,89 см"/>
    <w:basedOn w:val="a"/>
    <w:rsid w:val="009A584F"/>
    <w:pPr>
      <w:ind w:left="5040"/>
      <w:jc w:val="right"/>
    </w:pPr>
    <w:rPr>
      <w:rFonts w:eastAsia="Calibri"/>
      <w:sz w:val="28"/>
      <w:szCs w:val="20"/>
    </w:rPr>
  </w:style>
  <w:style w:type="paragraph" w:customStyle="1" w:styleId="afff5">
    <w:name w:val="Базовый"/>
    <w:rsid w:val="009A584F"/>
    <w:pPr>
      <w:tabs>
        <w:tab w:val="left" w:pos="709"/>
      </w:tabs>
      <w:suppressAutoHyphens/>
      <w:spacing w:after="60" w:line="276" w:lineRule="auto"/>
      <w:jc w:val="both"/>
    </w:pPr>
    <w:rPr>
      <w:rFonts w:eastAsia="Calibri"/>
      <w:sz w:val="24"/>
      <w:szCs w:val="24"/>
      <w:lang w:eastAsia="ar-SA"/>
    </w:rPr>
  </w:style>
  <w:style w:type="paragraph" w:customStyle="1" w:styleId="afff6">
    <w:name w:val="Абзац"/>
    <w:basedOn w:val="a"/>
    <w:link w:val="afff7"/>
    <w:qFormat/>
    <w:rsid w:val="009A584F"/>
    <w:pPr>
      <w:spacing w:before="120" w:after="60"/>
      <w:ind w:firstLine="567"/>
      <w:jc w:val="both"/>
    </w:pPr>
  </w:style>
  <w:style w:type="character" w:customStyle="1" w:styleId="afff7">
    <w:name w:val="Абзац Знак"/>
    <w:link w:val="afff6"/>
    <w:rsid w:val="009A584F"/>
    <w:rPr>
      <w:sz w:val="24"/>
      <w:szCs w:val="24"/>
    </w:rPr>
  </w:style>
  <w:style w:type="paragraph" w:customStyle="1" w:styleId="afff8">
    <w:name w:val="Таблицы (моноширинный)"/>
    <w:basedOn w:val="a"/>
    <w:next w:val="a"/>
    <w:uiPriority w:val="99"/>
    <w:rsid w:val="001E758E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footer" Target="footer9.xml"/><Relationship Id="rId30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14EF-95AD-46E2-9197-5F80AC32B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1962</Words>
  <Characters>16127</Characters>
  <Application>Microsoft Office Word</Application>
  <DocSecurity>4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</vt:lpstr>
    </vt:vector>
  </TitlesOfParts>
  <Company>upp</Company>
  <LinksUpToDate>false</LinksUpToDate>
  <CharactersWithSpaces>18053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</dc:title>
  <dc:creator>upp</dc:creator>
  <cp:lastModifiedBy>Трапезникова Валентина Геннадьевна</cp:lastModifiedBy>
  <cp:revision>2</cp:revision>
  <cp:lastPrinted>2023-12-05T11:18:00Z</cp:lastPrinted>
  <dcterms:created xsi:type="dcterms:W3CDTF">2023-12-11T05:33:00Z</dcterms:created>
  <dcterms:modified xsi:type="dcterms:W3CDTF">2023-12-11T05:33:00Z</dcterms:modified>
</cp:coreProperties>
</file>